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51BE6C" w14:textId="77777777" w:rsidR="00ED6F3C" w:rsidRDefault="00ED6F3C" w:rsidP="00412EA8">
      <w:pPr>
        <w:pStyle w:val="LO-normal"/>
        <w:spacing w:before="0" w:after="0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Phụ lục</w:t>
      </w:r>
    </w:p>
    <w:p w14:paraId="1B0313B9" w14:textId="65AAEFDC" w:rsidR="00232319" w:rsidRDefault="004B58AB" w:rsidP="00412EA8">
      <w:pPr>
        <w:pStyle w:val="LO-normal"/>
        <w:spacing w:before="0" w:after="0"/>
        <w:jc w:val="center"/>
        <w:rPr>
          <w:b/>
          <w:sz w:val="28"/>
          <w:szCs w:val="28"/>
          <w:shd w:val="clear" w:color="auto" w:fill="FFFFFF"/>
          <w:lang w:val="vi-VN"/>
        </w:rPr>
      </w:pPr>
      <w:r w:rsidRPr="00923D42">
        <w:rPr>
          <w:b/>
          <w:sz w:val="28"/>
          <w:szCs w:val="28"/>
          <w:shd w:val="clear" w:color="auto" w:fill="FFFFFF"/>
          <w:lang w:val="vi-VN"/>
        </w:rPr>
        <w:t>DANH MỤC</w:t>
      </w:r>
      <w:r w:rsidR="00ED6F3C">
        <w:rPr>
          <w:b/>
          <w:sz w:val="28"/>
          <w:szCs w:val="28"/>
          <w:shd w:val="clear" w:color="auto" w:fill="FFFFFF"/>
        </w:rPr>
        <w:t xml:space="preserve"> </w:t>
      </w:r>
      <w:r w:rsidRPr="00923D42">
        <w:rPr>
          <w:b/>
          <w:sz w:val="28"/>
          <w:szCs w:val="28"/>
          <w:shd w:val="clear" w:color="auto" w:fill="FFFFFF"/>
          <w:lang w:val="vi-VN"/>
        </w:rPr>
        <w:t>MÃ ĐỊNH DANH ĐIỆN TỬ CÁC CƠ QUAN NHÀ NƯỚC</w:t>
      </w:r>
      <w:r w:rsidR="0003444D" w:rsidRPr="00923D42">
        <w:rPr>
          <w:b/>
          <w:sz w:val="28"/>
          <w:szCs w:val="28"/>
          <w:shd w:val="clear" w:color="auto" w:fill="FFFFFF"/>
          <w:lang w:val="vi-VN"/>
        </w:rPr>
        <w:t xml:space="preserve"> VÀ ĐƠN VỊ SỰ NGHIỆP</w:t>
      </w:r>
      <w:r w:rsidRPr="00923D42">
        <w:rPr>
          <w:b/>
          <w:sz w:val="28"/>
          <w:szCs w:val="28"/>
          <w:shd w:val="clear" w:color="auto" w:fill="FFFFFF"/>
          <w:lang w:val="vi-VN"/>
        </w:rPr>
        <w:t xml:space="preserve"> </w:t>
      </w:r>
      <w:r w:rsidR="0003444D" w:rsidRPr="00923D42">
        <w:rPr>
          <w:b/>
          <w:sz w:val="28"/>
          <w:szCs w:val="28"/>
          <w:shd w:val="clear" w:color="auto" w:fill="FFFFFF"/>
          <w:lang w:val="vi-VN"/>
        </w:rPr>
        <w:br/>
      </w:r>
      <w:r w:rsidRPr="00923D42">
        <w:rPr>
          <w:b/>
          <w:sz w:val="28"/>
          <w:szCs w:val="28"/>
          <w:shd w:val="clear" w:color="auto" w:fill="FFFFFF"/>
          <w:lang w:val="vi-VN"/>
        </w:rPr>
        <w:t>TRÊN ĐỊA BÀN TỈNH AN GIANG</w:t>
      </w:r>
    </w:p>
    <w:p w14:paraId="3703F1F4" w14:textId="62D8A2BD" w:rsidR="00412EA8" w:rsidRPr="007944C0" w:rsidRDefault="00412EA8" w:rsidP="00412EA8">
      <w:pPr>
        <w:pStyle w:val="LO-normal"/>
        <w:spacing w:before="0" w:after="0"/>
        <w:jc w:val="center"/>
        <w:rPr>
          <w:bCs/>
          <w:i/>
          <w:iCs/>
          <w:sz w:val="26"/>
          <w:szCs w:val="26"/>
          <w:shd w:val="clear" w:color="auto" w:fill="FFFFFF"/>
        </w:rPr>
      </w:pPr>
      <w:r w:rsidRPr="007944C0">
        <w:rPr>
          <w:bCs/>
          <w:i/>
          <w:iCs/>
          <w:sz w:val="26"/>
          <w:szCs w:val="26"/>
          <w:shd w:val="clear" w:color="auto" w:fill="FFFFFF"/>
        </w:rPr>
        <w:t xml:space="preserve">(Ban hành kèm theo Quyết định số  </w:t>
      </w:r>
      <w:r w:rsidR="00DD3D0B">
        <w:rPr>
          <w:bCs/>
          <w:i/>
          <w:iCs/>
          <w:sz w:val="26"/>
          <w:szCs w:val="26"/>
          <w:shd w:val="clear" w:color="auto" w:fill="FFFFFF"/>
        </w:rPr>
        <w:t xml:space="preserve">   </w:t>
      </w:r>
      <w:r w:rsidR="00F07C02">
        <w:rPr>
          <w:bCs/>
          <w:i/>
          <w:iCs/>
          <w:sz w:val="26"/>
          <w:szCs w:val="26"/>
          <w:shd w:val="clear" w:color="auto" w:fill="FFFFFF"/>
        </w:rPr>
        <w:t xml:space="preserve">   </w:t>
      </w:r>
      <w:r w:rsidRPr="007944C0">
        <w:rPr>
          <w:bCs/>
          <w:i/>
          <w:iCs/>
          <w:sz w:val="26"/>
          <w:szCs w:val="26"/>
          <w:shd w:val="clear" w:color="auto" w:fill="FFFFFF"/>
        </w:rPr>
        <w:t xml:space="preserve">/QĐ-UBND ngày  </w:t>
      </w:r>
      <w:r w:rsidR="00F07C02">
        <w:rPr>
          <w:bCs/>
          <w:i/>
          <w:iCs/>
          <w:sz w:val="26"/>
          <w:szCs w:val="26"/>
          <w:shd w:val="clear" w:color="auto" w:fill="FFFFFF"/>
        </w:rPr>
        <w:t xml:space="preserve">   </w:t>
      </w:r>
      <w:r w:rsidRPr="007944C0">
        <w:rPr>
          <w:bCs/>
          <w:i/>
          <w:iCs/>
          <w:sz w:val="26"/>
          <w:szCs w:val="26"/>
          <w:shd w:val="clear" w:color="auto" w:fill="FFFFFF"/>
        </w:rPr>
        <w:t>/</w:t>
      </w:r>
      <w:r w:rsidR="00F07C02">
        <w:rPr>
          <w:bCs/>
          <w:i/>
          <w:iCs/>
          <w:sz w:val="26"/>
          <w:szCs w:val="26"/>
          <w:shd w:val="clear" w:color="auto" w:fill="FFFFFF"/>
        </w:rPr>
        <w:t>6</w:t>
      </w:r>
      <w:r w:rsidRPr="007944C0">
        <w:rPr>
          <w:bCs/>
          <w:i/>
          <w:iCs/>
          <w:sz w:val="26"/>
          <w:szCs w:val="26"/>
          <w:shd w:val="clear" w:color="auto" w:fill="FFFFFF"/>
        </w:rPr>
        <w:t>/2025 của UBND tỉnh)</w:t>
      </w:r>
    </w:p>
    <w:p w14:paraId="6018558E" w14:textId="1124A776" w:rsidR="004B58AB" w:rsidRPr="00923D42" w:rsidRDefault="00412EA8" w:rsidP="004B58AB">
      <w:pPr>
        <w:pStyle w:val="LO-normal"/>
        <w:spacing w:before="120" w:after="120" w:line="288" w:lineRule="auto"/>
        <w:jc w:val="both"/>
        <w:rPr>
          <w:b/>
          <w:sz w:val="28"/>
          <w:szCs w:val="28"/>
          <w:shd w:val="clear" w:color="auto" w:fill="FFFFFF"/>
          <w:lang w:val="vi-VN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F31EA1" wp14:editId="46390806">
                <wp:simplePos x="0" y="0"/>
                <wp:positionH relativeFrom="margin">
                  <wp:align>center</wp:align>
                </wp:positionH>
                <wp:positionV relativeFrom="paragraph">
                  <wp:posOffset>105410</wp:posOffset>
                </wp:positionV>
                <wp:extent cx="1390650" cy="0"/>
                <wp:effectExtent l="0" t="0" r="0" b="0"/>
                <wp:wrapNone/>
                <wp:docPr id="209721649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3F1E4A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0;margin-top:8.3pt;width:109.5pt;height:0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">
                <w10:wrap anchorx="margin"/>
              </v:shape>
            </w:pict>
          </mc:Fallback>
        </mc:AlternateContent>
      </w:r>
    </w:p>
    <w:p w14:paraId="76B37041" w14:textId="3CAF1DEB" w:rsidR="00CF5D12" w:rsidRPr="00A06DE7" w:rsidRDefault="00CF5D12" w:rsidP="00CF5D12">
      <w:pPr>
        <w:pStyle w:val="LO-normal"/>
        <w:numPr>
          <w:ilvl w:val="0"/>
          <w:numId w:val="21"/>
        </w:numPr>
        <w:spacing w:before="120" w:after="120" w:line="288" w:lineRule="auto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Mã định danh điện tử cấp 1</w:t>
      </w:r>
    </w:p>
    <w:tbl>
      <w:tblPr>
        <w:tblW w:w="12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1439"/>
        <w:gridCol w:w="2850"/>
        <w:gridCol w:w="1451"/>
        <w:gridCol w:w="2409"/>
        <w:gridCol w:w="1646"/>
        <w:gridCol w:w="2214"/>
      </w:tblGrid>
      <w:tr w:rsidR="005F6485" w:rsidRPr="00556F8D" w14:paraId="3F07D03B" w14:textId="77777777" w:rsidTr="005F6485">
        <w:trPr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5CE676A8" w14:textId="77777777" w:rsidR="005F6485" w:rsidRPr="00556F8D" w:rsidRDefault="005F6485" w:rsidP="00E44934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STT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1062ED6A" w14:textId="77777777" w:rsidR="005F6485" w:rsidRPr="00556F8D" w:rsidRDefault="005F6485" w:rsidP="00E44934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Mã định danh điện tử</w:t>
            </w:r>
          </w:p>
        </w:tc>
        <w:tc>
          <w:tcPr>
            <w:tcW w:w="2997" w:type="dxa"/>
            <w:vAlign w:val="center"/>
          </w:tcPr>
          <w:p w14:paraId="3E3AC1F1" w14:textId="77777777" w:rsidR="005F6485" w:rsidRPr="00556F8D" w:rsidRDefault="005F6485" w:rsidP="00E44934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Tên cơ quan, đơn vị</w:t>
            </w:r>
          </w:p>
        </w:tc>
        <w:tc>
          <w:tcPr>
            <w:tcW w:w="1486" w:type="dxa"/>
            <w:vAlign w:val="center"/>
          </w:tcPr>
          <w:p w14:paraId="6F2F0A7F" w14:textId="77777777" w:rsidR="005F6485" w:rsidRPr="00556F8D" w:rsidRDefault="005F6485" w:rsidP="00E44934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Địa chỉ của cơ quan, đơn vị</w:t>
            </w:r>
          </w:p>
        </w:tc>
        <w:tc>
          <w:tcPr>
            <w:tcW w:w="2412" w:type="dxa"/>
            <w:vAlign w:val="center"/>
          </w:tcPr>
          <w:p w14:paraId="7AB2A311" w14:textId="77777777" w:rsidR="005F6485" w:rsidRPr="00556F8D" w:rsidRDefault="005F6485" w:rsidP="00E44934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Email</w:t>
            </w:r>
          </w:p>
        </w:tc>
        <w:tc>
          <w:tcPr>
            <w:tcW w:w="1526" w:type="dxa"/>
            <w:vAlign w:val="center"/>
          </w:tcPr>
          <w:p w14:paraId="3226C9F9" w14:textId="77777777" w:rsidR="005F6485" w:rsidRPr="00556F8D" w:rsidRDefault="005F6485" w:rsidP="00E44934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Điện thoại</w:t>
            </w:r>
          </w:p>
        </w:tc>
        <w:tc>
          <w:tcPr>
            <w:tcW w:w="2087" w:type="dxa"/>
            <w:vAlign w:val="center"/>
          </w:tcPr>
          <w:p w14:paraId="151F269B" w14:textId="77777777" w:rsidR="005F6485" w:rsidRPr="00556F8D" w:rsidRDefault="005F6485" w:rsidP="00E44934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Website</w:t>
            </w:r>
          </w:p>
        </w:tc>
      </w:tr>
      <w:tr w:rsidR="005F6485" w:rsidRPr="00556F8D" w14:paraId="040BA123" w14:textId="77777777" w:rsidTr="005F6485">
        <w:trPr>
          <w:jc w:val="center"/>
        </w:trPr>
        <w:tc>
          <w:tcPr>
            <w:tcW w:w="859" w:type="dxa"/>
            <w:shd w:val="clear" w:color="auto" w:fill="auto"/>
            <w:vAlign w:val="center"/>
          </w:tcPr>
          <w:p w14:paraId="48ADC01D" w14:textId="6A94DF70" w:rsidR="005F6485" w:rsidRPr="00556F8D" w:rsidRDefault="005F6485" w:rsidP="00E44934">
            <w:pPr>
              <w:spacing w:before="60" w:after="60"/>
              <w:jc w:val="center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4CAFFD3D" w14:textId="77777777" w:rsidR="005F6485" w:rsidRPr="00556F8D" w:rsidRDefault="005F6485" w:rsidP="00E44934">
            <w:pPr>
              <w:spacing w:before="60" w:after="60"/>
              <w:jc w:val="center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</w:t>
            </w:r>
          </w:p>
        </w:tc>
        <w:tc>
          <w:tcPr>
            <w:tcW w:w="2997" w:type="dxa"/>
            <w:vAlign w:val="center"/>
          </w:tcPr>
          <w:p w14:paraId="1692EBCC" w14:textId="77777777" w:rsidR="005F6485" w:rsidRPr="00556F8D" w:rsidRDefault="005F6485" w:rsidP="00E44934">
            <w:pPr>
              <w:pStyle w:val="BodyText"/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Ủy ban nhân dân tỉnh An Giang</w:t>
            </w:r>
          </w:p>
        </w:tc>
        <w:tc>
          <w:tcPr>
            <w:tcW w:w="1486" w:type="dxa"/>
          </w:tcPr>
          <w:p w14:paraId="1D6CB466" w14:textId="01B27A3E" w:rsidR="005F6485" w:rsidRPr="00556F8D" w:rsidRDefault="005F6485" w:rsidP="00E44934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16C Tôn Đức Thắng, phường Long Xuyên, tỉnh An Giang</w:t>
            </w:r>
          </w:p>
        </w:tc>
        <w:tc>
          <w:tcPr>
            <w:tcW w:w="2412" w:type="dxa"/>
            <w:vAlign w:val="center"/>
          </w:tcPr>
          <w:p w14:paraId="6E5164E0" w14:textId="77777777" w:rsidR="005F6485" w:rsidRPr="00556F8D" w:rsidRDefault="005F6485" w:rsidP="00E44934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ubnd@angiang.gov.vn</w:t>
            </w:r>
          </w:p>
        </w:tc>
        <w:tc>
          <w:tcPr>
            <w:tcW w:w="1526" w:type="dxa"/>
            <w:vAlign w:val="center"/>
          </w:tcPr>
          <w:p w14:paraId="4397CB94" w14:textId="77777777" w:rsidR="005F6485" w:rsidRPr="00556F8D" w:rsidRDefault="005F6485" w:rsidP="00E44934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</w:t>
            </w:r>
            <w:r w:rsidRPr="00556F8D">
              <w:rPr>
                <w:sz w:val="26"/>
                <w:szCs w:val="26"/>
              </w:rPr>
              <w:t>296</w:t>
            </w:r>
            <w:r w:rsidRPr="00556F8D">
              <w:rPr>
                <w:sz w:val="26"/>
                <w:szCs w:val="26"/>
                <w:lang w:val="en-US"/>
              </w:rPr>
              <w:t>.</w:t>
            </w:r>
            <w:r w:rsidRPr="00556F8D">
              <w:rPr>
                <w:sz w:val="26"/>
                <w:szCs w:val="26"/>
              </w:rPr>
              <w:t>3854</w:t>
            </w:r>
            <w:r w:rsidRPr="00556F8D">
              <w:rPr>
                <w:sz w:val="26"/>
                <w:szCs w:val="26"/>
                <w:lang w:val="en-US"/>
              </w:rPr>
              <w:t>.</w:t>
            </w:r>
            <w:r w:rsidRPr="00556F8D">
              <w:rPr>
                <w:sz w:val="26"/>
                <w:szCs w:val="26"/>
              </w:rPr>
              <w:t>070</w:t>
            </w:r>
          </w:p>
        </w:tc>
        <w:tc>
          <w:tcPr>
            <w:tcW w:w="2087" w:type="dxa"/>
            <w:vAlign w:val="center"/>
          </w:tcPr>
          <w:p w14:paraId="3169BD51" w14:textId="77777777" w:rsidR="005F6485" w:rsidRPr="00556F8D" w:rsidRDefault="005F6485" w:rsidP="00E44934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http://angiang.gov.vn</w:t>
            </w:r>
          </w:p>
        </w:tc>
      </w:tr>
    </w:tbl>
    <w:p w14:paraId="7DE75842" w14:textId="26328AB4" w:rsidR="00CF5D12" w:rsidRPr="00A06DE7" w:rsidRDefault="00CF5D12" w:rsidP="00CF5D12">
      <w:pPr>
        <w:pStyle w:val="LO-normal"/>
        <w:numPr>
          <w:ilvl w:val="0"/>
          <w:numId w:val="21"/>
        </w:numPr>
        <w:spacing w:before="120" w:after="120" w:line="288" w:lineRule="auto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Mã định danh điện tử cấp 2, 3</w:t>
      </w:r>
      <w:r w:rsidR="00746684">
        <w:rPr>
          <w:b/>
          <w:sz w:val="28"/>
          <w:szCs w:val="28"/>
          <w:shd w:val="clear" w:color="auto" w:fill="FFFFFF"/>
        </w:rPr>
        <w:t>, 4</w:t>
      </w:r>
    </w:p>
    <w:tbl>
      <w:tblPr>
        <w:tblW w:w="15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789"/>
        <w:gridCol w:w="3504"/>
        <w:gridCol w:w="3240"/>
        <w:gridCol w:w="2160"/>
        <w:gridCol w:w="1418"/>
        <w:gridCol w:w="2012"/>
        <w:gridCol w:w="13"/>
      </w:tblGrid>
      <w:tr w:rsidR="00EE15C5" w:rsidRPr="00556F8D" w14:paraId="5EEB1102" w14:textId="77777777" w:rsidTr="005E1A17">
        <w:trPr>
          <w:gridAfter w:val="1"/>
          <w:wAfter w:w="13" w:type="dxa"/>
          <w:tblHeader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E27CB8B" w14:textId="11976608" w:rsidR="00EE15C5" w:rsidRPr="00556F8D" w:rsidRDefault="00EE15C5" w:rsidP="00232319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TT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B86B17" w14:textId="77777777" w:rsidR="00EE15C5" w:rsidRPr="00556F8D" w:rsidRDefault="00EE15C5" w:rsidP="00232319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Mã định danh điện tử</w:t>
            </w:r>
          </w:p>
        </w:tc>
        <w:tc>
          <w:tcPr>
            <w:tcW w:w="3504" w:type="dxa"/>
            <w:vAlign w:val="center"/>
          </w:tcPr>
          <w:p w14:paraId="38F111CB" w14:textId="77777777" w:rsidR="00EE15C5" w:rsidRPr="00556F8D" w:rsidRDefault="00EE15C5" w:rsidP="00232319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Tên cơ quan, đơn vị</w:t>
            </w:r>
          </w:p>
        </w:tc>
        <w:tc>
          <w:tcPr>
            <w:tcW w:w="3240" w:type="dxa"/>
            <w:vAlign w:val="center"/>
          </w:tcPr>
          <w:p w14:paraId="13447AAE" w14:textId="77777777" w:rsidR="00EE15C5" w:rsidRPr="00556F8D" w:rsidRDefault="00EE15C5" w:rsidP="00232319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Địa chỉ của cơ quan, đơn vị</w:t>
            </w:r>
          </w:p>
        </w:tc>
        <w:tc>
          <w:tcPr>
            <w:tcW w:w="2160" w:type="dxa"/>
            <w:vAlign w:val="center"/>
          </w:tcPr>
          <w:p w14:paraId="45232832" w14:textId="77777777" w:rsidR="00EE15C5" w:rsidRPr="00556F8D" w:rsidRDefault="00EE15C5" w:rsidP="00232319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Email</w:t>
            </w:r>
          </w:p>
        </w:tc>
        <w:tc>
          <w:tcPr>
            <w:tcW w:w="1418" w:type="dxa"/>
            <w:vAlign w:val="center"/>
          </w:tcPr>
          <w:p w14:paraId="70C9EED6" w14:textId="77777777" w:rsidR="00EE15C5" w:rsidRPr="00556F8D" w:rsidRDefault="00EE15C5" w:rsidP="00232319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Điện thoại</w:t>
            </w:r>
          </w:p>
        </w:tc>
        <w:tc>
          <w:tcPr>
            <w:tcW w:w="2012" w:type="dxa"/>
            <w:vAlign w:val="center"/>
          </w:tcPr>
          <w:p w14:paraId="0DDC7E6F" w14:textId="77777777" w:rsidR="00EE15C5" w:rsidRPr="00556F8D" w:rsidRDefault="00EE15C5" w:rsidP="00232319">
            <w:pPr>
              <w:spacing w:before="60" w:after="60"/>
              <w:jc w:val="center"/>
              <w:rPr>
                <w:b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color w:val="000000"/>
                <w:sz w:val="26"/>
                <w:szCs w:val="26"/>
                <w:lang w:val="en-US" w:eastAsia="vi-VN"/>
              </w:rPr>
              <w:t>Website</w:t>
            </w:r>
          </w:p>
        </w:tc>
      </w:tr>
      <w:tr w:rsidR="000F5FC7" w:rsidRPr="00556F8D" w14:paraId="0FEC2285" w14:textId="77777777" w:rsidTr="005E1A17">
        <w:trPr>
          <w:jc w:val="center"/>
        </w:trPr>
        <w:tc>
          <w:tcPr>
            <w:tcW w:w="15121" w:type="dxa"/>
            <w:gridSpan w:val="8"/>
            <w:shd w:val="clear" w:color="auto" w:fill="auto"/>
            <w:vAlign w:val="center"/>
          </w:tcPr>
          <w:p w14:paraId="04321213" w14:textId="6255693D" w:rsidR="000F5FC7" w:rsidRPr="00556F8D" w:rsidRDefault="000F5FC7" w:rsidP="00BB26C0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Mã định danh điện tử cấp 2</w:t>
            </w:r>
          </w:p>
        </w:tc>
      </w:tr>
      <w:tr w:rsidR="00EE15C5" w:rsidRPr="00556F8D" w14:paraId="3D71ECA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9F5E5B" w14:textId="37036A74" w:rsidR="00EE15C5" w:rsidRPr="00556F8D" w:rsidRDefault="00EE15C5" w:rsidP="00BB26C0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8F39F86" w14:textId="77777777" w:rsidR="00EE15C5" w:rsidRPr="00556F8D" w:rsidRDefault="00EE15C5" w:rsidP="00BB26C0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</w:t>
            </w:r>
          </w:p>
        </w:tc>
        <w:tc>
          <w:tcPr>
            <w:tcW w:w="3504" w:type="dxa"/>
            <w:vAlign w:val="center"/>
          </w:tcPr>
          <w:p w14:paraId="353BC90C" w14:textId="77777777" w:rsidR="00EE15C5" w:rsidRPr="00556F8D" w:rsidRDefault="00EE15C5" w:rsidP="00BB26C0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</w:rPr>
            </w:pPr>
            <w:r w:rsidRPr="00556F8D">
              <w:rPr>
                <w:b/>
                <w:bCs/>
                <w:sz w:val="26"/>
                <w:szCs w:val="26"/>
              </w:rPr>
              <w:t>Ủy ban nhân dân tỉnh An Giang</w:t>
            </w:r>
          </w:p>
        </w:tc>
        <w:tc>
          <w:tcPr>
            <w:tcW w:w="3240" w:type="dxa"/>
            <w:vAlign w:val="center"/>
          </w:tcPr>
          <w:p w14:paraId="519CA474" w14:textId="77777777" w:rsidR="00EE15C5" w:rsidRPr="00556F8D" w:rsidRDefault="00EE15C5" w:rsidP="00BB26C0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015DE0D8" w14:textId="77777777" w:rsidR="00EE15C5" w:rsidRPr="00556F8D" w:rsidRDefault="00EE15C5" w:rsidP="00E40992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98764C3" w14:textId="77777777" w:rsidR="00EE15C5" w:rsidRPr="00556F8D" w:rsidRDefault="00EE15C5" w:rsidP="00BB26C0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A31395A" w14:textId="77777777" w:rsidR="00EE15C5" w:rsidRPr="00556F8D" w:rsidRDefault="00EE15C5" w:rsidP="00BB26C0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390FC6" w:rsidRPr="00556F8D" w14:paraId="4313336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17DB253" w14:textId="425D90D6" w:rsidR="00390FC6" w:rsidRPr="00556F8D" w:rsidRDefault="001D65F5" w:rsidP="00390FC6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E2EEFCB" w14:textId="69AB6EA2" w:rsidR="00390FC6" w:rsidRPr="00556F8D" w:rsidRDefault="00390FC6" w:rsidP="00390FC6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H01.01</w:t>
            </w:r>
          </w:p>
        </w:tc>
        <w:tc>
          <w:tcPr>
            <w:tcW w:w="3504" w:type="dxa"/>
            <w:vAlign w:val="center"/>
          </w:tcPr>
          <w:p w14:paraId="49B23030" w14:textId="70C01ABC" w:rsidR="00390FC6" w:rsidRPr="00556F8D" w:rsidRDefault="00390FC6" w:rsidP="00390FC6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Nội vụ</w:t>
            </w:r>
          </w:p>
        </w:tc>
        <w:tc>
          <w:tcPr>
            <w:tcW w:w="3240" w:type="dxa"/>
            <w:vAlign w:val="center"/>
          </w:tcPr>
          <w:p w14:paraId="53EF7B6D" w14:textId="37084942" w:rsidR="00390FC6" w:rsidRPr="00556F8D" w:rsidRDefault="00390FC6" w:rsidP="00390FC6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Số 89 Trần Quang Diệu, phường Long Xuyên, tỉnh An Giang</w:t>
            </w:r>
          </w:p>
        </w:tc>
        <w:tc>
          <w:tcPr>
            <w:tcW w:w="2160" w:type="dxa"/>
            <w:vAlign w:val="center"/>
          </w:tcPr>
          <w:p w14:paraId="255EE435" w14:textId="535060F1" w:rsidR="00390FC6" w:rsidRPr="00556F8D" w:rsidRDefault="00390FC6" w:rsidP="00390FC6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sonoivu@angiang.gov.vn</w:t>
            </w:r>
          </w:p>
        </w:tc>
        <w:tc>
          <w:tcPr>
            <w:tcW w:w="1418" w:type="dxa"/>
            <w:vAlign w:val="center"/>
          </w:tcPr>
          <w:p w14:paraId="44659667" w14:textId="4DA3E002" w:rsidR="00390FC6" w:rsidRPr="00556F8D" w:rsidRDefault="00390FC6" w:rsidP="00390FC6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02963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852881</w:t>
            </w:r>
          </w:p>
        </w:tc>
        <w:tc>
          <w:tcPr>
            <w:tcW w:w="2012" w:type="dxa"/>
            <w:vAlign w:val="center"/>
          </w:tcPr>
          <w:p w14:paraId="0847BC65" w14:textId="22D57A21" w:rsidR="00390FC6" w:rsidRPr="00556F8D" w:rsidRDefault="00390FC6" w:rsidP="00390FC6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eastAsia="vi-VN"/>
              </w:rPr>
              <w:t>http://</w:t>
            </w:r>
            <w:r w:rsidRPr="00556F8D">
              <w:rPr>
                <w:sz w:val="26"/>
                <w:szCs w:val="26"/>
              </w:rPr>
              <w:t>sonoivu.angiang.gov.vn</w:t>
            </w:r>
          </w:p>
        </w:tc>
      </w:tr>
      <w:tr w:rsidR="00186715" w:rsidRPr="00556F8D" w14:paraId="05EF1519" w14:textId="77777777" w:rsidTr="0060001D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5E6ED5" w14:textId="0C1BFD7B" w:rsidR="00186715" w:rsidRPr="00556F8D" w:rsidRDefault="001D65F5" w:rsidP="00186715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7CE9E4B" w14:textId="7F4EED0C" w:rsidR="00186715" w:rsidRPr="00556F8D" w:rsidRDefault="00186715" w:rsidP="00186715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H01.02</w:t>
            </w:r>
          </w:p>
        </w:tc>
        <w:tc>
          <w:tcPr>
            <w:tcW w:w="3504" w:type="dxa"/>
            <w:vAlign w:val="center"/>
          </w:tcPr>
          <w:p w14:paraId="2C9B96F0" w14:textId="5370FE15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Tài chính</w:t>
            </w:r>
          </w:p>
        </w:tc>
        <w:tc>
          <w:tcPr>
            <w:tcW w:w="3240" w:type="dxa"/>
          </w:tcPr>
          <w:p w14:paraId="67FA3A0B" w14:textId="53EF2D50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pacing w:val="-8"/>
                <w:sz w:val="26"/>
                <w:szCs w:val="26"/>
              </w:rPr>
              <w:t>Số 03 Lê Triệu Kiết, P. Long Xuyên, tỉnh An Giang</w:t>
            </w:r>
          </w:p>
        </w:tc>
        <w:tc>
          <w:tcPr>
            <w:tcW w:w="2160" w:type="dxa"/>
            <w:vAlign w:val="center"/>
          </w:tcPr>
          <w:p w14:paraId="0591B56E" w14:textId="5DBFB5A8" w:rsidR="00186715" w:rsidRPr="00556F8D" w:rsidRDefault="00186715" w:rsidP="00186715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sotaichinh@angiang.gov.vn</w:t>
            </w:r>
          </w:p>
        </w:tc>
        <w:tc>
          <w:tcPr>
            <w:tcW w:w="1418" w:type="dxa"/>
            <w:vAlign w:val="center"/>
          </w:tcPr>
          <w:p w14:paraId="41E9F2FC" w14:textId="1CFA7839" w:rsidR="00186715" w:rsidRPr="00556F8D" w:rsidRDefault="00186715" w:rsidP="00186715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0296 3852099</w:t>
            </w:r>
          </w:p>
        </w:tc>
        <w:tc>
          <w:tcPr>
            <w:tcW w:w="2012" w:type="dxa"/>
            <w:vAlign w:val="center"/>
          </w:tcPr>
          <w:p w14:paraId="471B85F6" w14:textId="4FE2E58B" w:rsidR="00186715" w:rsidRPr="00556F8D" w:rsidRDefault="00186715" w:rsidP="00186715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http://sotaichinh.angiang.gov.vn</w:t>
            </w:r>
          </w:p>
        </w:tc>
      </w:tr>
      <w:tr w:rsidR="00A74F4A" w:rsidRPr="00556F8D" w14:paraId="7C230AF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00914AF" w14:textId="31141628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6B44AF" w14:textId="2C9F2F60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H01.03</w:t>
            </w:r>
          </w:p>
        </w:tc>
        <w:tc>
          <w:tcPr>
            <w:tcW w:w="3504" w:type="dxa"/>
            <w:vAlign w:val="center"/>
          </w:tcPr>
          <w:p w14:paraId="2936AF83" w14:textId="26814DA0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Nông nghiệp và Môi trường</w:t>
            </w:r>
          </w:p>
        </w:tc>
        <w:tc>
          <w:tcPr>
            <w:tcW w:w="3240" w:type="dxa"/>
            <w:vAlign w:val="center"/>
          </w:tcPr>
          <w:p w14:paraId="31F80870" w14:textId="3976861A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83 Trần Quang Diệu, Tây Khánh 2, </w:t>
            </w:r>
            <w:r w:rsidR="00BC7CB2"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Xuyên, An Giang</w:t>
            </w:r>
          </w:p>
        </w:tc>
        <w:tc>
          <w:tcPr>
            <w:tcW w:w="2160" w:type="dxa"/>
            <w:vAlign w:val="center"/>
          </w:tcPr>
          <w:p w14:paraId="13686DFB" w14:textId="70C4DC39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84FFFFD" w14:textId="655B0B14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201C6388" w14:textId="31D2217A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A74F4A" w:rsidRPr="00556F8D" w14:paraId="2E143BC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B1CB412" w14:textId="74AB10CC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7350D26" w14:textId="6D9D152F" w:rsidR="00A74F4A" w:rsidRPr="00556F8D" w:rsidRDefault="00A74F4A" w:rsidP="00A74F4A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H01.04</w:t>
            </w:r>
          </w:p>
        </w:tc>
        <w:tc>
          <w:tcPr>
            <w:tcW w:w="3504" w:type="dxa"/>
            <w:vAlign w:val="center"/>
          </w:tcPr>
          <w:p w14:paraId="49465940" w14:textId="452ACBCC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Văn hóa, Thể thao và Du lịch</w:t>
            </w:r>
          </w:p>
        </w:tc>
        <w:tc>
          <w:tcPr>
            <w:tcW w:w="3240" w:type="dxa"/>
            <w:vAlign w:val="center"/>
          </w:tcPr>
          <w:p w14:paraId="2ADABC33" w14:textId="130371A2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Số 14 Lê Triệu Kiết, phường Long Xuyên, tỉnh An Giang</w:t>
            </w:r>
          </w:p>
        </w:tc>
        <w:tc>
          <w:tcPr>
            <w:tcW w:w="2160" w:type="dxa"/>
            <w:vAlign w:val="center"/>
          </w:tcPr>
          <w:p w14:paraId="2472C31A" w14:textId="454095BF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sovhttdl@angiang.gov.vn</w:t>
            </w:r>
          </w:p>
        </w:tc>
        <w:tc>
          <w:tcPr>
            <w:tcW w:w="1418" w:type="dxa"/>
            <w:vAlign w:val="center"/>
          </w:tcPr>
          <w:p w14:paraId="61B3765D" w14:textId="59BD90C9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0296 3952920</w:t>
            </w:r>
          </w:p>
        </w:tc>
        <w:tc>
          <w:tcPr>
            <w:tcW w:w="2012" w:type="dxa"/>
            <w:vAlign w:val="center"/>
          </w:tcPr>
          <w:p w14:paraId="3CD0B749" w14:textId="58684509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http://</w:t>
            </w:r>
            <w:r w:rsidRPr="00556F8D">
              <w:rPr>
                <w:sz w:val="26"/>
                <w:szCs w:val="26"/>
                <w:lang w:val="en-US"/>
              </w:rPr>
              <w:t>sovhttdl.angiang.gov.vn</w:t>
            </w:r>
          </w:p>
        </w:tc>
      </w:tr>
      <w:tr w:rsidR="00A74F4A" w:rsidRPr="00556F8D" w14:paraId="133A9B7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37CA84A" w14:textId="36E5F11E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051162B" w14:textId="1A3D6691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H01.05</w:t>
            </w:r>
          </w:p>
        </w:tc>
        <w:tc>
          <w:tcPr>
            <w:tcW w:w="3504" w:type="dxa"/>
            <w:vAlign w:val="center"/>
          </w:tcPr>
          <w:p w14:paraId="01CC500F" w14:textId="3A26248A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Khoa học và Công nghệ</w:t>
            </w:r>
          </w:p>
        </w:tc>
        <w:tc>
          <w:tcPr>
            <w:tcW w:w="3240" w:type="dxa"/>
            <w:vAlign w:val="center"/>
          </w:tcPr>
          <w:p w14:paraId="1627FA29" w14:textId="062B13B2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Số 269A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 xml:space="preserve">Nguyễn Thái Học, </w:t>
            </w:r>
            <w:r w:rsidRPr="00556F8D">
              <w:rPr>
                <w:sz w:val="26"/>
                <w:szCs w:val="26"/>
                <w:lang w:val="en-US"/>
              </w:rPr>
              <w:t xml:space="preserve">phường </w:t>
            </w:r>
            <w:r w:rsidRPr="00556F8D">
              <w:rPr>
                <w:sz w:val="26"/>
                <w:szCs w:val="26"/>
              </w:rPr>
              <w:t>Long Xuyên,</w:t>
            </w:r>
            <w:r w:rsidRPr="00556F8D">
              <w:rPr>
                <w:sz w:val="26"/>
                <w:szCs w:val="26"/>
                <w:lang w:val="en-US"/>
              </w:rPr>
              <w:t xml:space="preserve"> 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16B4BEE8" w14:textId="1B020760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sokhcn@angiang.gov.vn</w:t>
            </w:r>
          </w:p>
        </w:tc>
        <w:tc>
          <w:tcPr>
            <w:tcW w:w="1418" w:type="dxa"/>
            <w:vAlign w:val="center"/>
          </w:tcPr>
          <w:p w14:paraId="2F0C83C1" w14:textId="37E1B32F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3852212</w:t>
            </w:r>
          </w:p>
        </w:tc>
        <w:tc>
          <w:tcPr>
            <w:tcW w:w="2012" w:type="dxa"/>
            <w:vAlign w:val="center"/>
          </w:tcPr>
          <w:p w14:paraId="0E2742CE" w14:textId="68A3EC96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http://sokhcn.angiang.gov.vn</w:t>
            </w:r>
          </w:p>
        </w:tc>
      </w:tr>
      <w:tr w:rsidR="00A74F4A" w:rsidRPr="00556F8D" w14:paraId="2DF1949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A6A509C" w14:textId="209457D2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A35599" w14:textId="1CA507BF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H01.06</w:t>
            </w:r>
          </w:p>
        </w:tc>
        <w:tc>
          <w:tcPr>
            <w:tcW w:w="3504" w:type="dxa"/>
            <w:vAlign w:val="center"/>
          </w:tcPr>
          <w:p w14:paraId="7417C21E" w14:textId="2D29B1B3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Sở Công </w:t>
            </w:r>
            <w:r w:rsidR="00BC7CB2"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  <w:lang w:val="en-US"/>
              </w:rPr>
              <w:t>hương</w:t>
            </w:r>
          </w:p>
        </w:tc>
        <w:tc>
          <w:tcPr>
            <w:tcW w:w="3240" w:type="dxa"/>
            <w:vAlign w:val="center"/>
          </w:tcPr>
          <w:p w14:paraId="4E7EFCB2" w14:textId="3D9F3DD9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10 Lê Triệu Kiết, phường Long Xuyên, tỉnh An Giang</w:t>
            </w:r>
          </w:p>
        </w:tc>
        <w:tc>
          <w:tcPr>
            <w:tcW w:w="2160" w:type="dxa"/>
            <w:vAlign w:val="center"/>
          </w:tcPr>
          <w:p w14:paraId="78B125FB" w14:textId="200060E0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socongthuong@angiang.gov.vn</w:t>
            </w:r>
          </w:p>
        </w:tc>
        <w:tc>
          <w:tcPr>
            <w:tcW w:w="1418" w:type="dxa"/>
            <w:vAlign w:val="center"/>
          </w:tcPr>
          <w:p w14:paraId="3F0B0EE9" w14:textId="49914286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0296 3952638</w:t>
            </w:r>
          </w:p>
        </w:tc>
        <w:tc>
          <w:tcPr>
            <w:tcW w:w="2012" w:type="dxa"/>
            <w:vAlign w:val="center"/>
          </w:tcPr>
          <w:p w14:paraId="2647DCE2" w14:textId="64B1DDA7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http://socongthuong.angiang.gov.vn</w:t>
            </w:r>
          </w:p>
        </w:tc>
      </w:tr>
      <w:tr w:rsidR="00A74F4A" w:rsidRPr="00556F8D" w14:paraId="1B9F127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88ABBE5" w14:textId="2572969F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D57056D" w14:textId="29B54677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H01.07</w:t>
            </w:r>
          </w:p>
        </w:tc>
        <w:tc>
          <w:tcPr>
            <w:tcW w:w="3504" w:type="dxa"/>
            <w:vAlign w:val="center"/>
          </w:tcPr>
          <w:p w14:paraId="1E77FA25" w14:textId="5A3F04E4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Dân tộc và Tôn giáo</w:t>
            </w:r>
          </w:p>
        </w:tc>
        <w:tc>
          <w:tcPr>
            <w:tcW w:w="3240" w:type="dxa"/>
            <w:vAlign w:val="center"/>
          </w:tcPr>
          <w:p w14:paraId="7BC42538" w14:textId="3392E629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Số 87 Trần Quang Diệu, Phường Long Xuyên, tỉnh An Giang</w:t>
            </w:r>
          </w:p>
        </w:tc>
        <w:tc>
          <w:tcPr>
            <w:tcW w:w="2160" w:type="dxa"/>
            <w:vAlign w:val="center"/>
          </w:tcPr>
          <w:p w14:paraId="2ED4D5FF" w14:textId="1CE10003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bandt@angiang.gov.vn</w:t>
            </w:r>
          </w:p>
        </w:tc>
        <w:tc>
          <w:tcPr>
            <w:tcW w:w="1418" w:type="dxa"/>
            <w:vAlign w:val="center"/>
          </w:tcPr>
          <w:p w14:paraId="36226CD5" w14:textId="2E9D7EAC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0296 3856008</w:t>
            </w:r>
          </w:p>
        </w:tc>
        <w:tc>
          <w:tcPr>
            <w:tcW w:w="2012" w:type="dxa"/>
            <w:vAlign w:val="center"/>
          </w:tcPr>
          <w:p w14:paraId="61B5EF02" w14:textId="158F4FD4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https://</w:t>
            </w:r>
            <w:r w:rsidRPr="00556F8D">
              <w:rPr>
                <w:sz w:val="26"/>
                <w:szCs w:val="26"/>
                <w:lang w:val="en-US"/>
              </w:rPr>
              <w:t>bandantoc</w:t>
            </w:r>
            <w:r w:rsidRPr="00556F8D">
              <w:rPr>
                <w:sz w:val="26"/>
                <w:szCs w:val="26"/>
              </w:rPr>
              <w:t>.angiang.gov.vn/</w:t>
            </w:r>
          </w:p>
        </w:tc>
      </w:tr>
      <w:tr w:rsidR="00A74F4A" w:rsidRPr="00556F8D" w14:paraId="173F520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F38114F" w14:textId="7F21C1D3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4FD0806" w14:textId="7F0C02A7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H01.08</w:t>
            </w:r>
          </w:p>
        </w:tc>
        <w:tc>
          <w:tcPr>
            <w:tcW w:w="3504" w:type="dxa"/>
            <w:vAlign w:val="center"/>
          </w:tcPr>
          <w:p w14:paraId="0A299FA1" w14:textId="583CFF15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Thanh tra tỉnh</w:t>
            </w:r>
          </w:p>
        </w:tc>
        <w:tc>
          <w:tcPr>
            <w:tcW w:w="3240" w:type="dxa"/>
            <w:vAlign w:val="center"/>
          </w:tcPr>
          <w:p w14:paraId="79DDA7F8" w14:textId="75623FFE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fr-CA"/>
              </w:rPr>
              <w:t>Số 384 Nguyễn Thanh Sơn, phường Bình</w:t>
            </w:r>
            <w:r w:rsidR="00BC7CB2" w:rsidRPr="00556F8D">
              <w:rPr>
                <w:sz w:val="26"/>
                <w:szCs w:val="26"/>
                <w:lang w:val="fr-CA"/>
              </w:rPr>
              <w:t xml:space="preserve"> Đức</w:t>
            </w:r>
            <w:r w:rsidRPr="00556F8D">
              <w:rPr>
                <w:sz w:val="26"/>
                <w:szCs w:val="26"/>
                <w:lang w:val="fr-CA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4781D60C" w14:textId="64090392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fr-CA"/>
              </w:rPr>
              <w:t>thanhtra@angiang.gov.vn</w:t>
            </w:r>
          </w:p>
        </w:tc>
        <w:tc>
          <w:tcPr>
            <w:tcW w:w="1418" w:type="dxa"/>
            <w:vAlign w:val="center"/>
          </w:tcPr>
          <w:p w14:paraId="5AFD5510" w14:textId="48DADEEA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fr-CA"/>
              </w:rPr>
              <w:t>0296 3852379</w:t>
            </w:r>
          </w:p>
        </w:tc>
        <w:tc>
          <w:tcPr>
            <w:tcW w:w="2012" w:type="dxa"/>
            <w:vAlign w:val="center"/>
          </w:tcPr>
          <w:p w14:paraId="43B52453" w14:textId="0FA69FE9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fr-CA"/>
              </w:rPr>
              <w:t>http://thanhtra.angiang.gov.vn</w:t>
            </w:r>
          </w:p>
        </w:tc>
      </w:tr>
      <w:tr w:rsidR="00A74F4A" w:rsidRPr="00556F8D" w14:paraId="340DBDD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F1725E1" w14:textId="731370DE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615080D" w14:textId="0202F2E2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H01.09</w:t>
            </w:r>
          </w:p>
        </w:tc>
        <w:tc>
          <w:tcPr>
            <w:tcW w:w="3504" w:type="dxa"/>
            <w:vAlign w:val="center"/>
          </w:tcPr>
          <w:p w14:paraId="3FE28FFF" w14:textId="0B97F3BA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Xây dựng</w:t>
            </w:r>
          </w:p>
        </w:tc>
        <w:tc>
          <w:tcPr>
            <w:tcW w:w="3240" w:type="dxa"/>
            <w:vAlign w:val="center"/>
          </w:tcPr>
          <w:p w14:paraId="71BB0918" w14:textId="553DE90F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99 Trần Quang Diệu, phường Long Xuyên, tỉnh An Giang</w:t>
            </w:r>
          </w:p>
        </w:tc>
        <w:tc>
          <w:tcPr>
            <w:tcW w:w="2160" w:type="dxa"/>
            <w:vAlign w:val="center"/>
          </w:tcPr>
          <w:p w14:paraId="2F58C74B" w14:textId="14B76B82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soxaydung@angiang.gov.vn</w:t>
            </w:r>
          </w:p>
        </w:tc>
        <w:tc>
          <w:tcPr>
            <w:tcW w:w="1418" w:type="dxa"/>
            <w:vAlign w:val="center"/>
          </w:tcPr>
          <w:p w14:paraId="7BE25F89" w14:textId="5BA41678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0296 3852105</w:t>
            </w:r>
          </w:p>
        </w:tc>
        <w:tc>
          <w:tcPr>
            <w:tcW w:w="2012" w:type="dxa"/>
            <w:vAlign w:val="center"/>
          </w:tcPr>
          <w:p w14:paraId="3677FC10" w14:textId="40FED4EE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http://soxaydung.angiang.gov.vn</w:t>
            </w:r>
          </w:p>
        </w:tc>
      </w:tr>
      <w:tr w:rsidR="00A74F4A" w:rsidRPr="00556F8D" w14:paraId="5C16E24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365A10C" w14:textId="7CA8D2CC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CE00142" w14:textId="5096C6B1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</w:t>
            </w:r>
          </w:p>
        </w:tc>
        <w:tc>
          <w:tcPr>
            <w:tcW w:w="3504" w:type="dxa"/>
            <w:vAlign w:val="center"/>
          </w:tcPr>
          <w:p w14:paraId="789D07C8" w14:textId="2DD8A978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Y tế</w:t>
            </w:r>
          </w:p>
        </w:tc>
        <w:tc>
          <w:tcPr>
            <w:tcW w:w="3240" w:type="dxa"/>
            <w:vAlign w:val="center"/>
          </w:tcPr>
          <w:p w14:paraId="3B407672" w14:textId="4322D2F8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15 Lê Triệu Kiết, phường Long Xuyên, tỉnh An Giang</w:t>
            </w:r>
          </w:p>
        </w:tc>
        <w:tc>
          <w:tcPr>
            <w:tcW w:w="2160" w:type="dxa"/>
            <w:vAlign w:val="center"/>
          </w:tcPr>
          <w:p w14:paraId="330CD7BF" w14:textId="11720149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soyte@angiang.gov.vn</w:t>
            </w:r>
          </w:p>
        </w:tc>
        <w:tc>
          <w:tcPr>
            <w:tcW w:w="1418" w:type="dxa"/>
            <w:vAlign w:val="center"/>
          </w:tcPr>
          <w:p w14:paraId="0EBD762F" w14:textId="5DA81A2B" w:rsidR="00A74F4A" w:rsidRPr="00556F8D" w:rsidRDefault="00000000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hyperlink r:id="rId8" w:history="1">
              <w:r w:rsidR="00A74F4A" w:rsidRPr="00556F8D">
                <w:rPr>
                  <w:sz w:val="26"/>
                  <w:szCs w:val="26"/>
                  <w:lang w:val="en-US"/>
                </w:rPr>
                <w:t>0296 3852640</w:t>
              </w:r>
            </w:hyperlink>
          </w:p>
        </w:tc>
        <w:tc>
          <w:tcPr>
            <w:tcW w:w="2012" w:type="dxa"/>
            <w:vAlign w:val="center"/>
          </w:tcPr>
          <w:p w14:paraId="156B9A9B" w14:textId="1500DCDC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http://soyte.angiang.gov.vn</w:t>
            </w:r>
          </w:p>
        </w:tc>
      </w:tr>
      <w:tr w:rsidR="00A74F4A" w:rsidRPr="00556F8D" w14:paraId="7DE63EF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4F2CF6C" w14:textId="101181BB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20C4D16" w14:textId="206C158C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</w:t>
            </w:r>
          </w:p>
        </w:tc>
        <w:tc>
          <w:tcPr>
            <w:tcW w:w="3504" w:type="dxa"/>
            <w:vAlign w:val="center"/>
          </w:tcPr>
          <w:p w14:paraId="4CF5F95E" w14:textId="0592BCB7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Giáo dục và Đào tạo</w:t>
            </w:r>
          </w:p>
        </w:tc>
        <w:tc>
          <w:tcPr>
            <w:tcW w:w="3240" w:type="dxa"/>
            <w:vAlign w:val="center"/>
          </w:tcPr>
          <w:p w14:paraId="136C63B7" w14:textId="2A044ADD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12 Lê Triệu Kiết, phường Long Xuyên, tỉnh An Giang</w:t>
            </w:r>
          </w:p>
        </w:tc>
        <w:tc>
          <w:tcPr>
            <w:tcW w:w="2160" w:type="dxa"/>
            <w:vAlign w:val="center"/>
          </w:tcPr>
          <w:p w14:paraId="403A31C8" w14:textId="6529F5A4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sogddt@angiang.gov.vn</w:t>
            </w:r>
          </w:p>
        </w:tc>
        <w:tc>
          <w:tcPr>
            <w:tcW w:w="1418" w:type="dxa"/>
            <w:vAlign w:val="center"/>
          </w:tcPr>
          <w:p w14:paraId="13949861" w14:textId="15C1850C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3852578</w:t>
            </w:r>
          </w:p>
        </w:tc>
        <w:tc>
          <w:tcPr>
            <w:tcW w:w="2012" w:type="dxa"/>
            <w:vAlign w:val="center"/>
          </w:tcPr>
          <w:p w14:paraId="46A68918" w14:textId="3C19E97D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http://angiang.edu.vn</w:t>
            </w:r>
          </w:p>
        </w:tc>
      </w:tr>
      <w:tr w:rsidR="00A74F4A" w:rsidRPr="00556F8D" w14:paraId="654007C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6B94BC6" w14:textId="00A2226A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D9CD4BA" w14:textId="63369483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</w:t>
            </w:r>
          </w:p>
        </w:tc>
        <w:tc>
          <w:tcPr>
            <w:tcW w:w="3504" w:type="dxa"/>
            <w:vAlign w:val="center"/>
          </w:tcPr>
          <w:p w14:paraId="3499CFB1" w14:textId="4B6F98ED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Sở Tư pháp</w:t>
            </w:r>
          </w:p>
        </w:tc>
        <w:tc>
          <w:tcPr>
            <w:tcW w:w="3240" w:type="dxa"/>
            <w:vAlign w:val="center"/>
          </w:tcPr>
          <w:p w14:paraId="0BC19757" w14:textId="01B8C0CD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269 Nguyễn Thái Học, phường Long Xuyên, tỉnh An Giang</w:t>
            </w:r>
          </w:p>
        </w:tc>
        <w:tc>
          <w:tcPr>
            <w:tcW w:w="2160" w:type="dxa"/>
            <w:vAlign w:val="center"/>
          </w:tcPr>
          <w:p w14:paraId="1CD79683" w14:textId="2EE2AFCF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sotuphap@angiang.gov.vn</w:t>
            </w:r>
          </w:p>
        </w:tc>
        <w:tc>
          <w:tcPr>
            <w:tcW w:w="1418" w:type="dxa"/>
            <w:vAlign w:val="center"/>
          </w:tcPr>
          <w:p w14:paraId="15B5D205" w14:textId="497F6F57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3859483</w:t>
            </w:r>
          </w:p>
        </w:tc>
        <w:tc>
          <w:tcPr>
            <w:tcW w:w="2012" w:type="dxa"/>
            <w:vAlign w:val="center"/>
          </w:tcPr>
          <w:p w14:paraId="7B46C6A8" w14:textId="38DF3FF6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http://sotuphap.angiang.gov.vn</w:t>
            </w:r>
          </w:p>
        </w:tc>
      </w:tr>
      <w:tr w:rsidR="00A74F4A" w:rsidRPr="00556F8D" w14:paraId="7E5E26C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476402B" w14:textId="7714DC9E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7888F49" w14:textId="6A51F6B1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</w:t>
            </w:r>
          </w:p>
        </w:tc>
        <w:tc>
          <w:tcPr>
            <w:tcW w:w="3504" w:type="dxa"/>
            <w:vAlign w:val="center"/>
          </w:tcPr>
          <w:p w14:paraId="3CED98F2" w14:textId="5644FE7F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Ban Quản lý Khu kinh tế</w:t>
            </w:r>
          </w:p>
        </w:tc>
        <w:tc>
          <w:tcPr>
            <w:tcW w:w="3240" w:type="dxa"/>
            <w:vAlign w:val="center"/>
          </w:tcPr>
          <w:p w14:paraId="021142F3" w14:textId="27C93B03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</w:t>
            </w:r>
            <w:r w:rsidRPr="00556F8D">
              <w:rPr>
                <w:sz w:val="26"/>
                <w:szCs w:val="26"/>
                <w:lang w:val="en-US"/>
              </w:rPr>
              <w:t>0</w:t>
            </w:r>
            <w:r w:rsidRPr="00556F8D">
              <w:rPr>
                <w:sz w:val="26"/>
                <w:szCs w:val="26"/>
              </w:rPr>
              <w:t xml:space="preserve">2 đường số 20, khóm Tây Khánh 1, phường </w:t>
            </w:r>
            <w:r w:rsidRPr="00556F8D">
              <w:rPr>
                <w:sz w:val="26"/>
                <w:szCs w:val="26"/>
                <w:lang w:val="en-US"/>
              </w:rPr>
              <w:t>Long Xuyên</w:t>
            </w:r>
            <w:r w:rsidRPr="00556F8D">
              <w:rPr>
                <w:sz w:val="26"/>
                <w:szCs w:val="26"/>
              </w:rPr>
              <w:t xml:space="preserve">, tỉnh </w:t>
            </w:r>
            <w:r w:rsidRPr="00556F8D">
              <w:rPr>
                <w:sz w:val="26"/>
                <w:szCs w:val="26"/>
                <w:lang w:val="en-US"/>
              </w:rPr>
              <w:t>An Giang</w:t>
            </w:r>
          </w:p>
        </w:tc>
        <w:tc>
          <w:tcPr>
            <w:tcW w:w="2160" w:type="dxa"/>
            <w:vAlign w:val="center"/>
          </w:tcPr>
          <w:p w14:paraId="6B421F3E" w14:textId="5E8277A1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banqlkkt@angiang.gov.vn</w:t>
            </w:r>
          </w:p>
        </w:tc>
        <w:tc>
          <w:tcPr>
            <w:tcW w:w="1418" w:type="dxa"/>
            <w:vAlign w:val="center"/>
          </w:tcPr>
          <w:p w14:paraId="62B58BDA" w14:textId="4E3445A9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0296 3952656</w:t>
            </w:r>
          </w:p>
        </w:tc>
        <w:tc>
          <w:tcPr>
            <w:tcW w:w="2012" w:type="dxa"/>
            <w:vAlign w:val="center"/>
          </w:tcPr>
          <w:p w14:paraId="69C3248D" w14:textId="46614CFF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http://bqlkkt.angiang.gov.vn</w:t>
            </w:r>
          </w:p>
        </w:tc>
      </w:tr>
      <w:tr w:rsidR="00A74F4A" w:rsidRPr="00556F8D" w14:paraId="70095D2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A00AF24" w14:textId="2AEE7AAE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4BDBF5" w14:textId="47608BED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</w:t>
            </w:r>
          </w:p>
        </w:tc>
        <w:tc>
          <w:tcPr>
            <w:tcW w:w="3504" w:type="dxa"/>
            <w:vAlign w:val="center"/>
          </w:tcPr>
          <w:p w14:paraId="744224B6" w14:textId="1F2EDE2E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Văn phòng UBND tỉnh</w:t>
            </w:r>
          </w:p>
        </w:tc>
        <w:tc>
          <w:tcPr>
            <w:tcW w:w="3240" w:type="dxa"/>
            <w:vAlign w:val="center"/>
          </w:tcPr>
          <w:p w14:paraId="28874ABC" w14:textId="6DE9A0F4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16C Tôn Đức Thắng, phường Long Xuyên, tỉnh An Giang</w:t>
            </w:r>
          </w:p>
        </w:tc>
        <w:tc>
          <w:tcPr>
            <w:tcW w:w="2160" w:type="dxa"/>
            <w:vAlign w:val="center"/>
          </w:tcPr>
          <w:p w14:paraId="694AE86F" w14:textId="1645B1A2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vpubnd@angiang.gov.vn</w:t>
            </w:r>
          </w:p>
        </w:tc>
        <w:tc>
          <w:tcPr>
            <w:tcW w:w="1418" w:type="dxa"/>
            <w:vAlign w:val="center"/>
          </w:tcPr>
          <w:p w14:paraId="79C3D7DE" w14:textId="0ABC43A9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0296 3854070</w:t>
            </w:r>
          </w:p>
        </w:tc>
        <w:tc>
          <w:tcPr>
            <w:tcW w:w="2012" w:type="dxa"/>
            <w:vAlign w:val="center"/>
          </w:tcPr>
          <w:p w14:paraId="693D4EEA" w14:textId="737C5986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http://vpubnd.angiang.gov.vn</w:t>
            </w:r>
          </w:p>
        </w:tc>
      </w:tr>
      <w:tr w:rsidR="00A74F4A" w:rsidRPr="00556F8D" w14:paraId="7BCAC10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1F2A005" w14:textId="6C49FD9E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3F1C7BF" w14:textId="62A72208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</w:t>
            </w:r>
            <w:r w:rsidR="006535F7" w:rsidRPr="00556F8D">
              <w:rPr>
                <w:sz w:val="26"/>
                <w:szCs w:val="26"/>
                <w:lang w:val="en-US"/>
              </w:rPr>
              <w:t>15</w:t>
            </w:r>
          </w:p>
        </w:tc>
        <w:tc>
          <w:tcPr>
            <w:tcW w:w="3504" w:type="dxa"/>
            <w:vAlign w:val="center"/>
          </w:tcPr>
          <w:p w14:paraId="6D889B76" w14:textId="3F9500DC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Ban Quản lý Khu du lịch Quốc gia Núi Sam</w:t>
            </w:r>
          </w:p>
        </w:tc>
        <w:tc>
          <w:tcPr>
            <w:tcW w:w="3240" w:type="dxa"/>
            <w:vAlign w:val="center"/>
          </w:tcPr>
          <w:p w14:paraId="2CC0FD19" w14:textId="3E52CF56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Đường số 4, KDC chợ Vĩnh Đông,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</w:t>
            </w:r>
            <w:r w:rsidR="00BC7CB2" w:rsidRPr="00556F8D">
              <w:rPr>
                <w:sz w:val="26"/>
                <w:szCs w:val="26"/>
                <w:lang w:val="en-US"/>
              </w:rPr>
              <w:t>Vĩnh tế</w:t>
            </w:r>
            <w:r w:rsidRPr="00556F8D">
              <w:rPr>
                <w:sz w:val="26"/>
                <w:szCs w:val="26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2BA6C0C" w14:textId="35352303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banqlkdlqgns@angiang.gov.vn</w:t>
            </w:r>
          </w:p>
        </w:tc>
        <w:tc>
          <w:tcPr>
            <w:tcW w:w="1418" w:type="dxa"/>
            <w:vAlign w:val="center"/>
          </w:tcPr>
          <w:p w14:paraId="44CFB22B" w14:textId="528D0B45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0296 3861666</w:t>
            </w:r>
          </w:p>
        </w:tc>
        <w:tc>
          <w:tcPr>
            <w:tcW w:w="2012" w:type="dxa"/>
            <w:vAlign w:val="center"/>
          </w:tcPr>
          <w:p w14:paraId="6EF30319" w14:textId="07F64676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https://dulichnuisam.vn/</w:t>
            </w:r>
          </w:p>
        </w:tc>
      </w:tr>
      <w:tr w:rsidR="00A74F4A" w:rsidRPr="00556F8D" w14:paraId="02DF9ED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5B24FF" w14:textId="440EA5A9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A71830" w14:textId="7BF3569E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</w:t>
            </w:r>
            <w:r w:rsidR="006535F7" w:rsidRPr="00556F8D">
              <w:rPr>
                <w:sz w:val="26"/>
                <w:szCs w:val="26"/>
                <w:lang w:val="en-US"/>
              </w:rPr>
              <w:t>16</w:t>
            </w:r>
          </w:p>
        </w:tc>
        <w:tc>
          <w:tcPr>
            <w:tcW w:w="3504" w:type="dxa"/>
            <w:vAlign w:val="center"/>
          </w:tcPr>
          <w:p w14:paraId="0857C335" w14:textId="4660F31F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Hiệp hội doanh nghiệp tỉnh</w:t>
            </w:r>
          </w:p>
        </w:tc>
        <w:tc>
          <w:tcPr>
            <w:tcW w:w="3240" w:type="dxa"/>
            <w:vAlign w:val="center"/>
          </w:tcPr>
          <w:p w14:paraId="29E86C99" w14:textId="09E8F9C0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</w:t>
            </w:r>
            <w:r w:rsidRPr="00556F8D">
              <w:rPr>
                <w:sz w:val="26"/>
                <w:szCs w:val="26"/>
              </w:rPr>
              <w:t xml:space="preserve">ố 21 Nguyễn Thái Học,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Xuyên, tỉnh An Giang</w:t>
            </w:r>
          </w:p>
        </w:tc>
        <w:tc>
          <w:tcPr>
            <w:tcW w:w="2160" w:type="dxa"/>
            <w:vAlign w:val="center"/>
          </w:tcPr>
          <w:p w14:paraId="549AE0BA" w14:textId="29B4FD2C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hhdnag@gmail.com</w:t>
            </w:r>
          </w:p>
        </w:tc>
        <w:tc>
          <w:tcPr>
            <w:tcW w:w="1418" w:type="dxa"/>
            <w:vAlign w:val="center"/>
          </w:tcPr>
          <w:p w14:paraId="54AC33C8" w14:textId="1F6159A0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3855910</w:t>
            </w:r>
          </w:p>
        </w:tc>
        <w:tc>
          <w:tcPr>
            <w:tcW w:w="2012" w:type="dxa"/>
            <w:vAlign w:val="center"/>
          </w:tcPr>
          <w:p w14:paraId="6D4B754B" w14:textId="74B82464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https://aba.angiang.vn/</w:t>
            </w:r>
          </w:p>
        </w:tc>
      </w:tr>
      <w:tr w:rsidR="00A74F4A" w:rsidRPr="00556F8D" w14:paraId="08247C4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CFCAD45" w14:textId="5B62A617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48FDF7F" w14:textId="1EE9179D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</w:t>
            </w:r>
            <w:r w:rsidR="006535F7" w:rsidRPr="00556F8D">
              <w:rPr>
                <w:sz w:val="26"/>
                <w:szCs w:val="26"/>
                <w:lang w:val="en-US"/>
              </w:rPr>
              <w:t>17</w:t>
            </w:r>
          </w:p>
        </w:tc>
        <w:tc>
          <w:tcPr>
            <w:tcW w:w="3504" w:type="dxa"/>
            <w:vAlign w:val="center"/>
          </w:tcPr>
          <w:p w14:paraId="3E7DE427" w14:textId="0D2CD68E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Ngân hàng chính sách xã hội tỉnh</w:t>
            </w:r>
          </w:p>
        </w:tc>
        <w:tc>
          <w:tcPr>
            <w:tcW w:w="3240" w:type="dxa"/>
            <w:vAlign w:val="center"/>
          </w:tcPr>
          <w:p w14:paraId="7EA67DE9" w14:textId="49C1F69E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  <w:t>Số 80 đường Trần Quang Diệu, phường Long Xuyên, tỉnh An Giang</w:t>
            </w:r>
          </w:p>
        </w:tc>
        <w:tc>
          <w:tcPr>
            <w:tcW w:w="2160" w:type="dxa"/>
            <w:vAlign w:val="center"/>
          </w:tcPr>
          <w:p w14:paraId="54395A5D" w14:textId="1F7C39BC" w:rsidR="00A74F4A" w:rsidRPr="00556F8D" w:rsidRDefault="00000000" w:rsidP="00A74F4A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hyperlink r:id="rId9" w:tgtFrame="_blank" w:history="1">
              <w:r w:rsidR="00A74F4A" w:rsidRPr="00556F8D">
                <w:rPr>
                  <w:rStyle w:val="Hyperlink"/>
                  <w:color w:val="auto"/>
                  <w:spacing w:val="3"/>
                  <w:sz w:val="26"/>
                  <w:szCs w:val="26"/>
                  <w:u w:val="none"/>
                  <w:shd w:val="clear" w:color="auto" w:fill="FFFFFF"/>
                </w:rPr>
                <w:t>nganhangchinhsachangiang@gmail.com</w:t>
              </w:r>
            </w:hyperlink>
          </w:p>
        </w:tc>
        <w:tc>
          <w:tcPr>
            <w:tcW w:w="1418" w:type="dxa"/>
            <w:vAlign w:val="center"/>
          </w:tcPr>
          <w:p w14:paraId="374C9267" w14:textId="7BBFA494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  <w:t>0296</w:t>
            </w: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  <w:t>945218</w:t>
            </w:r>
          </w:p>
        </w:tc>
        <w:tc>
          <w:tcPr>
            <w:tcW w:w="2012" w:type="dxa"/>
            <w:vAlign w:val="center"/>
          </w:tcPr>
          <w:p w14:paraId="0F99537C" w14:textId="77777777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A74F4A" w:rsidRPr="00556F8D" w14:paraId="40BAD43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ABFE35D" w14:textId="794FBA2E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E825C80" w14:textId="3CA8ABFD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</w:t>
            </w:r>
            <w:r w:rsidR="006535F7" w:rsidRPr="00556F8D">
              <w:rPr>
                <w:sz w:val="26"/>
                <w:szCs w:val="26"/>
                <w:lang w:val="en-US"/>
              </w:rPr>
              <w:t>18</w:t>
            </w:r>
          </w:p>
        </w:tc>
        <w:tc>
          <w:tcPr>
            <w:tcW w:w="3504" w:type="dxa"/>
            <w:vAlign w:val="center"/>
          </w:tcPr>
          <w:p w14:paraId="5A235BC3" w14:textId="31D9D157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  <w:t>Quỹ Đầu tư phát triển</w:t>
            </w:r>
          </w:p>
        </w:tc>
        <w:tc>
          <w:tcPr>
            <w:tcW w:w="3240" w:type="dxa"/>
            <w:vAlign w:val="center"/>
          </w:tcPr>
          <w:p w14:paraId="198429B3" w14:textId="311EEA42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  <w:lang w:val="en-US"/>
              </w:rPr>
              <w:t xml:space="preserve">Số </w:t>
            </w: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  <w:t xml:space="preserve">39 Nguyễn Văn Cưng, </w:t>
            </w: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  <w:lang w:val="en-US"/>
              </w:rPr>
              <w:t xml:space="preserve">phường </w:t>
            </w:r>
            <w:r w:rsidRPr="00556F8D">
              <w:rPr>
                <w:sz w:val="26"/>
                <w:szCs w:val="26"/>
              </w:rPr>
              <w:t xml:space="preserve">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2D307219" w14:textId="77777777" w:rsidR="00A74F4A" w:rsidRPr="00556F8D" w:rsidRDefault="00A74F4A" w:rsidP="00A74F4A">
            <w:pPr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</w:pP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  <w:t>quydautuphattrienag@gmail.com</w:t>
            </w:r>
          </w:p>
          <w:p w14:paraId="7E40740B" w14:textId="77777777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9B0B6CC" w14:textId="36960612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  <w:t>0296</w:t>
            </w: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56F8D">
              <w:rPr>
                <w:rStyle w:val="text"/>
                <w:spacing w:val="3"/>
                <w:sz w:val="26"/>
                <w:szCs w:val="26"/>
                <w:shd w:val="clear" w:color="auto" w:fill="FFFFFF"/>
              </w:rPr>
              <w:t>358080</w:t>
            </w:r>
          </w:p>
        </w:tc>
        <w:tc>
          <w:tcPr>
            <w:tcW w:w="2012" w:type="dxa"/>
            <w:vAlign w:val="center"/>
          </w:tcPr>
          <w:p w14:paraId="5B6159B1" w14:textId="77777777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A74F4A" w:rsidRPr="00556F8D" w14:paraId="149A3A4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EB0000D" w14:textId="76B2B1A4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0FEF0C0" w14:textId="7BF1FF35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</w:t>
            </w:r>
            <w:r w:rsidR="006535F7" w:rsidRPr="00556F8D">
              <w:rPr>
                <w:sz w:val="26"/>
                <w:szCs w:val="26"/>
                <w:lang w:val="en-US"/>
              </w:rPr>
              <w:t>19</w:t>
            </w:r>
          </w:p>
        </w:tc>
        <w:tc>
          <w:tcPr>
            <w:tcW w:w="3504" w:type="dxa"/>
            <w:vAlign w:val="center"/>
          </w:tcPr>
          <w:p w14:paraId="7F66E3AB" w14:textId="53667394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Quỹ Phòng, chống thiên tai tỉnh An Giang</w:t>
            </w:r>
          </w:p>
        </w:tc>
        <w:tc>
          <w:tcPr>
            <w:tcW w:w="3240" w:type="dxa"/>
            <w:vAlign w:val="center"/>
          </w:tcPr>
          <w:p w14:paraId="293902F2" w14:textId="0A0DBE2C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7 Lê Triệu Kiết, </w:t>
            </w:r>
            <w:r w:rsidRPr="00556F8D">
              <w:rPr>
                <w:sz w:val="26"/>
                <w:szCs w:val="26"/>
                <w:lang w:val="en-US"/>
              </w:rPr>
              <w:t>p</w:t>
            </w:r>
            <w:r w:rsidRPr="00556F8D">
              <w:rPr>
                <w:sz w:val="26"/>
                <w:szCs w:val="26"/>
              </w:rPr>
              <w:t xml:space="preserve">hường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0B32C014" w14:textId="15DCFADF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qpctt@angiang.gov.vn</w:t>
            </w:r>
          </w:p>
        </w:tc>
        <w:tc>
          <w:tcPr>
            <w:tcW w:w="1418" w:type="dxa"/>
            <w:vAlign w:val="center"/>
          </w:tcPr>
          <w:p w14:paraId="34FF81A7" w14:textId="5990F38F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3588759</w:t>
            </w:r>
          </w:p>
        </w:tc>
        <w:tc>
          <w:tcPr>
            <w:tcW w:w="2012" w:type="dxa"/>
            <w:vAlign w:val="center"/>
          </w:tcPr>
          <w:p w14:paraId="491DBAF6" w14:textId="77777777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A74F4A" w:rsidRPr="00556F8D" w14:paraId="747C54B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6732E9F" w14:textId="0DD04628" w:rsidR="00A74F4A" w:rsidRPr="00556F8D" w:rsidRDefault="001D65F5" w:rsidP="00A74F4A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1.20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BD05BCE" w14:textId="0E14AAE5" w:rsidR="00A74F4A" w:rsidRPr="00556F8D" w:rsidRDefault="00A74F4A" w:rsidP="00A74F4A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</w:t>
            </w:r>
            <w:r w:rsidR="006535F7" w:rsidRPr="00556F8D">
              <w:rPr>
                <w:sz w:val="26"/>
                <w:szCs w:val="26"/>
                <w:lang w:val="en-US"/>
              </w:rPr>
              <w:t>20</w:t>
            </w:r>
          </w:p>
        </w:tc>
        <w:tc>
          <w:tcPr>
            <w:tcW w:w="3504" w:type="dxa"/>
            <w:vAlign w:val="center"/>
          </w:tcPr>
          <w:p w14:paraId="035EEA12" w14:textId="0BF1A2A2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Ban Quản lý dự án tỉnh</w:t>
            </w:r>
          </w:p>
        </w:tc>
        <w:tc>
          <w:tcPr>
            <w:tcW w:w="3240" w:type="dxa"/>
            <w:vAlign w:val="center"/>
          </w:tcPr>
          <w:p w14:paraId="6B466E4E" w14:textId="4C454971" w:rsidR="00A74F4A" w:rsidRPr="00556F8D" w:rsidRDefault="00A74F4A" w:rsidP="00A74F4A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8 Đường số 20, Khóm Tây Khánh 1, Long Xuyên, </w:t>
            </w:r>
            <w:r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</w:rPr>
              <w:t>ỉnh An Giang.</w:t>
            </w:r>
          </w:p>
        </w:tc>
        <w:tc>
          <w:tcPr>
            <w:tcW w:w="2160" w:type="dxa"/>
            <w:vAlign w:val="center"/>
          </w:tcPr>
          <w:p w14:paraId="0802A844" w14:textId="77777777" w:rsidR="00A74F4A" w:rsidRPr="00556F8D" w:rsidRDefault="00A74F4A" w:rsidP="00A74F4A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8FDEAFA" w14:textId="77777777" w:rsidR="00A74F4A" w:rsidRPr="00556F8D" w:rsidRDefault="00A74F4A" w:rsidP="00A74F4A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02C7473" w14:textId="77777777" w:rsidR="00A74F4A" w:rsidRPr="00556F8D" w:rsidRDefault="00A74F4A" w:rsidP="00A74F4A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6535F7" w:rsidRPr="00556F8D" w14:paraId="3B863B8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7DA845E" w14:textId="5ABF9766" w:rsidR="006535F7" w:rsidRPr="00556F8D" w:rsidRDefault="001D65F5" w:rsidP="006535F7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514D442" w14:textId="32143765" w:rsidR="006535F7" w:rsidRPr="00556F8D" w:rsidRDefault="006535F7" w:rsidP="006535F7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H01.21</w:t>
            </w:r>
          </w:p>
        </w:tc>
        <w:tc>
          <w:tcPr>
            <w:tcW w:w="3504" w:type="dxa"/>
            <w:vAlign w:val="center"/>
          </w:tcPr>
          <w:p w14:paraId="0B1F8DBE" w14:textId="5FD0F36E" w:rsidR="006535F7" w:rsidRPr="00556F8D" w:rsidRDefault="006535F7" w:rsidP="006535F7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Kho bạc </w:t>
            </w:r>
            <w:r w:rsidRPr="00556F8D">
              <w:rPr>
                <w:sz w:val="26"/>
                <w:szCs w:val="26"/>
                <w:lang w:val="en-US"/>
              </w:rPr>
              <w:t>Nhà nước khu vực XIX</w:t>
            </w:r>
          </w:p>
        </w:tc>
        <w:tc>
          <w:tcPr>
            <w:tcW w:w="3240" w:type="dxa"/>
            <w:vAlign w:val="center"/>
          </w:tcPr>
          <w:p w14:paraId="548D7A7A" w14:textId="191F5B61" w:rsidR="006535F7" w:rsidRPr="00556F8D" w:rsidRDefault="006535F7" w:rsidP="006535F7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 xml:space="preserve">02 Nguyễn Đăng Sơn, phường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52A08CF6" w14:textId="77777777" w:rsidR="006535F7" w:rsidRPr="00556F8D" w:rsidRDefault="006535F7" w:rsidP="006535F7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44C8FC2" w14:textId="77777777" w:rsidR="006535F7" w:rsidRPr="00556F8D" w:rsidRDefault="006535F7" w:rsidP="006535F7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3833EFE0" w14:textId="77777777" w:rsidR="006535F7" w:rsidRPr="00556F8D" w:rsidRDefault="006535F7" w:rsidP="006535F7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6535F7" w:rsidRPr="00556F8D" w14:paraId="300CB50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F04FC4A" w14:textId="6D00B01C" w:rsidR="006535F7" w:rsidRPr="00556F8D" w:rsidRDefault="001D65F5" w:rsidP="006535F7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D4F9C6A" w14:textId="660A06A3" w:rsidR="006535F7" w:rsidRPr="00556F8D" w:rsidRDefault="006535F7" w:rsidP="006535F7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H01.22</w:t>
            </w:r>
          </w:p>
        </w:tc>
        <w:tc>
          <w:tcPr>
            <w:tcW w:w="3504" w:type="dxa"/>
            <w:vAlign w:val="center"/>
          </w:tcPr>
          <w:p w14:paraId="72308052" w14:textId="1B8A1822" w:rsidR="006535F7" w:rsidRPr="00556F8D" w:rsidRDefault="006535F7" w:rsidP="006535F7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Chi </w:t>
            </w:r>
            <w:r w:rsidRPr="00556F8D">
              <w:rPr>
                <w:sz w:val="26"/>
                <w:szCs w:val="26"/>
              </w:rPr>
              <w:t xml:space="preserve">Cục Thuế </w:t>
            </w:r>
            <w:r w:rsidRPr="00556F8D">
              <w:rPr>
                <w:sz w:val="26"/>
                <w:szCs w:val="26"/>
                <w:lang w:val="en-US"/>
              </w:rPr>
              <w:t>khu vực XIX</w:t>
            </w:r>
          </w:p>
        </w:tc>
        <w:tc>
          <w:tcPr>
            <w:tcW w:w="3240" w:type="dxa"/>
            <w:vAlign w:val="center"/>
          </w:tcPr>
          <w:p w14:paraId="49B7C6B2" w14:textId="46887D35" w:rsidR="006535F7" w:rsidRPr="00556F8D" w:rsidRDefault="006535F7" w:rsidP="006535F7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</w:t>
            </w:r>
            <w:r w:rsidRPr="00556F8D">
              <w:rPr>
                <w:sz w:val="26"/>
                <w:szCs w:val="26"/>
              </w:rPr>
              <w:t xml:space="preserve">ố 277 đường Nguyễn Thái Học, Phường Long Xuyên, </w:t>
            </w:r>
            <w:r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</w:rPr>
              <w:t>ỉnh An Giang</w:t>
            </w:r>
          </w:p>
        </w:tc>
        <w:tc>
          <w:tcPr>
            <w:tcW w:w="2160" w:type="dxa"/>
            <w:vAlign w:val="center"/>
          </w:tcPr>
          <w:p w14:paraId="2A4E6CB6" w14:textId="77777777" w:rsidR="006535F7" w:rsidRPr="00556F8D" w:rsidRDefault="006535F7" w:rsidP="006535F7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DAD57FD" w14:textId="77777777" w:rsidR="006535F7" w:rsidRPr="00556F8D" w:rsidRDefault="006535F7" w:rsidP="006535F7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E153E88" w14:textId="77777777" w:rsidR="006535F7" w:rsidRPr="00556F8D" w:rsidRDefault="006535F7" w:rsidP="006535F7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7803846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3F87580" w14:textId="60F8AC52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DC07B1A" w14:textId="660D6A40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H01.23</w:t>
            </w:r>
          </w:p>
        </w:tc>
        <w:tc>
          <w:tcPr>
            <w:tcW w:w="3504" w:type="dxa"/>
            <w:vAlign w:val="center"/>
          </w:tcPr>
          <w:p w14:paraId="1C3F78DA" w14:textId="0B1139F0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Đài Phát thanh – Truyền hình An Giang</w:t>
            </w:r>
          </w:p>
        </w:tc>
        <w:tc>
          <w:tcPr>
            <w:tcW w:w="3240" w:type="dxa"/>
            <w:vAlign w:val="center"/>
          </w:tcPr>
          <w:p w14:paraId="4A0C05F5" w14:textId="41B78C65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852 Trần Hưng Đạo, phường Bình </w:t>
            </w:r>
            <w:r w:rsidR="00BC7CB2" w:rsidRPr="00556F8D">
              <w:rPr>
                <w:sz w:val="26"/>
                <w:szCs w:val="26"/>
                <w:lang w:val="en-US"/>
              </w:rPr>
              <w:t>Đức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4A4D5BC6" w14:textId="77777777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4C6979E" w14:textId="23F58B12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0296 3852342</w:t>
            </w:r>
          </w:p>
        </w:tc>
        <w:tc>
          <w:tcPr>
            <w:tcW w:w="2012" w:type="dxa"/>
            <w:vAlign w:val="center"/>
          </w:tcPr>
          <w:p w14:paraId="21B35653" w14:textId="1DE4EC83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http://atv.org.vn</w:t>
            </w:r>
          </w:p>
        </w:tc>
      </w:tr>
      <w:tr w:rsidR="002E401D" w:rsidRPr="00556F8D" w14:paraId="769A7D0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DF6792" w14:textId="22757883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7951EFD" w14:textId="2EA8C9DA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H01.24</w:t>
            </w:r>
          </w:p>
        </w:tc>
        <w:tc>
          <w:tcPr>
            <w:tcW w:w="3504" w:type="dxa"/>
            <w:vAlign w:val="center"/>
          </w:tcPr>
          <w:p w14:paraId="1ED2864F" w14:textId="511DAE14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Trường Cao đẳng nghề An Giang</w:t>
            </w:r>
          </w:p>
        </w:tc>
        <w:tc>
          <w:tcPr>
            <w:tcW w:w="3240" w:type="dxa"/>
            <w:vAlign w:val="center"/>
          </w:tcPr>
          <w:p w14:paraId="0D775999" w14:textId="1A1B88BC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841 Trần Hưng Đạo, phường Bình </w:t>
            </w:r>
            <w:r w:rsidR="00BC7CB2" w:rsidRPr="00556F8D">
              <w:rPr>
                <w:sz w:val="26"/>
                <w:szCs w:val="26"/>
                <w:lang w:val="en-US"/>
              </w:rPr>
              <w:t>Đức</w:t>
            </w:r>
            <w:r w:rsidRPr="00556F8D">
              <w:rPr>
                <w:sz w:val="26"/>
                <w:szCs w:val="26"/>
                <w:lang w:val="en-US"/>
              </w:rPr>
              <w:t>, tỉnh An Giang.</w:t>
            </w:r>
          </w:p>
        </w:tc>
        <w:tc>
          <w:tcPr>
            <w:tcW w:w="2160" w:type="dxa"/>
            <w:vAlign w:val="center"/>
          </w:tcPr>
          <w:p w14:paraId="36B4EE57" w14:textId="39AEE3BC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caodangnghe@angiang.gov.vn</w:t>
            </w:r>
          </w:p>
        </w:tc>
        <w:tc>
          <w:tcPr>
            <w:tcW w:w="1418" w:type="dxa"/>
            <w:vAlign w:val="center"/>
          </w:tcPr>
          <w:p w14:paraId="56285C71" w14:textId="0563763F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0296 3953739</w:t>
            </w:r>
          </w:p>
        </w:tc>
        <w:tc>
          <w:tcPr>
            <w:tcW w:w="2012" w:type="dxa"/>
            <w:vAlign w:val="center"/>
          </w:tcPr>
          <w:p w14:paraId="656F36E9" w14:textId="53BC0549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https://www.agvc.edu.vn</w:t>
            </w:r>
          </w:p>
        </w:tc>
      </w:tr>
      <w:tr w:rsidR="002E401D" w:rsidRPr="00556F8D" w14:paraId="3D77241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9CD18D7" w14:textId="5C61B2C6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C3ECB85" w14:textId="3C18AF4E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H01.25</w:t>
            </w:r>
          </w:p>
        </w:tc>
        <w:tc>
          <w:tcPr>
            <w:tcW w:w="3504" w:type="dxa"/>
            <w:vAlign w:val="center"/>
          </w:tcPr>
          <w:p w14:paraId="601277DE" w14:textId="434E32A1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Trường Cao đẳng Y tế</w:t>
            </w:r>
          </w:p>
        </w:tc>
        <w:tc>
          <w:tcPr>
            <w:tcW w:w="3240" w:type="dxa"/>
            <w:vAlign w:val="center"/>
          </w:tcPr>
          <w:p w14:paraId="3F8D7596" w14:textId="3FB22EEE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20 Nguyễn Văn Linh, phường Long Xuyên, tỉnh An Giang</w:t>
            </w:r>
          </w:p>
        </w:tc>
        <w:tc>
          <w:tcPr>
            <w:tcW w:w="2160" w:type="dxa"/>
            <w:vAlign w:val="center"/>
          </w:tcPr>
          <w:p w14:paraId="30E4D196" w14:textId="56667703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caodangyte@angiang.gov.vn</w:t>
            </w:r>
          </w:p>
        </w:tc>
        <w:tc>
          <w:tcPr>
            <w:tcW w:w="1418" w:type="dxa"/>
            <w:vAlign w:val="center"/>
          </w:tcPr>
          <w:p w14:paraId="55493604" w14:textId="33F0A274" w:rsidR="002E401D" w:rsidRPr="00556F8D" w:rsidRDefault="00000000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0" w:history="1">
              <w:r w:rsidR="002E401D" w:rsidRPr="00556F8D">
                <w:rPr>
                  <w:sz w:val="26"/>
                  <w:szCs w:val="26"/>
                  <w:lang w:val="en-US"/>
                </w:rPr>
                <w:t>0296 3852103</w:t>
              </w:r>
            </w:hyperlink>
          </w:p>
        </w:tc>
        <w:tc>
          <w:tcPr>
            <w:tcW w:w="2012" w:type="dxa"/>
            <w:vAlign w:val="center"/>
          </w:tcPr>
          <w:p w14:paraId="74AA1F13" w14:textId="3195195A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http://ahc.edu.vn</w:t>
            </w:r>
          </w:p>
        </w:tc>
      </w:tr>
      <w:tr w:rsidR="002E401D" w:rsidRPr="00556F8D" w14:paraId="6500B69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EB19BCB" w14:textId="3E24E459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EB28F1E" w14:textId="00D90689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H01.26</w:t>
            </w:r>
          </w:p>
        </w:tc>
        <w:tc>
          <w:tcPr>
            <w:tcW w:w="3504" w:type="dxa"/>
            <w:vAlign w:val="center"/>
          </w:tcPr>
          <w:p w14:paraId="4329399B" w14:textId="04C2BB08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Trung tâm Xúc tiến Thương mại và Đầu tư</w:t>
            </w:r>
          </w:p>
        </w:tc>
        <w:tc>
          <w:tcPr>
            <w:tcW w:w="3240" w:type="dxa"/>
            <w:vAlign w:val="center"/>
          </w:tcPr>
          <w:p w14:paraId="1F93C2A2" w14:textId="556285C1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02A Ngô Gia Tự, phường Long Xuyên, tỉnh An Giang</w:t>
            </w:r>
          </w:p>
        </w:tc>
        <w:tc>
          <w:tcPr>
            <w:tcW w:w="2160" w:type="dxa"/>
            <w:vAlign w:val="center"/>
          </w:tcPr>
          <w:p w14:paraId="029E73BB" w14:textId="06091939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ttxttmdldt@angiang.gov.vn</w:t>
            </w:r>
          </w:p>
        </w:tc>
        <w:tc>
          <w:tcPr>
            <w:tcW w:w="1418" w:type="dxa"/>
            <w:vAlign w:val="center"/>
          </w:tcPr>
          <w:p w14:paraId="13CA8D3A" w14:textId="2619652B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0296 3945001</w:t>
            </w:r>
          </w:p>
        </w:tc>
        <w:tc>
          <w:tcPr>
            <w:tcW w:w="2012" w:type="dxa"/>
            <w:vAlign w:val="center"/>
          </w:tcPr>
          <w:p w14:paraId="5C9897B4" w14:textId="374AE4B5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http://atpic.angiang.gov.vn</w:t>
            </w:r>
          </w:p>
        </w:tc>
      </w:tr>
      <w:tr w:rsidR="002E401D" w:rsidRPr="00556F8D" w14:paraId="3060087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5A61F3C" w14:textId="57BC6BB9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108F6E6" w14:textId="33F9CBAD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H01.27</w:t>
            </w:r>
          </w:p>
        </w:tc>
        <w:tc>
          <w:tcPr>
            <w:tcW w:w="3504" w:type="dxa"/>
            <w:vAlign w:val="center"/>
          </w:tcPr>
          <w:p w14:paraId="6FF48E93" w14:textId="38F0C42F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Ban Quản lý di tích Óc Eo</w:t>
            </w:r>
          </w:p>
        </w:tc>
        <w:tc>
          <w:tcPr>
            <w:tcW w:w="3240" w:type="dxa"/>
            <w:vAlign w:val="center"/>
          </w:tcPr>
          <w:p w14:paraId="140E8003" w14:textId="5D421214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Đường Nguyễn Thị Hạnh, ấp Tân Hiệp A, </w:t>
            </w:r>
            <w:r w:rsidR="00BC7CB2"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  <w:lang w:val="en-US"/>
              </w:rPr>
              <w:t xml:space="preserve"> Óc Eo</w:t>
            </w:r>
            <w:r w:rsidR="006378C8"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  <w:lang w:val="en-US"/>
              </w:rPr>
              <w:t xml:space="preserve"> tỉnh An Giang</w:t>
            </w:r>
          </w:p>
        </w:tc>
        <w:tc>
          <w:tcPr>
            <w:tcW w:w="2160" w:type="dxa"/>
            <w:vAlign w:val="center"/>
          </w:tcPr>
          <w:p w14:paraId="0B51A811" w14:textId="14B53511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banqldtvhoe@angiang.gov.vn</w:t>
            </w:r>
          </w:p>
        </w:tc>
        <w:tc>
          <w:tcPr>
            <w:tcW w:w="1418" w:type="dxa"/>
            <w:vAlign w:val="center"/>
          </w:tcPr>
          <w:p w14:paraId="56A957C3" w14:textId="06C17CE9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0296 3878156</w:t>
            </w:r>
          </w:p>
        </w:tc>
        <w:tc>
          <w:tcPr>
            <w:tcW w:w="2012" w:type="dxa"/>
            <w:vAlign w:val="center"/>
          </w:tcPr>
          <w:p w14:paraId="3998A789" w14:textId="47E19ECE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http://vanhoaoceo.angiang.gov.vn</w:t>
            </w:r>
          </w:p>
        </w:tc>
      </w:tr>
      <w:tr w:rsidR="002E401D" w:rsidRPr="00556F8D" w14:paraId="06CA50D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F327574" w14:textId="1D7D148C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1.28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DD0DF5E" w14:textId="1FA6CB07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H01.28</w:t>
            </w:r>
          </w:p>
        </w:tc>
        <w:tc>
          <w:tcPr>
            <w:tcW w:w="3504" w:type="dxa"/>
            <w:vAlign w:val="center"/>
          </w:tcPr>
          <w:p w14:paraId="51161FA5" w14:textId="5D348CB9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Ban Quản lý dự án đầu tư xây dựng và khu vực phát triển đô thị</w:t>
            </w:r>
          </w:p>
        </w:tc>
        <w:tc>
          <w:tcPr>
            <w:tcW w:w="3240" w:type="dxa"/>
            <w:vAlign w:val="center"/>
          </w:tcPr>
          <w:p w14:paraId="58C8D894" w14:textId="4ABC7DA1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8 đường số 20, phường Long Xuyên, tỉnh An Giang </w:t>
            </w:r>
            <w:r w:rsidRPr="00556F8D">
              <w:rPr>
                <w:sz w:val="26"/>
                <w:szCs w:val="26"/>
                <w:lang w:val="en-US"/>
              </w:rPr>
              <w:br/>
            </w:r>
          </w:p>
        </w:tc>
        <w:tc>
          <w:tcPr>
            <w:tcW w:w="2160" w:type="dxa"/>
            <w:vAlign w:val="center"/>
          </w:tcPr>
          <w:p w14:paraId="2C29853A" w14:textId="77777777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FE8C548" w14:textId="6D83A249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0296 3854494</w:t>
            </w:r>
          </w:p>
        </w:tc>
        <w:tc>
          <w:tcPr>
            <w:tcW w:w="2012" w:type="dxa"/>
            <w:vAlign w:val="center"/>
          </w:tcPr>
          <w:p w14:paraId="2FE53260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86715" w:rsidRPr="00556F8D" w14:paraId="0EAB886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A8BF1EB" w14:textId="69F78888" w:rsidR="00186715" w:rsidRPr="00556F8D" w:rsidRDefault="001D65F5" w:rsidP="00186715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1.29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5CC857D" w14:textId="02377FFE" w:rsidR="00186715" w:rsidRPr="00556F8D" w:rsidRDefault="00186715" w:rsidP="00186715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H01.29</w:t>
            </w:r>
          </w:p>
        </w:tc>
        <w:tc>
          <w:tcPr>
            <w:tcW w:w="3504" w:type="dxa"/>
            <w:vAlign w:val="center"/>
          </w:tcPr>
          <w:p w14:paraId="1229B9F8" w14:textId="22CA6C28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Ban Quản lý dự án đầu tư xây dựng công trình giao thông và nông nghiệp</w:t>
            </w:r>
          </w:p>
        </w:tc>
        <w:tc>
          <w:tcPr>
            <w:tcW w:w="3240" w:type="dxa"/>
            <w:vAlign w:val="center"/>
          </w:tcPr>
          <w:p w14:paraId="65D0235A" w14:textId="3C2C66B3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iCs/>
                <w:sz w:val="26"/>
                <w:szCs w:val="26"/>
              </w:rPr>
              <w:t>Số 16 Lê Hồng Phong, phường Long Xuyên, tỉnh An Giang</w:t>
            </w:r>
          </w:p>
        </w:tc>
        <w:tc>
          <w:tcPr>
            <w:tcW w:w="2160" w:type="dxa"/>
            <w:vAlign w:val="center"/>
          </w:tcPr>
          <w:p w14:paraId="7CE91FBD" w14:textId="0E4D7022" w:rsidR="00186715" w:rsidRPr="00556F8D" w:rsidRDefault="00186715" w:rsidP="00186715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banqldadtxdctgt@angiang.gov.vn</w:t>
            </w:r>
          </w:p>
        </w:tc>
        <w:tc>
          <w:tcPr>
            <w:tcW w:w="1418" w:type="dxa"/>
            <w:vAlign w:val="center"/>
          </w:tcPr>
          <w:p w14:paraId="16739305" w14:textId="0DCEC855" w:rsidR="00186715" w:rsidRPr="00556F8D" w:rsidRDefault="00186715" w:rsidP="00186715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3502667</w:t>
            </w:r>
          </w:p>
        </w:tc>
        <w:tc>
          <w:tcPr>
            <w:tcW w:w="2012" w:type="dxa"/>
            <w:vAlign w:val="center"/>
          </w:tcPr>
          <w:p w14:paraId="6ADBD5F2" w14:textId="77777777" w:rsidR="00186715" w:rsidRPr="00556F8D" w:rsidRDefault="00186715" w:rsidP="00186715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11C11FB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59D531A" w14:textId="08145FDA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F89EB4E" w14:textId="7E6633F6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H01.30</w:t>
            </w:r>
          </w:p>
        </w:tc>
        <w:tc>
          <w:tcPr>
            <w:tcW w:w="3504" w:type="dxa"/>
            <w:vAlign w:val="center"/>
          </w:tcPr>
          <w:p w14:paraId="4914E787" w14:textId="33FE0A12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Ban chỉ đạo Ứng phó với biến đổi khí hậu – Phòng chống thiên tai và Tìm kiếm cứu nạn tỉnh An Giang</w:t>
            </w:r>
          </w:p>
        </w:tc>
        <w:tc>
          <w:tcPr>
            <w:tcW w:w="3240" w:type="dxa"/>
            <w:vAlign w:val="center"/>
          </w:tcPr>
          <w:p w14:paraId="4202F7DD" w14:textId="121C29B9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41-42 C1 Lê Hoàn, phường Bình </w:t>
            </w:r>
            <w:r w:rsidR="006378C8" w:rsidRPr="00556F8D">
              <w:rPr>
                <w:sz w:val="26"/>
                <w:szCs w:val="26"/>
                <w:lang w:val="en-US"/>
              </w:rPr>
              <w:t>Đức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6EBC09D" w14:textId="13869ABE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cctl@angiang.gov.vn</w:t>
            </w:r>
          </w:p>
        </w:tc>
        <w:tc>
          <w:tcPr>
            <w:tcW w:w="1418" w:type="dxa"/>
            <w:vAlign w:val="center"/>
          </w:tcPr>
          <w:p w14:paraId="2DEB2458" w14:textId="77777777" w:rsidR="002E401D" w:rsidRPr="00556F8D" w:rsidRDefault="002E401D" w:rsidP="002E401D">
            <w:pPr>
              <w:suppressAutoHyphens w:val="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br/>
            </w:r>
          </w:p>
          <w:p w14:paraId="1D490D05" w14:textId="77777777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6854552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7525E1F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AB503D3" w14:textId="1CFEF3E4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D609A6E" w14:textId="79EF7543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H01.31</w:t>
            </w:r>
          </w:p>
        </w:tc>
        <w:tc>
          <w:tcPr>
            <w:tcW w:w="3504" w:type="dxa"/>
            <w:vAlign w:val="center"/>
          </w:tcPr>
          <w:p w14:paraId="2E115391" w14:textId="53E842D8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Ban chỉ đạo 389 tỉnh An Giang</w:t>
            </w:r>
          </w:p>
        </w:tc>
        <w:tc>
          <w:tcPr>
            <w:tcW w:w="3240" w:type="dxa"/>
            <w:vAlign w:val="center"/>
          </w:tcPr>
          <w:p w14:paraId="69BFA0D7" w14:textId="5D7962C4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1333 Trần Hưng Đạo, phường Long Xuyên, tỉnh An Giang.</w:t>
            </w:r>
          </w:p>
        </w:tc>
        <w:tc>
          <w:tcPr>
            <w:tcW w:w="2160" w:type="dxa"/>
            <w:vAlign w:val="center"/>
          </w:tcPr>
          <w:p w14:paraId="778A36A9" w14:textId="77777777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C5FFA71" w14:textId="4B8F53FB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0296 3843062</w:t>
            </w:r>
          </w:p>
        </w:tc>
        <w:tc>
          <w:tcPr>
            <w:tcW w:w="2012" w:type="dxa"/>
            <w:vAlign w:val="center"/>
          </w:tcPr>
          <w:p w14:paraId="59177D11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86715" w:rsidRPr="00556F8D" w14:paraId="04C530F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95ADD68" w14:textId="7BEEE59B" w:rsidR="00186715" w:rsidRPr="00556F8D" w:rsidRDefault="001D65F5" w:rsidP="00186715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DECB16D" w14:textId="6B118E1D" w:rsidR="00186715" w:rsidRPr="00556F8D" w:rsidRDefault="00186715" w:rsidP="00186715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H01.32</w:t>
            </w:r>
          </w:p>
        </w:tc>
        <w:tc>
          <w:tcPr>
            <w:tcW w:w="3504" w:type="dxa"/>
            <w:vAlign w:val="center"/>
          </w:tcPr>
          <w:p w14:paraId="3C5F89D9" w14:textId="697BCD1B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Liên hiệp các Hội Văn học Nghệ thuật</w:t>
            </w:r>
          </w:p>
        </w:tc>
        <w:tc>
          <w:tcPr>
            <w:tcW w:w="3240" w:type="dxa"/>
            <w:vAlign w:val="center"/>
          </w:tcPr>
          <w:p w14:paraId="38382F36" w14:textId="14CEDAC3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8 Nguyễn Văn Cưng, phường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5E77FB3D" w14:textId="6630DFA0" w:rsidR="00186715" w:rsidRPr="00556F8D" w:rsidRDefault="00186715" w:rsidP="00186715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vnangiang@gmail.com</w:t>
            </w:r>
          </w:p>
        </w:tc>
        <w:tc>
          <w:tcPr>
            <w:tcW w:w="1418" w:type="dxa"/>
            <w:vAlign w:val="center"/>
          </w:tcPr>
          <w:p w14:paraId="3BEE3E15" w14:textId="226AA1F2" w:rsidR="00186715" w:rsidRPr="00556F8D" w:rsidRDefault="00186715" w:rsidP="00186715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0296 3841830</w:t>
            </w:r>
          </w:p>
        </w:tc>
        <w:tc>
          <w:tcPr>
            <w:tcW w:w="2012" w:type="dxa"/>
            <w:vAlign w:val="center"/>
          </w:tcPr>
          <w:p w14:paraId="3DD08D30" w14:textId="6DAB6BD0" w:rsidR="00186715" w:rsidRPr="00556F8D" w:rsidRDefault="00186715" w:rsidP="00186715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http://vannghe.angiang.gov.vn</w:t>
            </w:r>
          </w:p>
        </w:tc>
      </w:tr>
      <w:tr w:rsidR="002E401D" w:rsidRPr="00556F8D" w14:paraId="27C6056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BF38AD5" w14:textId="4F24FEAE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921DBD4" w14:textId="16487F72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H01.33</w:t>
            </w:r>
          </w:p>
        </w:tc>
        <w:tc>
          <w:tcPr>
            <w:tcW w:w="3504" w:type="dxa"/>
            <w:vAlign w:val="center"/>
          </w:tcPr>
          <w:p w14:paraId="52FB34AC" w14:textId="05F48120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Liên hiệp các </w:t>
            </w:r>
            <w:r w:rsidRPr="00556F8D">
              <w:rPr>
                <w:sz w:val="26"/>
                <w:szCs w:val="26"/>
              </w:rPr>
              <w:t>H</w:t>
            </w:r>
            <w:r w:rsidRPr="00556F8D">
              <w:rPr>
                <w:sz w:val="26"/>
                <w:szCs w:val="26"/>
                <w:lang w:val="en-US"/>
              </w:rPr>
              <w:t xml:space="preserve">ội </w:t>
            </w:r>
            <w:r w:rsidRPr="00556F8D">
              <w:rPr>
                <w:sz w:val="26"/>
                <w:szCs w:val="26"/>
              </w:rPr>
              <w:t>K</w:t>
            </w:r>
            <w:r w:rsidRPr="00556F8D">
              <w:rPr>
                <w:sz w:val="26"/>
                <w:szCs w:val="26"/>
                <w:lang w:val="en-US"/>
              </w:rPr>
              <w:t xml:space="preserve">hoa học và </w:t>
            </w:r>
            <w:r w:rsidRPr="00556F8D">
              <w:rPr>
                <w:sz w:val="26"/>
                <w:szCs w:val="26"/>
              </w:rPr>
              <w:t>K</w:t>
            </w:r>
            <w:r w:rsidRPr="00556F8D">
              <w:rPr>
                <w:sz w:val="26"/>
                <w:szCs w:val="26"/>
                <w:lang w:val="en-US"/>
              </w:rPr>
              <w:t>ỹ thuật</w:t>
            </w:r>
          </w:p>
        </w:tc>
        <w:tc>
          <w:tcPr>
            <w:tcW w:w="3240" w:type="dxa"/>
            <w:vAlign w:val="center"/>
          </w:tcPr>
          <w:p w14:paraId="0A209077" w14:textId="5EAB3159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 xml:space="preserve">54 Tôn Đức Thắng,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1E52E0E0" w14:textId="78D53F1B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lhhangiang@yahoo.com.vn</w:t>
            </w:r>
          </w:p>
        </w:tc>
        <w:tc>
          <w:tcPr>
            <w:tcW w:w="1418" w:type="dxa"/>
            <w:vAlign w:val="center"/>
          </w:tcPr>
          <w:p w14:paraId="6C89BB54" w14:textId="27E2E1E6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bookmarkStart w:id="0" w:name="_Toc482351331"/>
            <w:r w:rsidRPr="00556F8D">
              <w:rPr>
                <w:sz w:val="26"/>
                <w:szCs w:val="26"/>
                <w:lang w:val="en-US"/>
              </w:rPr>
              <w:t>02963859007</w:t>
            </w:r>
            <w:bookmarkEnd w:id="0"/>
          </w:p>
        </w:tc>
        <w:tc>
          <w:tcPr>
            <w:tcW w:w="2012" w:type="dxa"/>
            <w:vAlign w:val="center"/>
          </w:tcPr>
          <w:p w14:paraId="7AE46A11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3CC5226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2C98080" w14:textId="15FC63B0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53B107" w14:textId="56E56999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H01.34</w:t>
            </w:r>
          </w:p>
        </w:tc>
        <w:tc>
          <w:tcPr>
            <w:tcW w:w="3504" w:type="dxa"/>
            <w:vAlign w:val="center"/>
          </w:tcPr>
          <w:p w14:paraId="20BB1D35" w14:textId="31920A5D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Chữ thập đỏ</w:t>
            </w:r>
          </w:p>
        </w:tc>
        <w:tc>
          <w:tcPr>
            <w:tcW w:w="3240" w:type="dxa"/>
            <w:vAlign w:val="center"/>
          </w:tcPr>
          <w:p w14:paraId="455C2E8E" w14:textId="6890FA3F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 Số 25 Lê Lợi, phường</w:t>
            </w:r>
            <w:r w:rsidRPr="00556F8D">
              <w:rPr>
                <w:sz w:val="26"/>
                <w:szCs w:val="26"/>
              </w:rPr>
              <w:t xml:space="preserve">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7C72CF2E" w14:textId="20B06B93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hoictd@angiang.gov.vn</w:t>
            </w:r>
          </w:p>
        </w:tc>
        <w:tc>
          <w:tcPr>
            <w:tcW w:w="1418" w:type="dxa"/>
            <w:vAlign w:val="center"/>
          </w:tcPr>
          <w:p w14:paraId="5B83107E" w14:textId="2B1BB228" w:rsidR="002E401D" w:rsidRPr="00556F8D" w:rsidRDefault="00000000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1" w:history="1">
              <w:r w:rsidR="002E401D" w:rsidRPr="00556F8D">
                <w:rPr>
                  <w:sz w:val="26"/>
                  <w:szCs w:val="26"/>
                  <w:lang w:val="en-US"/>
                </w:rPr>
                <w:t>0296 3852905</w:t>
              </w:r>
            </w:hyperlink>
          </w:p>
        </w:tc>
        <w:tc>
          <w:tcPr>
            <w:tcW w:w="2012" w:type="dxa"/>
            <w:vAlign w:val="center"/>
          </w:tcPr>
          <w:p w14:paraId="4E1CAA7B" w14:textId="608E7482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https://hoichuthapdoangiang.org</w:t>
            </w:r>
          </w:p>
        </w:tc>
      </w:tr>
      <w:tr w:rsidR="002E401D" w:rsidRPr="00556F8D" w14:paraId="252FCC3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1C67F18" w14:textId="53717117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06B134" w14:textId="7BFEA7DD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H01.35</w:t>
            </w:r>
          </w:p>
        </w:tc>
        <w:tc>
          <w:tcPr>
            <w:tcW w:w="3504" w:type="dxa"/>
            <w:vAlign w:val="center"/>
          </w:tcPr>
          <w:p w14:paraId="06C910E7" w14:textId="4AF786B1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Đông y</w:t>
            </w:r>
          </w:p>
        </w:tc>
        <w:tc>
          <w:tcPr>
            <w:tcW w:w="3240" w:type="dxa"/>
            <w:vAlign w:val="center"/>
          </w:tcPr>
          <w:p w14:paraId="6A9A2ECE" w14:textId="1CDD37B4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Đường Nguyễn Du, phường</w:t>
            </w:r>
            <w:r w:rsidRPr="00556F8D">
              <w:rPr>
                <w:sz w:val="26"/>
                <w:szCs w:val="26"/>
              </w:rPr>
              <w:t xml:space="preserve">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38027A37" w14:textId="644553FE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hoidongy@angiang.gov.vn</w:t>
            </w:r>
          </w:p>
        </w:tc>
        <w:tc>
          <w:tcPr>
            <w:tcW w:w="1418" w:type="dxa"/>
            <w:vAlign w:val="center"/>
          </w:tcPr>
          <w:p w14:paraId="5217609A" w14:textId="52B41143" w:rsidR="002E401D" w:rsidRPr="00556F8D" w:rsidRDefault="00000000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2" w:history="1">
              <w:r w:rsidR="002E401D" w:rsidRPr="00556F8D">
                <w:rPr>
                  <w:sz w:val="26"/>
                  <w:szCs w:val="26"/>
                  <w:lang w:val="en-US"/>
                </w:rPr>
                <w:t>0296 3852550</w:t>
              </w:r>
            </w:hyperlink>
          </w:p>
        </w:tc>
        <w:tc>
          <w:tcPr>
            <w:tcW w:w="2012" w:type="dxa"/>
            <w:vAlign w:val="center"/>
          </w:tcPr>
          <w:p w14:paraId="65E1DEDE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86715" w:rsidRPr="00556F8D" w14:paraId="5EB4443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5B9D3C3" w14:textId="11D27891" w:rsidR="00186715" w:rsidRPr="00556F8D" w:rsidRDefault="001D65F5" w:rsidP="00186715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4FDB6C2" w14:textId="792EBECA" w:rsidR="00186715" w:rsidRPr="00556F8D" w:rsidRDefault="00186715" w:rsidP="00186715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H01.36</w:t>
            </w:r>
          </w:p>
        </w:tc>
        <w:tc>
          <w:tcPr>
            <w:tcW w:w="3504" w:type="dxa"/>
            <w:vAlign w:val="center"/>
          </w:tcPr>
          <w:p w14:paraId="0458FEEE" w14:textId="4DFFC926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Hội Bảo trợ Người khuyết tật, Bệnh nhân nghèo và Bảo vệ quyền trẻ em tỉnh An Giang</w:t>
            </w:r>
          </w:p>
        </w:tc>
        <w:tc>
          <w:tcPr>
            <w:tcW w:w="3240" w:type="dxa"/>
            <w:vAlign w:val="center"/>
          </w:tcPr>
          <w:p w14:paraId="6538AAC1" w14:textId="0BE618AB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19 Huỳnh Thúc Kháng,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Bình </w:t>
            </w:r>
            <w:r w:rsidR="006378C8" w:rsidRPr="00556F8D">
              <w:rPr>
                <w:sz w:val="26"/>
                <w:szCs w:val="26"/>
                <w:lang w:val="en-US"/>
              </w:rPr>
              <w:t>Đức</w:t>
            </w:r>
            <w:r w:rsidRPr="00556F8D">
              <w:rPr>
                <w:sz w:val="26"/>
                <w:szCs w:val="26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49FB9417" w14:textId="63DC6DF4" w:rsidR="00186715" w:rsidRPr="00556F8D" w:rsidRDefault="00186715" w:rsidP="00186715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hoibtnktbnnvbvqteag@angiang.gov.vn</w:t>
            </w:r>
          </w:p>
        </w:tc>
        <w:tc>
          <w:tcPr>
            <w:tcW w:w="1418" w:type="dxa"/>
            <w:vAlign w:val="center"/>
          </w:tcPr>
          <w:p w14:paraId="536D185C" w14:textId="77777777" w:rsidR="00186715" w:rsidRPr="00556F8D" w:rsidRDefault="00186715" w:rsidP="00186715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B4C71BE" w14:textId="77777777" w:rsidR="00186715" w:rsidRPr="00556F8D" w:rsidRDefault="00186715" w:rsidP="00186715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274B4B1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4A9C2AE" w14:textId="382B8BE5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9E58BD" w14:textId="4761BBFE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H01.37</w:t>
            </w:r>
          </w:p>
        </w:tc>
        <w:tc>
          <w:tcPr>
            <w:tcW w:w="3504" w:type="dxa"/>
            <w:vAlign w:val="center"/>
          </w:tcPr>
          <w:p w14:paraId="38BF2819" w14:textId="038AC464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Hội Người cao tuổi</w:t>
            </w:r>
          </w:p>
        </w:tc>
        <w:tc>
          <w:tcPr>
            <w:tcW w:w="3240" w:type="dxa"/>
            <w:vAlign w:val="center"/>
          </w:tcPr>
          <w:p w14:paraId="18720DF8" w14:textId="4977AA99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Số 21 Nguyễn Thái Học, phường Long Xuyên, tỉnh An Giang</w:t>
            </w:r>
          </w:p>
        </w:tc>
        <w:tc>
          <w:tcPr>
            <w:tcW w:w="2160" w:type="dxa"/>
            <w:vAlign w:val="center"/>
          </w:tcPr>
          <w:p w14:paraId="6A8E9020" w14:textId="0688CB43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hoinct@angiang.gov.vn</w:t>
            </w:r>
          </w:p>
        </w:tc>
        <w:tc>
          <w:tcPr>
            <w:tcW w:w="1418" w:type="dxa"/>
            <w:vAlign w:val="center"/>
          </w:tcPr>
          <w:p w14:paraId="7A3BFBD4" w14:textId="77777777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A38FCE8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554C60F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8C8009" w14:textId="54118702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1.38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18821B" w14:textId="1D8C4C1A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H01.38</w:t>
            </w:r>
          </w:p>
        </w:tc>
        <w:tc>
          <w:tcPr>
            <w:tcW w:w="3504" w:type="dxa"/>
            <w:vAlign w:val="center"/>
          </w:tcPr>
          <w:p w14:paraId="2A441F6D" w14:textId="675E689D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Hội Luật gia</w:t>
            </w:r>
          </w:p>
        </w:tc>
        <w:tc>
          <w:tcPr>
            <w:tcW w:w="3240" w:type="dxa"/>
            <w:vAlign w:val="center"/>
          </w:tcPr>
          <w:p w14:paraId="1276555E" w14:textId="0ED87C63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 xml:space="preserve">54 Tôn Đức Thắng,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60B5B689" w14:textId="52A0DEA1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hoiluatgia@angiang.gov.vn</w:t>
            </w:r>
          </w:p>
        </w:tc>
        <w:tc>
          <w:tcPr>
            <w:tcW w:w="1418" w:type="dxa"/>
            <w:vAlign w:val="center"/>
          </w:tcPr>
          <w:p w14:paraId="3628993C" w14:textId="0089BA42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3846609</w:t>
            </w:r>
          </w:p>
        </w:tc>
        <w:tc>
          <w:tcPr>
            <w:tcW w:w="2012" w:type="dxa"/>
            <w:vAlign w:val="center"/>
          </w:tcPr>
          <w:p w14:paraId="4E8B691D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3DA381C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3FFE0E6" w14:textId="60DEE401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1.39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63DB6E" w14:textId="07930CB6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H01.39</w:t>
            </w:r>
          </w:p>
        </w:tc>
        <w:tc>
          <w:tcPr>
            <w:tcW w:w="3504" w:type="dxa"/>
            <w:vAlign w:val="center"/>
          </w:tcPr>
          <w:p w14:paraId="23E5D8D0" w14:textId="2B189100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Hiệp Hội nghề nuôi và chế biến thủy sản An Giang</w:t>
            </w:r>
          </w:p>
        </w:tc>
        <w:tc>
          <w:tcPr>
            <w:tcW w:w="3240" w:type="dxa"/>
            <w:vAlign w:val="center"/>
          </w:tcPr>
          <w:p w14:paraId="43BB72D6" w14:textId="22289C69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 xml:space="preserve">108 Lê Minh Ngươn, </w:t>
            </w:r>
            <w:r w:rsidRPr="00556F8D">
              <w:rPr>
                <w:sz w:val="26"/>
                <w:szCs w:val="26"/>
                <w:lang w:val="en-US"/>
              </w:rPr>
              <w:t>p</w:t>
            </w:r>
            <w:r w:rsidRPr="00556F8D">
              <w:rPr>
                <w:sz w:val="26"/>
                <w:szCs w:val="26"/>
              </w:rPr>
              <w:t>hường Long Xuyên</w:t>
            </w:r>
            <w:r w:rsidRPr="00556F8D">
              <w:rPr>
                <w:sz w:val="26"/>
                <w:szCs w:val="26"/>
                <w:lang w:val="en-US"/>
              </w:rPr>
              <w:t>, tỉnh</w:t>
            </w:r>
            <w:r w:rsidRPr="00556F8D">
              <w:rPr>
                <w:sz w:val="26"/>
                <w:szCs w:val="26"/>
              </w:rPr>
              <w:t xml:space="preserve"> An Giang.</w:t>
            </w:r>
          </w:p>
        </w:tc>
        <w:tc>
          <w:tcPr>
            <w:tcW w:w="2160" w:type="dxa"/>
            <w:vAlign w:val="center"/>
          </w:tcPr>
          <w:p w14:paraId="09315C54" w14:textId="7BCCE129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hhtsag_afa@yahoo.com</w:t>
            </w:r>
          </w:p>
        </w:tc>
        <w:tc>
          <w:tcPr>
            <w:tcW w:w="1418" w:type="dxa"/>
            <w:vAlign w:val="center"/>
          </w:tcPr>
          <w:p w14:paraId="45AFBB29" w14:textId="7DE6C9AB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3943956</w:t>
            </w:r>
          </w:p>
        </w:tc>
        <w:tc>
          <w:tcPr>
            <w:tcW w:w="2012" w:type="dxa"/>
            <w:vAlign w:val="center"/>
          </w:tcPr>
          <w:p w14:paraId="01ABFA07" w14:textId="19D394FE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http://afa.vn</w:t>
            </w:r>
          </w:p>
        </w:tc>
      </w:tr>
      <w:tr w:rsidR="002E401D" w:rsidRPr="00556F8D" w14:paraId="06FE76D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4B5D78E" w14:textId="086E72DA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F1B3888" w14:textId="5E1D77D2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H01.40</w:t>
            </w:r>
          </w:p>
        </w:tc>
        <w:tc>
          <w:tcPr>
            <w:tcW w:w="3504" w:type="dxa"/>
            <w:vAlign w:val="center"/>
          </w:tcPr>
          <w:p w14:paraId="225479FF" w14:textId="6E0955BF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Hội Khuyến học</w:t>
            </w:r>
          </w:p>
        </w:tc>
        <w:tc>
          <w:tcPr>
            <w:tcW w:w="3240" w:type="dxa"/>
            <w:vAlign w:val="center"/>
          </w:tcPr>
          <w:p w14:paraId="1DD8F525" w14:textId="0B0535B3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</w:t>
            </w:r>
            <w:r w:rsidRPr="00556F8D">
              <w:rPr>
                <w:sz w:val="26"/>
                <w:szCs w:val="26"/>
              </w:rPr>
              <w:t xml:space="preserve">ố 53A Tôn Đức Thắng,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27414730" w14:textId="57D7964C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hoikhuyenhoc@angiang.gov.vn</w:t>
            </w:r>
          </w:p>
        </w:tc>
        <w:tc>
          <w:tcPr>
            <w:tcW w:w="1418" w:type="dxa"/>
            <w:vAlign w:val="center"/>
          </w:tcPr>
          <w:p w14:paraId="0E54BF80" w14:textId="04ADB48F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0296 3952790</w:t>
            </w:r>
          </w:p>
        </w:tc>
        <w:tc>
          <w:tcPr>
            <w:tcW w:w="2012" w:type="dxa"/>
            <w:vAlign w:val="center"/>
          </w:tcPr>
          <w:p w14:paraId="64435AC7" w14:textId="16F4885A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http://hoikhuyenhoc.angiang.edu.vn</w:t>
            </w:r>
          </w:p>
        </w:tc>
      </w:tr>
      <w:tr w:rsidR="002E401D" w:rsidRPr="00556F8D" w14:paraId="7B693AF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22A558" w14:textId="7D4B0FD2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B2E0F7D" w14:textId="137A014E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H01.41</w:t>
            </w:r>
          </w:p>
        </w:tc>
        <w:tc>
          <w:tcPr>
            <w:tcW w:w="3504" w:type="dxa"/>
            <w:vAlign w:val="center"/>
          </w:tcPr>
          <w:p w14:paraId="21150541" w14:textId="5C5FEA31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Nhà báo</w:t>
            </w:r>
          </w:p>
        </w:tc>
        <w:tc>
          <w:tcPr>
            <w:tcW w:w="3240" w:type="dxa"/>
            <w:vAlign w:val="center"/>
          </w:tcPr>
          <w:p w14:paraId="3E775618" w14:textId="61E9C76D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 xml:space="preserve">399B Hà Hoàng Hổ,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032EBB80" w14:textId="77777777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2DBDCBE" w14:textId="5E44E713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3898888</w:t>
            </w:r>
          </w:p>
        </w:tc>
        <w:tc>
          <w:tcPr>
            <w:tcW w:w="2012" w:type="dxa"/>
            <w:vAlign w:val="center"/>
          </w:tcPr>
          <w:p w14:paraId="37B02431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564CFBC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F09489E" w14:textId="111E7B3F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33922A" w14:textId="046EFEE0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H01.42</w:t>
            </w:r>
          </w:p>
        </w:tc>
        <w:tc>
          <w:tcPr>
            <w:tcW w:w="3504" w:type="dxa"/>
            <w:vAlign w:val="center"/>
          </w:tcPr>
          <w:p w14:paraId="3F7B3B03" w14:textId="03E6E5EB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Liên minh Hợp tác xã</w:t>
            </w:r>
          </w:p>
        </w:tc>
        <w:tc>
          <w:tcPr>
            <w:tcW w:w="3240" w:type="dxa"/>
            <w:vAlign w:val="center"/>
          </w:tcPr>
          <w:p w14:paraId="7593AF57" w14:textId="609491AA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148 Điện Biên Phủ, </w:t>
            </w:r>
            <w:r w:rsidRPr="00556F8D">
              <w:rPr>
                <w:sz w:val="26"/>
                <w:szCs w:val="26"/>
                <w:lang w:val="en-US"/>
              </w:rPr>
              <w:t>p</w:t>
            </w:r>
            <w:r w:rsidRPr="00556F8D">
              <w:rPr>
                <w:sz w:val="26"/>
                <w:szCs w:val="26"/>
              </w:rPr>
              <w:t>hường Long Xuyên, tỉnh An Giang</w:t>
            </w:r>
          </w:p>
        </w:tc>
        <w:tc>
          <w:tcPr>
            <w:tcW w:w="2160" w:type="dxa"/>
            <w:vAlign w:val="center"/>
          </w:tcPr>
          <w:p w14:paraId="3DBA80DC" w14:textId="7A72A816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lmhtx@angiang.gov.vn</w:t>
            </w:r>
          </w:p>
        </w:tc>
        <w:tc>
          <w:tcPr>
            <w:tcW w:w="1418" w:type="dxa"/>
            <w:vAlign w:val="center"/>
          </w:tcPr>
          <w:p w14:paraId="36EE5343" w14:textId="1BA75971" w:rsidR="002E401D" w:rsidRPr="00556F8D" w:rsidRDefault="00000000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3" w:history="1">
              <w:r w:rsidR="002E401D" w:rsidRPr="00556F8D">
                <w:rPr>
                  <w:sz w:val="26"/>
                  <w:szCs w:val="26"/>
                </w:rPr>
                <w:t>0296</w:t>
              </w:r>
              <w:r w:rsidR="002E401D" w:rsidRPr="00556F8D">
                <w:rPr>
                  <w:sz w:val="26"/>
                  <w:szCs w:val="26"/>
                  <w:lang w:val="en-US"/>
                </w:rPr>
                <w:t xml:space="preserve"> </w:t>
              </w:r>
              <w:r w:rsidR="002E401D" w:rsidRPr="00556F8D">
                <w:rPr>
                  <w:sz w:val="26"/>
                  <w:szCs w:val="26"/>
                </w:rPr>
                <w:t>3844408</w:t>
              </w:r>
            </w:hyperlink>
          </w:p>
        </w:tc>
        <w:tc>
          <w:tcPr>
            <w:tcW w:w="2012" w:type="dxa"/>
            <w:vAlign w:val="center"/>
          </w:tcPr>
          <w:p w14:paraId="6FFCF4EC" w14:textId="7E1F0ADB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http://lmhtx.angiang.gov.vn</w:t>
            </w:r>
          </w:p>
        </w:tc>
      </w:tr>
      <w:tr w:rsidR="002E401D" w:rsidRPr="00556F8D" w14:paraId="67D98DD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264708A" w14:textId="71471372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23E3726" w14:textId="5C3427E7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H01.43</w:t>
            </w:r>
          </w:p>
        </w:tc>
        <w:tc>
          <w:tcPr>
            <w:tcW w:w="3504" w:type="dxa"/>
            <w:vAlign w:val="center"/>
          </w:tcPr>
          <w:p w14:paraId="67D67E8D" w14:textId="2C9348AA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Liên hiệp Các tổ chức hữu nghị tỉnh An Giang</w:t>
            </w:r>
          </w:p>
        </w:tc>
        <w:tc>
          <w:tcPr>
            <w:tcW w:w="3240" w:type="dxa"/>
            <w:vAlign w:val="center"/>
          </w:tcPr>
          <w:p w14:paraId="2AC1C795" w14:textId="3EA50445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28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Ngô Gia Tự</w:t>
            </w:r>
            <w:r w:rsidRPr="00556F8D">
              <w:rPr>
                <w:sz w:val="26"/>
                <w:szCs w:val="26"/>
              </w:rPr>
              <w:t xml:space="preserve">, </w:t>
            </w:r>
            <w:r w:rsidRPr="00556F8D">
              <w:rPr>
                <w:sz w:val="26"/>
                <w:szCs w:val="26"/>
                <w:lang w:val="en-US"/>
              </w:rPr>
              <w:t>p</w:t>
            </w:r>
            <w:r w:rsidRPr="00556F8D">
              <w:rPr>
                <w:sz w:val="26"/>
                <w:szCs w:val="26"/>
              </w:rPr>
              <w:t>hường Long Xuyên</w:t>
            </w:r>
            <w:r w:rsidRPr="00556F8D">
              <w:rPr>
                <w:sz w:val="26"/>
                <w:szCs w:val="26"/>
                <w:lang w:val="en-US"/>
              </w:rPr>
              <w:t>, tỉnh</w:t>
            </w:r>
            <w:r w:rsidRPr="00556F8D">
              <w:rPr>
                <w:sz w:val="26"/>
                <w:szCs w:val="26"/>
              </w:rPr>
              <w:t xml:space="preserve"> An Giang.</w:t>
            </w:r>
          </w:p>
        </w:tc>
        <w:tc>
          <w:tcPr>
            <w:tcW w:w="2160" w:type="dxa"/>
            <w:vAlign w:val="center"/>
          </w:tcPr>
          <w:p w14:paraId="6712693B" w14:textId="17ACC21E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lhctchn@angiang.gov.vn</w:t>
            </w:r>
          </w:p>
        </w:tc>
        <w:tc>
          <w:tcPr>
            <w:tcW w:w="1418" w:type="dxa"/>
            <w:vAlign w:val="center"/>
          </w:tcPr>
          <w:p w14:paraId="485BEEED" w14:textId="599FAED8" w:rsidR="002E401D" w:rsidRPr="00556F8D" w:rsidRDefault="00000000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4" w:history="1">
              <w:r w:rsidR="002E401D" w:rsidRPr="00556F8D">
                <w:rPr>
                  <w:sz w:val="26"/>
                  <w:szCs w:val="26"/>
                </w:rPr>
                <w:t>0296</w:t>
              </w:r>
              <w:r w:rsidR="002E401D" w:rsidRPr="00556F8D">
                <w:rPr>
                  <w:sz w:val="26"/>
                  <w:szCs w:val="26"/>
                  <w:lang w:val="en-US"/>
                </w:rPr>
                <w:t xml:space="preserve"> </w:t>
              </w:r>
              <w:r w:rsidR="002E401D" w:rsidRPr="00556F8D">
                <w:rPr>
                  <w:sz w:val="26"/>
                  <w:szCs w:val="26"/>
                </w:rPr>
                <w:t>3</w:t>
              </w:r>
              <w:r w:rsidR="002E401D" w:rsidRPr="00556F8D">
                <w:rPr>
                  <w:sz w:val="26"/>
                  <w:szCs w:val="26"/>
                  <w:lang w:val="en-US"/>
                </w:rPr>
                <w:t>95</w:t>
              </w:r>
              <w:r w:rsidR="002E401D" w:rsidRPr="00556F8D">
                <w:rPr>
                  <w:sz w:val="26"/>
                  <w:szCs w:val="26"/>
                </w:rPr>
                <w:t>48</w:t>
              </w:r>
            </w:hyperlink>
            <w:r w:rsidR="002E401D" w:rsidRPr="00556F8D">
              <w:rPr>
                <w:sz w:val="26"/>
                <w:szCs w:val="26"/>
                <w:lang w:val="en-US"/>
              </w:rPr>
              <w:t>20</w:t>
            </w:r>
          </w:p>
        </w:tc>
        <w:tc>
          <w:tcPr>
            <w:tcW w:w="2012" w:type="dxa"/>
            <w:vAlign w:val="center"/>
          </w:tcPr>
          <w:p w14:paraId="09E9C28F" w14:textId="5E038C4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https://agufo.angiang.gov.vn</w:t>
            </w:r>
          </w:p>
        </w:tc>
      </w:tr>
      <w:tr w:rsidR="002E401D" w:rsidRPr="00556F8D" w14:paraId="5B40029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0242DAE" w14:textId="03B4632F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F9303F" w14:textId="69426121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H01.44</w:t>
            </w:r>
          </w:p>
        </w:tc>
        <w:tc>
          <w:tcPr>
            <w:tcW w:w="3504" w:type="dxa"/>
            <w:vAlign w:val="center"/>
          </w:tcPr>
          <w:p w14:paraId="40BCB807" w14:textId="54ECF02A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Nạn nhân chất độc da cam dioxin</w:t>
            </w:r>
          </w:p>
        </w:tc>
        <w:tc>
          <w:tcPr>
            <w:tcW w:w="3240" w:type="dxa"/>
            <w:vAlign w:val="center"/>
          </w:tcPr>
          <w:p w14:paraId="22ECC7E6" w14:textId="5BA198EA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46 Lý Thường Kiệt,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70BD96D9" w14:textId="7733A9CA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dacam2009ag@gmail.com</w:t>
            </w:r>
          </w:p>
        </w:tc>
        <w:tc>
          <w:tcPr>
            <w:tcW w:w="1418" w:type="dxa"/>
            <w:vAlign w:val="center"/>
          </w:tcPr>
          <w:p w14:paraId="3450E9EF" w14:textId="1405A2B8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3911001</w:t>
            </w:r>
          </w:p>
        </w:tc>
        <w:tc>
          <w:tcPr>
            <w:tcW w:w="2012" w:type="dxa"/>
            <w:vAlign w:val="center"/>
          </w:tcPr>
          <w:p w14:paraId="1F2B4D45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2E8672D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1AF5ED9" w14:textId="54BBB70E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FD6936E" w14:textId="327ECA40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H01.45</w:t>
            </w:r>
          </w:p>
        </w:tc>
        <w:tc>
          <w:tcPr>
            <w:tcW w:w="3504" w:type="dxa"/>
            <w:vAlign w:val="center"/>
          </w:tcPr>
          <w:p w14:paraId="65E2D2AD" w14:textId="36468BDF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Người tù kháng chiến</w:t>
            </w:r>
          </w:p>
        </w:tc>
        <w:tc>
          <w:tcPr>
            <w:tcW w:w="3240" w:type="dxa"/>
            <w:vAlign w:val="center"/>
          </w:tcPr>
          <w:p w14:paraId="49B93075" w14:textId="61743EA5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05 Nguyễn Du, phường </w:t>
            </w:r>
            <w:r w:rsidRPr="00556F8D">
              <w:rPr>
                <w:sz w:val="26"/>
                <w:szCs w:val="26"/>
              </w:rPr>
              <w:t>Long Xuyên, tỉnh An Giang.</w:t>
            </w:r>
          </w:p>
        </w:tc>
        <w:tc>
          <w:tcPr>
            <w:tcW w:w="2160" w:type="dxa"/>
            <w:vAlign w:val="center"/>
          </w:tcPr>
          <w:p w14:paraId="6084CAC6" w14:textId="77777777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163F8B3" w14:textId="3CF737D2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0296 3833747</w:t>
            </w:r>
          </w:p>
        </w:tc>
        <w:tc>
          <w:tcPr>
            <w:tcW w:w="2012" w:type="dxa"/>
            <w:vAlign w:val="center"/>
          </w:tcPr>
          <w:p w14:paraId="5348E502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6BD45E2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6F07845" w14:textId="4E38CC92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242EAED" w14:textId="07F8E194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H01.46</w:t>
            </w:r>
          </w:p>
        </w:tc>
        <w:tc>
          <w:tcPr>
            <w:tcW w:w="3504" w:type="dxa"/>
            <w:vAlign w:val="center"/>
          </w:tcPr>
          <w:p w14:paraId="5C3B4350" w14:textId="7832467C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Người mù</w:t>
            </w:r>
          </w:p>
        </w:tc>
        <w:tc>
          <w:tcPr>
            <w:tcW w:w="3240" w:type="dxa"/>
            <w:vAlign w:val="center"/>
          </w:tcPr>
          <w:p w14:paraId="68923D43" w14:textId="43942086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05 Phan Thành Long, phường Long Xuyên, tỉnh An Giang</w:t>
            </w:r>
          </w:p>
        </w:tc>
        <w:tc>
          <w:tcPr>
            <w:tcW w:w="2160" w:type="dxa"/>
            <w:vAlign w:val="center"/>
          </w:tcPr>
          <w:p w14:paraId="4D452515" w14:textId="77777777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0AC6620" w14:textId="5DBA75A6" w:rsidR="002E401D" w:rsidRPr="00556F8D" w:rsidRDefault="00000000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5" w:history="1">
              <w:r w:rsidR="002E401D" w:rsidRPr="00556F8D">
                <w:rPr>
                  <w:sz w:val="26"/>
                  <w:szCs w:val="26"/>
                  <w:lang w:val="en-US"/>
                </w:rPr>
                <w:t>0296 3935470</w:t>
              </w:r>
            </w:hyperlink>
          </w:p>
        </w:tc>
        <w:tc>
          <w:tcPr>
            <w:tcW w:w="2012" w:type="dxa"/>
            <w:vAlign w:val="center"/>
          </w:tcPr>
          <w:p w14:paraId="20D6CF1D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775C893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31C8841" w14:textId="2C8ADCAD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8A40691" w14:textId="256F85CC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H01.47</w:t>
            </w:r>
          </w:p>
        </w:tc>
        <w:tc>
          <w:tcPr>
            <w:tcW w:w="3504" w:type="dxa"/>
            <w:vAlign w:val="center"/>
          </w:tcPr>
          <w:p w14:paraId="779CEA86" w14:textId="1F79C5F7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Cựu giáo chức</w:t>
            </w:r>
          </w:p>
        </w:tc>
        <w:tc>
          <w:tcPr>
            <w:tcW w:w="3240" w:type="dxa"/>
            <w:vAlign w:val="center"/>
          </w:tcPr>
          <w:p w14:paraId="59DE0E90" w14:textId="24B093B1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12 Lê Triệu Kiết, phường Long Xuyên, tỉnh An Giang</w:t>
            </w:r>
          </w:p>
        </w:tc>
        <w:tc>
          <w:tcPr>
            <w:tcW w:w="2160" w:type="dxa"/>
            <w:vAlign w:val="center"/>
          </w:tcPr>
          <w:p w14:paraId="36E19C21" w14:textId="7712B723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hoicgc@angiang.gov.vn</w:t>
            </w:r>
          </w:p>
        </w:tc>
        <w:tc>
          <w:tcPr>
            <w:tcW w:w="1418" w:type="dxa"/>
            <w:vAlign w:val="center"/>
          </w:tcPr>
          <w:p w14:paraId="082F7476" w14:textId="2408A8C3" w:rsidR="002E401D" w:rsidRPr="00556F8D" w:rsidRDefault="00000000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6" w:history="1">
              <w:r w:rsidR="002E401D" w:rsidRPr="00556F8D">
                <w:rPr>
                  <w:sz w:val="26"/>
                  <w:szCs w:val="26"/>
                  <w:lang w:val="en-US"/>
                </w:rPr>
                <w:t>0296 3955259</w:t>
              </w:r>
            </w:hyperlink>
          </w:p>
        </w:tc>
        <w:tc>
          <w:tcPr>
            <w:tcW w:w="2012" w:type="dxa"/>
            <w:vAlign w:val="center"/>
          </w:tcPr>
          <w:p w14:paraId="1F937782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044BF5E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0A199E" w14:textId="5B8116B2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1.48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2859340" w14:textId="60739F13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H01.48</w:t>
            </w:r>
          </w:p>
        </w:tc>
        <w:tc>
          <w:tcPr>
            <w:tcW w:w="3504" w:type="dxa"/>
            <w:vAlign w:val="center"/>
          </w:tcPr>
          <w:p w14:paraId="596EB15A" w14:textId="3A4F0C2A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Phân xã An Giang</w:t>
            </w:r>
          </w:p>
        </w:tc>
        <w:tc>
          <w:tcPr>
            <w:tcW w:w="3240" w:type="dxa"/>
            <w:vAlign w:val="center"/>
          </w:tcPr>
          <w:p w14:paraId="06969EE5" w14:textId="251EAD11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377 Hà Hoàng Hổ, phường Long Xuyên, tỉnh An Giang</w:t>
            </w:r>
          </w:p>
        </w:tc>
        <w:tc>
          <w:tcPr>
            <w:tcW w:w="2160" w:type="dxa"/>
            <w:vAlign w:val="center"/>
          </w:tcPr>
          <w:p w14:paraId="5B5A6F76" w14:textId="61DF5D33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pxagiang@vnanet.vn</w:t>
            </w:r>
          </w:p>
        </w:tc>
        <w:tc>
          <w:tcPr>
            <w:tcW w:w="1418" w:type="dxa"/>
            <w:vAlign w:val="center"/>
          </w:tcPr>
          <w:p w14:paraId="3772EB84" w14:textId="51075082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0296 3841963</w:t>
            </w:r>
          </w:p>
        </w:tc>
        <w:tc>
          <w:tcPr>
            <w:tcW w:w="2012" w:type="dxa"/>
            <w:vAlign w:val="center"/>
          </w:tcPr>
          <w:p w14:paraId="4EC20523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1654159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12608EB" w14:textId="656E20BE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1.49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B310353" w14:textId="20131A6A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H01.49</w:t>
            </w:r>
          </w:p>
        </w:tc>
        <w:tc>
          <w:tcPr>
            <w:tcW w:w="3504" w:type="dxa"/>
            <w:vAlign w:val="center"/>
          </w:tcPr>
          <w:p w14:paraId="02596CFC" w14:textId="76EC7256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Bộ Chỉ huy Bộ đội Biên phòng tỉnh An Giang</w:t>
            </w:r>
          </w:p>
        </w:tc>
        <w:tc>
          <w:tcPr>
            <w:tcW w:w="3240" w:type="dxa"/>
            <w:vAlign w:val="center"/>
          </w:tcPr>
          <w:p w14:paraId="3BB6AD41" w14:textId="24E22EC2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142 Trần Hưng Đạo, phường Châu Đốc, tỉnh An Giang</w:t>
            </w:r>
          </w:p>
        </w:tc>
        <w:tc>
          <w:tcPr>
            <w:tcW w:w="2160" w:type="dxa"/>
            <w:vAlign w:val="center"/>
          </w:tcPr>
          <w:p w14:paraId="6A2168CF" w14:textId="4863079B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bdbp@angiang.gov.vn</w:t>
            </w:r>
          </w:p>
        </w:tc>
        <w:tc>
          <w:tcPr>
            <w:tcW w:w="1418" w:type="dxa"/>
            <w:vAlign w:val="center"/>
          </w:tcPr>
          <w:p w14:paraId="1EBEC802" w14:textId="1A27B15C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0296 3550844</w:t>
            </w:r>
          </w:p>
        </w:tc>
        <w:tc>
          <w:tcPr>
            <w:tcW w:w="2012" w:type="dxa"/>
            <w:vAlign w:val="center"/>
          </w:tcPr>
          <w:p w14:paraId="180BC367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259546A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2CE2804" w14:textId="1F27CD82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9E1DE39" w14:textId="670B84DB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H01.50</w:t>
            </w:r>
          </w:p>
        </w:tc>
        <w:tc>
          <w:tcPr>
            <w:tcW w:w="3504" w:type="dxa"/>
            <w:vAlign w:val="center"/>
          </w:tcPr>
          <w:p w14:paraId="5916F018" w14:textId="47A01324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Trường Chính trị Tôn Đức Thắng</w:t>
            </w:r>
          </w:p>
        </w:tc>
        <w:tc>
          <w:tcPr>
            <w:tcW w:w="3240" w:type="dxa"/>
            <w:vAlign w:val="center"/>
          </w:tcPr>
          <w:p w14:paraId="6005BC2E" w14:textId="4543695F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53/9 Trần Hưng Đạo, phường Mỹ </w:t>
            </w:r>
            <w:r w:rsidR="006378C8" w:rsidRPr="00556F8D">
              <w:rPr>
                <w:sz w:val="26"/>
                <w:szCs w:val="26"/>
                <w:lang w:val="en-US"/>
              </w:rPr>
              <w:t>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57112D64" w14:textId="3E21F563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truongchinhtri@angiang.gov.vn</w:t>
            </w:r>
          </w:p>
        </w:tc>
        <w:tc>
          <w:tcPr>
            <w:tcW w:w="1418" w:type="dxa"/>
            <w:vAlign w:val="center"/>
          </w:tcPr>
          <w:p w14:paraId="490738C2" w14:textId="37CFB573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02963 831291</w:t>
            </w:r>
          </w:p>
        </w:tc>
        <w:tc>
          <w:tcPr>
            <w:tcW w:w="2012" w:type="dxa"/>
            <w:vAlign w:val="center"/>
          </w:tcPr>
          <w:p w14:paraId="351945BD" w14:textId="3670D87E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http://truongchinhtri.angiang.gov.vn</w:t>
            </w:r>
          </w:p>
        </w:tc>
      </w:tr>
      <w:tr w:rsidR="002E401D" w:rsidRPr="00556F8D" w14:paraId="79645E1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AC3D964" w14:textId="57546700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677CD08" w14:textId="5A975F5B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H01.51</w:t>
            </w:r>
          </w:p>
        </w:tc>
        <w:tc>
          <w:tcPr>
            <w:tcW w:w="3504" w:type="dxa"/>
            <w:vAlign w:val="center"/>
          </w:tcPr>
          <w:p w14:paraId="6D01A7D6" w14:textId="5DA20C32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Cục Quản lý thị trường</w:t>
            </w:r>
          </w:p>
        </w:tc>
        <w:tc>
          <w:tcPr>
            <w:tcW w:w="3240" w:type="dxa"/>
            <w:vAlign w:val="center"/>
          </w:tcPr>
          <w:p w14:paraId="7390A75D" w14:textId="4AA622D0" w:rsidR="002E401D" w:rsidRPr="00556F8D" w:rsidRDefault="000E2E77" w:rsidP="000E2E77">
            <w:pPr>
              <w:suppressAutoHyphens w:val="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3, đường số 14, Tây Khánh 2, phường Long Xuyên, An Giang</w:t>
            </w:r>
          </w:p>
        </w:tc>
        <w:tc>
          <w:tcPr>
            <w:tcW w:w="2160" w:type="dxa"/>
            <w:vAlign w:val="center"/>
          </w:tcPr>
          <w:p w14:paraId="0F7186E9" w14:textId="11421FEB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angiang.vanthu@dms.gov.vn</w:t>
            </w:r>
          </w:p>
        </w:tc>
        <w:tc>
          <w:tcPr>
            <w:tcW w:w="1418" w:type="dxa"/>
            <w:vAlign w:val="center"/>
          </w:tcPr>
          <w:p w14:paraId="11515052" w14:textId="30CF35F1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02963 943761</w:t>
            </w:r>
          </w:p>
        </w:tc>
        <w:tc>
          <w:tcPr>
            <w:tcW w:w="2012" w:type="dxa"/>
            <w:vAlign w:val="center"/>
          </w:tcPr>
          <w:p w14:paraId="77830BB0" w14:textId="1855218A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https://angiang.dms.gov.vn</w:t>
            </w:r>
          </w:p>
        </w:tc>
      </w:tr>
      <w:tr w:rsidR="002E401D" w:rsidRPr="00556F8D" w14:paraId="5A51262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A7A7BA3" w14:textId="554C0E40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E5E99D" w14:textId="739358CE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H01.52</w:t>
            </w:r>
          </w:p>
        </w:tc>
        <w:tc>
          <w:tcPr>
            <w:tcW w:w="3504" w:type="dxa"/>
            <w:vAlign w:val="center"/>
          </w:tcPr>
          <w:p w14:paraId="7A401E39" w14:textId="00177EBE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Ủy ban MTTQVN tỉnh An Giang</w:t>
            </w:r>
          </w:p>
        </w:tc>
        <w:tc>
          <w:tcPr>
            <w:tcW w:w="3240" w:type="dxa"/>
            <w:vAlign w:val="center"/>
          </w:tcPr>
          <w:p w14:paraId="08D46A05" w14:textId="76F27A00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21 Nguyễn Thái Học, phường Long Xuyên, tỉnh An Giang</w:t>
            </w:r>
          </w:p>
        </w:tc>
        <w:tc>
          <w:tcPr>
            <w:tcW w:w="2160" w:type="dxa"/>
            <w:vAlign w:val="center"/>
          </w:tcPr>
          <w:p w14:paraId="57F3F84A" w14:textId="0076FCCD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uybanmttq@angiang.gov.vn</w:t>
            </w:r>
          </w:p>
        </w:tc>
        <w:tc>
          <w:tcPr>
            <w:tcW w:w="1418" w:type="dxa"/>
            <w:vAlign w:val="center"/>
          </w:tcPr>
          <w:p w14:paraId="45890ABF" w14:textId="6FCCF0C1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0296 3852504</w:t>
            </w:r>
          </w:p>
        </w:tc>
        <w:tc>
          <w:tcPr>
            <w:tcW w:w="2012" w:type="dxa"/>
            <w:vAlign w:val="center"/>
          </w:tcPr>
          <w:p w14:paraId="356E0F63" w14:textId="243D035E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http://ubmttqvn.angiang.gov.vn</w:t>
            </w:r>
          </w:p>
        </w:tc>
      </w:tr>
      <w:tr w:rsidR="002E401D" w:rsidRPr="00556F8D" w14:paraId="152E62B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63264AF" w14:textId="0446A40D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64D93B3" w14:textId="655EB77C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H01.53</w:t>
            </w:r>
          </w:p>
        </w:tc>
        <w:tc>
          <w:tcPr>
            <w:tcW w:w="3504" w:type="dxa"/>
            <w:vAlign w:val="center"/>
          </w:tcPr>
          <w:p w14:paraId="6927F2E5" w14:textId="2D4983F7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Tỉnh Đoàn An Giang</w:t>
            </w:r>
          </w:p>
        </w:tc>
        <w:tc>
          <w:tcPr>
            <w:tcW w:w="3240" w:type="dxa"/>
            <w:vAlign w:val="center"/>
          </w:tcPr>
          <w:p w14:paraId="3C9E3639" w14:textId="4F3F59B2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 xml:space="preserve">24 Tôn Đức Thắng, </w:t>
            </w:r>
            <w:r w:rsidRPr="00556F8D">
              <w:rPr>
                <w:sz w:val="26"/>
                <w:szCs w:val="26"/>
                <w:lang w:val="en-US"/>
              </w:rPr>
              <w:t xml:space="preserve">phường </w:t>
            </w:r>
            <w:r w:rsidRPr="00556F8D">
              <w:rPr>
                <w:sz w:val="26"/>
                <w:szCs w:val="26"/>
              </w:rPr>
              <w:t xml:space="preserve">Long Xuyên,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1C930C4A" w14:textId="73ED1D2D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tinhdoan@angiang.gov.vn</w:t>
            </w:r>
          </w:p>
        </w:tc>
        <w:tc>
          <w:tcPr>
            <w:tcW w:w="1418" w:type="dxa"/>
            <w:vAlign w:val="center"/>
          </w:tcPr>
          <w:p w14:paraId="504B35B8" w14:textId="6A852EF9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3852318</w:t>
            </w:r>
          </w:p>
        </w:tc>
        <w:tc>
          <w:tcPr>
            <w:tcW w:w="2012" w:type="dxa"/>
            <w:vAlign w:val="center"/>
          </w:tcPr>
          <w:p w14:paraId="7058AE94" w14:textId="1267E864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http://tinhdoan.angiang.gov.vn</w:t>
            </w:r>
          </w:p>
        </w:tc>
      </w:tr>
      <w:tr w:rsidR="002E401D" w:rsidRPr="00556F8D" w14:paraId="25BCFAA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F8D151E" w14:textId="5693F34C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26FDA31" w14:textId="25F732A4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H01.54</w:t>
            </w:r>
          </w:p>
        </w:tc>
        <w:tc>
          <w:tcPr>
            <w:tcW w:w="3504" w:type="dxa"/>
            <w:vAlign w:val="center"/>
          </w:tcPr>
          <w:p w14:paraId="28126FC8" w14:textId="546470BD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Nông dân tỉnh An Giang</w:t>
            </w:r>
          </w:p>
        </w:tc>
        <w:tc>
          <w:tcPr>
            <w:tcW w:w="3240" w:type="dxa"/>
            <w:vAlign w:val="center"/>
          </w:tcPr>
          <w:p w14:paraId="6657074C" w14:textId="61A6C7D5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6A Lê Lợi, phường Long Xuyên, tỉnh An Giang</w:t>
            </w:r>
          </w:p>
        </w:tc>
        <w:tc>
          <w:tcPr>
            <w:tcW w:w="2160" w:type="dxa"/>
            <w:vAlign w:val="center"/>
          </w:tcPr>
          <w:p w14:paraId="33BFDEEE" w14:textId="0DBBDC9A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hoinongdan@angiang.gov.vn </w:t>
            </w:r>
          </w:p>
        </w:tc>
        <w:tc>
          <w:tcPr>
            <w:tcW w:w="1418" w:type="dxa"/>
            <w:vAlign w:val="center"/>
          </w:tcPr>
          <w:p w14:paraId="62D80EA6" w14:textId="7B0AA542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0296 3955895</w:t>
            </w:r>
          </w:p>
        </w:tc>
        <w:tc>
          <w:tcPr>
            <w:tcW w:w="2012" w:type="dxa"/>
            <w:vAlign w:val="center"/>
          </w:tcPr>
          <w:p w14:paraId="15B6ED5E" w14:textId="6272C059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http://hoinongdanag.org.vn</w:t>
            </w:r>
          </w:p>
        </w:tc>
      </w:tr>
      <w:tr w:rsidR="002E401D" w:rsidRPr="00556F8D" w14:paraId="71D3D89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F2E2FE5" w14:textId="7C3CCB0A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9F03530" w14:textId="05855251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H01.55</w:t>
            </w:r>
          </w:p>
        </w:tc>
        <w:tc>
          <w:tcPr>
            <w:tcW w:w="3504" w:type="dxa"/>
            <w:vAlign w:val="center"/>
          </w:tcPr>
          <w:p w14:paraId="3F3559D7" w14:textId="1C3EC643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Liên đoàn Lao động tỉnh An Giang</w:t>
            </w:r>
          </w:p>
        </w:tc>
        <w:tc>
          <w:tcPr>
            <w:tcW w:w="3240" w:type="dxa"/>
            <w:vAlign w:val="center"/>
          </w:tcPr>
          <w:p w14:paraId="7CC45A0E" w14:textId="564D1D67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01 Tôn Đức Thắng, phường Long Xuyên, tỉnh An Giang</w:t>
            </w:r>
          </w:p>
        </w:tc>
        <w:tc>
          <w:tcPr>
            <w:tcW w:w="2160" w:type="dxa"/>
            <w:vAlign w:val="center"/>
          </w:tcPr>
          <w:p w14:paraId="13BFB9D5" w14:textId="113C4AE1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ldld@angiang.gov.vn</w:t>
            </w:r>
          </w:p>
        </w:tc>
        <w:tc>
          <w:tcPr>
            <w:tcW w:w="1418" w:type="dxa"/>
            <w:vAlign w:val="center"/>
          </w:tcPr>
          <w:p w14:paraId="3D48E5D7" w14:textId="511147F8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0296 3852877</w:t>
            </w:r>
          </w:p>
        </w:tc>
        <w:tc>
          <w:tcPr>
            <w:tcW w:w="2012" w:type="dxa"/>
            <w:vAlign w:val="center"/>
          </w:tcPr>
          <w:p w14:paraId="30A62B32" w14:textId="1F02D1B5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http://ldld.angiang.gov.vn</w:t>
            </w:r>
          </w:p>
        </w:tc>
      </w:tr>
      <w:tr w:rsidR="00186715" w:rsidRPr="00556F8D" w14:paraId="37C6824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728A78A" w14:textId="6A8C0C62" w:rsidR="00186715" w:rsidRPr="00556F8D" w:rsidRDefault="001D65F5" w:rsidP="00186715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DB04A0D" w14:textId="65D6DCF0" w:rsidR="00186715" w:rsidRPr="00556F8D" w:rsidRDefault="00186715" w:rsidP="00186715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H01.56</w:t>
            </w:r>
          </w:p>
        </w:tc>
        <w:tc>
          <w:tcPr>
            <w:tcW w:w="3504" w:type="dxa"/>
            <w:vAlign w:val="center"/>
          </w:tcPr>
          <w:p w14:paraId="0F15A44D" w14:textId="5783021E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Hội Liên hiệp Phụ nữ tỉnh An Giang</w:t>
            </w:r>
          </w:p>
        </w:tc>
        <w:tc>
          <w:tcPr>
            <w:tcW w:w="3240" w:type="dxa"/>
            <w:vAlign w:val="center"/>
          </w:tcPr>
          <w:p w14:paraId="4C4CCDB4" w14:textId="676DEF41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Số 06 Lê Lợi, phường Long Xuyên, tỉnh An Giang</w:t>
            </w:r>
          </w:p>
        </w:tc>
        <w:tc>
          <w:tcPr>
            <w:tcW w:w="2160" w:type="dxa"/>
            <w:vAlign w:val="center"/>
          </w:tcPr>
          <w:p w14:paraId="397C40EB" w14:textId="75DD4306" w:rsidR="00186715" w:rsidRPr="00556F8D" w:rsidRDefault="00186715" w:rsidP="00186715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hoilhpn@angiang.gov.vn</w:t>
            </w:r>
          </w:p>
        </w:tc>
        <w:tc>
          <w:tcPr>
            <w:tcW w:w="1418" w:type="dxa"/>
            <w:vAlign w:val="center"/>
          </w:tcPr>
          <w:p w14:paraId="6ED338A2" w14:textId="5F0CFD6A" w:rsidR="00186715" w:rsidRPr="00556F8D" w:rsidRDefault="00186715" w:rsidP="00186715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3852874</w:t>
            </w:r>
          </w:p>
        </w:tc>
        <w:tc>
          <w:tcPr>
            <w:tcW w:w="2012" w:type="dxa"/>
            <w:vAlign w:val="center"/>
          </w:tcPr>
          <w:p w14:paraId="383080B5" w14:textId="77777777" w:rsidR="00186715" w:rsidRPr="00556F8D" w:rsidRDefault="00186715" w:rsidP="00186715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30659D9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580FEE3" w14:textId="5120F45E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0BF3889" w14:textId="643D85E1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H01.57</w:t>
            </w:r>
          </w:p>
        </w:tc>
        <w:tc>
          <w:tcPr>
            <w:tcW w:w="3504" w:type="dxa"/>
            <w:vAlign w:val="center"/>
          </w:tcPr>
          <w:p w14:paraId="52E8B317" w14:textId="5ACAE651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Hội Cựu chiến binh tỉnh An Giang</w:t>
            </w:r>
          </w:p>
        </w:tc>
        <w:tc>
          <w:tcPr>
            <w:tcW w:w="3240" w:type="dxa"/>
            <w:vAlign w:val="center"/>
          </w:tcPr>
          <w:p w14:paraId="442B5298" w14:textId="7F806D99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08 Lê Hồng Phong, phường Long Xuyên, tỉnh An Giang</w:t>
            </w:r>
          </w:p>
        </w:tc>
        <w:tc>
          <w:tcPr>
            <w:tcW w:w="2160" w:type="dxa"/>
            <w:vAlign w:val="center"/>
          </w:tcPr>
          <w:p w14:paraId="4D0C77DF" w14:textId="5731A8BF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hoiccb@angiang.gov.vn</w:t>
            </w:r>
          </w:p>
        </w:tc>
        <w:tc>
          <w:tcPr>
            <w:tcW w:w="1418" w:type="dxa"/>
            <w:vAlign w:val="center"/>
          </w:tcPr>
          <w:p w14:paraId="725F7A01" w14:textId="27238580" w:rsidR="002E401D" w:rsidRPr="00556F8D" w:rsidRDefault="00000000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7" w:history="1">
              <w:r w:rsidR="002E401D" w:rsidRPr="00556F8D">
                <w:rPr>
                  <w:sz w:val="26"/>
                  <w:szCs w:val="26"/>
                  <w:lang w:val="en-US"/>
                </w:rPr>
                <w:t>0296 3853856</w:t>
              </w:r>
            </w:hyperlink>
          </w:p>
        </w:tc>
        <w:tc>
          <w:tcPr>
            <w:tcW w:w="2012" w:type="dxa"/>
            <w:vAlign w:val="center"/>
          </w:tcPr>
          <w:p w14:paraId="53D869F4" w14:textId="7777777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E401D" w:rsidRPr="00556F8D" w14:paraId="39F58AC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55A9B0B" w14:textId="01918638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1.58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FAC6E5" w14:textId="6E847040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H01.58</w:t>
            </w:r>
          </w:p>
        </w:tc>
        <w:tc>
          <w:tcPr>
            <w:tcW w:w="3504" w:type="dxa"/>
            <w:vAlign w:val="center"/>
          </w:tcPr>
          <w:p w14:paraId="12AD0720" w14:textId="6110692E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Công ty Cổ phần Điện nước An Giang</w:t>
            </w:r>
          </w:p>
        </w:tc>
        <w:tc>
          <w:tcPr>
            <w:tcW w:w="3240" w:type="dxa"/>
            <w:vAlign w:val="center"/>
          </w:tcPr>
          <w:p w14:paraId="12F7187D" w14:textId="67B75798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821 Trần Hưng Đạo, phường Bình </w:t>
            </w:r>
            <w:r w:rsidR="00501FB4" w:rsidRPr="00556F8D">
              <w:rPr>
                <w:sz w:val="26"/>
                <w:szCs w:val="26"/>
                <w:lang w:val="en-US"/>
              </w:rPr>
              <w:t>Đức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2C73404A" w14:textId="0B5F1916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ctydn_ag@yahoo.com.vn</w:t>
            </w:r>
          </w:p>
        </w:tc>
        <w:tc>
          <w:tcPr>
            <w:tcW w:w="1418" w:type="dxa"/>
            <w:vAlign w:val="center"/>
          </w:tcPr>
          <w:p w14:paraId="5C76184B" w14:textId="5A52155E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0296 3856100</w:t>
            </w:r>
          </w:p>
        </w:tc>
        <w:tc>
          <w:tcPr>
            <w:tcW w:w="2012" w:type="dxa"/>
            <w:vAlign w:val="center"/>
          </w:tcPr>
          <w:p w14:paraId="398EE50A" w14:textId="1A0A8FB7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http://diennuocag.com.vn</w:t>
            </w:r>
          </w:p>
        </w:tc>
      </w:tr>
      <w:tr w:rsidR="002E401D" w:rsidRPr="00556F8D" w14:paraId="3AD189B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BD9951D" w14:textId="3FE4C2AB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1.59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53A4272" w14:textId="1FFB052F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H01.59</w:t>
            </w:r>
          </w:p>
        </w:tc>
        <w:tc>
          <w:tcPr>
            <w:tcW w:w="3504" w:type="dxa"/>
            <w:vAlign w:val="center"/>
          </w:tcPr>
          <w:p w14:paraId="2713B8C7" w14:textId="60412460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Công ty Cổ phần Xây lắp An Giang</w:t>
            </w:r>
          </w:p>
        </w:tc>
        <w:tc>
          <w:tcPr>
            <w:tcW w:w="3240" w:type="dxa"/>
            <w:vAlign w:val="center"/>
          </w:tcPr>
          <w:p w14:paraId="3AA467F6" w14:textId="348F37AE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316/1A Trần Hưng Đạo, phường Long Xuyên, tỉnh An Giang</w:t>
            </w:r>
          </w:p>
        </w:tc>
        <w:tc>
          <w:tcPr>
            <w:tcW w:w="2160" w:type="dxa"/>
            <w:vAlign w:val="center"/>
          </w:tcPr>
          <w:p w14:paraId="50350EA6" w14:textId="77777777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E7FDEAF" w14:textId="08BC2AFB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0296 3846100</w:t>
            </w:r>
          </w:p>
        </w:tc>
        <w:tc>
          <w:tcPr>
            <w:tcW w:w="2012" w:type="dxa"/>
            <w:vAlign w:val="center"/>
          </w:tcPr>
          <w:p w14:paraId="2A8E9407" w14:textId="35C989D2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http://www.xaylapangiang.com</w:t>
            </w:r>
          </w:p>
        </w:tc>
      </w:tr>
      <w:tr w:rsidR="00186715" w:rsidRPr="00556F8D" w14:paraId="6F843C3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39CFBAA" w14:textId="6081B784" w:rsidR="00186715" w:rsidRPr="00556F8D" w:rsidRDefault="001D65F5" w:rsidP="00186715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86F557E" w14:textId="0B802C6C" w:rsidR="00186715" w:rsidRPr="00556F8D" w:rsidRDefault="00186715" w:rsidP="00186715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H01.60</w:t>
            </w:r>
          </w:p>
        </w:tc>
        <w:tc>
          <w:tcPr>
            <w:tcW w:w="3504" w:type="dxa"/>
            <w:vAlign w:val="center"/>
          </w:tcPr>
          <w:p w14:paraId="322F871C" w14:textId="564F70AF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Công ty Cổ phần Phà An Giang</w:t>
            </w:r>
          </w:p>
        </w:tc>
        <w:tc>
          <w:tcPr>
            <w:tcW w:w="3240" w:type="dxa"/>
            <w:vAlign w:val="center"/>
          </w:tcPr>
          <w:p w14:paraId="645F09D2" w14:textId="7557E0B4" w:rsidR="00186715" w:rsidRPr="00556F8D" w:rsidRDefault="00186715" w:rsidP="00186715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1-2 Lý Thái Tổ, Khóm Phó Quế, phường Long Xuyên, tỉnh An Giang</w:t>
            </w:r>
          </w:p>
        </w:tc>
        <w:tc>
          <w:tcPr>
            <w:tcW w:w="2160" w:type="dxa"/>
            <w:vAlign w:val="center"/>
          </w:tcPr>
          <w:p w14:paraId="2D08B686" w14:textId="1573A0C4" w:rsidR="00186715" w:rsidRPr="00556F8D" w:rsidRDefault="00186715" w:rsidP="00186715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congtyphaangiang@gmail.com</w:t>
            </w:r>
          </w:p>
        </w:tc>
        <w:tc>
          <w:tcPr>
            <w:tcW w:w="1418" w:type="dxa"/>
            <w:vAlign w:val="center"/>
          </w:tcPr>
          <w:p w14:paraId="424F0879" w14:textId="4EB33B7C" w:rsidR="00186715" w:rsidRPr="00556F8D" w:rsidRDefault="00186715" w:rsidP="00186715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0296 3846379</w:t>
            </w:r>
          </w:p>
        </w:tc>
        <w:tc>
          <w:tcPr>
            <w:tcW w:w="2012" w:type="dxa"/>
            <w:vAlign w:val="center"/>
          </w:tcPr>
          <w:p w14:paraId="6D04E2F8" w14:textId="417E276A" w:rsidR="00186715" w:rsidRPr="00556F8D" w:rsidRDefault="00186715" w:rsidP="00186715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https://phaangiang.vn</w:t>
            </w:r>
          </w:p>
        </w:tc>
      </w:tr>
      <w:tr w:rsidR="002E401D" w:rsidRPr="00556F8D" w14:paraId="287DE1B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F067753" w14:textId="1306630D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61C7C4C" w14:textId="25FA3350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H01.61</w:t>
            </w:r>
          </w:p>
        </w:tc>
        <w:tc>
          <w:tcPr>
            <w:tcW w:w="3504" w:type="dxa"/>
            <w:vAlign w:val="center"/>
          </w:tcPr>
          <w:p w14:paraId="3DD964F3" w14:textId="0E7DAC92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Công ty Cổ phần Môi trường đô thị An Giang</w:t>
            </w:r>
          </w:p>
        </w:tc>
        <w:tc>
          <w:tcPr>
            <w:tcW w:w="3240" w:type="dxa"/>
            <w:vAlign w:val="center"/>
          </w:tcPr>
          <w:p w14:paraId="58028323" w14:textId="7489EAD0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128 Nguyễn Trường Tộ,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Bình </w:t>
            </w:r>
            <w:r w:rsidR="00C6268A" w:rsidRPr="00556F8D">
              <w:rPr>
                <w:sz w:val="26"/>
                <w:szCs w:val="26"/>
                <w:lang w:val="en-US"/>
              </w:rPr>
              <w:t>Đức</w:t>
            </w:r>
            <w:r w:rsidRPr="00556F8D">
              <w:rPr>
                <w:sz w:val="26"/>
                <w:szCs w:val="26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36DACC7" w14:textId="1433D66E" w:rsidR="002E401D" w:rsidRPr="00556F8D" w:rsidRDefault="00000000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hyperlink r:id="rId18" w:history="1">
              <w:r w:rsidR="002E401D" w:rsidRPr="00556F8D">
                <w:rPr>
                  <w:sz w:val="26"/>
                  <w:szCs w:val="26"/>
                </w:rPr>
                <w:t>ctymtdtag@gmail.com</w:t>
              </w:r>
            </w:hyperlink>
          </w:p>
        </w:tc>
        <w:tc>
          <w:tcPr>
            <w:tcW w:w="1418" w:type="dxa"/>
            <w:vAlign w:val="center"/>
          </w:tcPr>
          <w:p w14:paraId="518A510B" w14:textId="23B60557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0296 3844848</w:t>
            </w:r>
          </w:p>
        </w:tc>
        <w:tc>
          <w:tcPr>
            <w:tcW w:w="2012" w:type="dxa"/>
            <w:vAlign w:val="center"/>
          </w:tcPr>
          <w:p w14:paraId="4253EB7D" w14:textId="18F7AA1B" w:rsidR="002E401D" w:rsidRPr="00556F8D" w:rsidRDefault="00000000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19" w:history="1">
              <w:r w:rsidR="002E401D" w:rsidRPr="00556F8D">
                <w:rPr>
                  <w:sz w:val="26"/>
                  <w:szCs w:val="26"/>
                </w:rPr>
                <w:t>http://moitruongdothi.angiang.org.vn</w:t>
              </w:r>
            </w:hyperlink>
          </w:p>
        </w:tc>
      </w:tr>
      <w:tr w:rsidR="002E401D" w:rsidRPr="00556F8D" w14:paraId="4C972F7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04A0CDF" w14:textId="2D24750C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3DC6822" w14:textId="5D9D2B1A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H01.62</w:t>
            </w:r>
          </w:p>
        </w:tc>
        <w:tc>
          <w:tcPr>
            <w:tcW w:w="3504" w:type="dxa"/>
            <w:vAlign w:val="center"/>
          </w:tcPr>
          <w:p w14:paraId="29939EC5" w14:textId="39A24F79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Công ty TNHH MTV Khai thác Thủy lợi An Giang</w:t>
            </w:r>
          </w:p>
        </w:tc>
        <w:tc>
          <w:tcPr>
            <w:tcW w:w="3240" w:type="dxa"/>
            <w:vAlign w:val="center"/>
          </w:tcPr>
          <w:p w14:paraId="1F3EB932" w14:textId="6A02296B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85 Trần Quang Diêu, phường Long Xuyên, An Giang</w:t>
            </w:r>
          </w:p>
        </w:tc>
        <w:tc>
          <w:tcPr>
            <w:tcW w:w="2160" w:type="dxa"/>
            <w:vAlign w:val="center"/>
          </w:tcPr>
          <w:p w14:paraId="44536D89" w14:textId="10B744B8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khaithacthuyloiangiang@gmail.com</w:t>
            </w:r>
          </w:p>
        </w:tc>
        <w:tc>
          <w:tcPr>
            <w:tcW w:w="1418" w:type="dxa"/>
            <w:vAlign w:val="center"/>
          </w:tcPr>
          <w:p w14:paraId="4F9DE75A" w14:textId="61D41358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0296 3852639</w:t>
            </w:r>
          </w:p>
        </w:tc>
        <w:tc>
          <w:tcPr>
            <w:tcW w:w="2012" w:type="dxa"/>
            <w:vAlign w:val="center"/>
          </w:tcPr>
          <w:p w14:paraId="77C14594" w14:textId="1FF70245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http://khaithacthuyloiangiang.com.vn</w:t>
            </w:r>
          </w:p>
        </w:tc>
      </w:tr>
      <w:tr w:rsidR="002E401D" w:rsidRPr="00556F8D" w14:paraId="1154546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F64CE3D" w14:textId="3DCDDF99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948FD5D" w14:textId="0322F17B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H01.63</w:t>
            </w:r>
          </w:p>
        </w:tc>
        <w:tc>
          <w:tcPr>
            <w:tcW w:w="3504" w:type="dxa"/>
            <w:vAlign w:val="center"/>
          </w:tcPr>
          <w:p w14:paraId="502C8E5C" w14:textId="5207D2ED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Điện lực An Giang</w:t>
            </w:r>
          </w:p>
        </w:tc>
        <w:tc>
          <w:tcPr>
            <w:tcW w:w="3240" w:type="dxa"/>
            <w:vAlign w:val="center"/>
          </w:tcPr>
          <w:p w14:paraId="585E3464" w14:textId="360BFAD6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13 Lê Văn Nhung, </w:t>
            </w:r>
            <w:r w:rsidR="00C6268A"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  <w:lang w:val="en-US"/>
              </w:rPr>
              <w:t xml:space="preserve"> Long Xuyên, tỉnh An Giang</w:t>
            </w:r>
          </w:p>
        </w:tc>
        <w:tc>
          <w:tcPr>
            <w:tcW w:w="2160" w:type="dxa"/>
            <w:vAlign w:val="center"/>
          </w:tcPr>
          <w:p w14:paraId="310CB96B" w14:textId="059635AC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angiangpc@evnspc.vn</w:t>
            </w:r>
          </w:p>
        </w:tc>
        <w:tc>
          <w:tcPr>
            <w:tcW w:w="1418" w:type="dxa"/>
            <w:vAlign w:val="center"/>
          </w:tcPr>
          <w:p w14:paraId="50321696" w14:textId="6E95CDD7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02962 210205</w:t>
            </w:r>
          </w:p>
        </w:tc>
        <w:tc>
          <w:tcPr>
            <w:tcW w:w="2012" w:type="dxa"/>
            <w:vAlign w:val="center"/>
          </w:tcPr>
          <w:p w14:paraId="2C9954BB" w14:textId="0406A074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https://pcangiang.evnspc.vn</w:t>
            </w:r>
          </w:p>
        </w:tc>
      </w:tr>
      <w:tr w:rsidR="002E401D" w:rsidRPr="00556F8D" w14:paraId="365CEF9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372F1C" w14:textId="6EFFF8F6" w:rsidR="002E401D" w:rsidRPr="00556F8D" w:rsidRDefault="001D65F5" w:rsidP="002E401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1745C0" w14:textId="222303F1" w:rsidR="002E401D" w:rsidRPr="00556F8D" w:rsidRDefault="002E401D" w:rsidP="002E401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H01.64</w:t>
            </w:r>
          </w:p>
        </w:tc>
        <w:tc>
          <w:tcPr>
            <w:tcW w:w="3504" w:type="dxa"/>
            <w:vAlign w:val="center"/>
          </w:tcPr>
          <w:p w14:paraId="7ADBA4E6" w14:textId="5910C53E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Công ty TNHH MTV Xổ số Kiến thiết An Giang</w:t>
            </w:r>
          </w:p>
        </w:tc>
        <w:tc>
          <w:tcPr>
            <w:tcW w:w="3240" w:type="dxa"/>
            <w:vAlign w:val="center"/>
          </w:tcPr>
          <w:p w14:paraId="5751F6B3" w14:textId="04A2B74B" w:rsidR="002E401D" w:rsidRPr="00556F8D" w:rsidRDefault="002E401D" w:rsidP="002E401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Số 64C Nguyễn Thái Học, phường Long Xuyên, tỉnh An Giang</w:t>
            </w:r>
          </w:p>
        </w:tc>
        <w:tc>
          <w:tcPr>
            <w:tcW w:w="2160" w:type="dxa"/>
            <w:vAlign w:val="center"/>
          </w:tcPr>
          <w:p w14:paraId="7E7227A3" w14:textId="07BD2F94" w:rsidR="002E401D" w:rsidRPr="00556F8D" w:rsidRDefault="002E401D" w:rsidP="002E401D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ctyxsktag@gmail.com</w:t>
            </w:r>
          </w:p>
        </w:tc>
        <w:tc>
          <w:tcPr>
            <w:tcW w:w="1418" w:type="dxa"/>
            <w:vAlign w:val="center"/>
          </w:tcPr>
          <w:p w14:paraId="7C6786A8" w14:textId="7FD6FFED" w:rsidR="002E401D" w:rsidRPr="00556F8D" w:rsidRDefault="002E401D" w:rsidP="002E401D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02963 857903</w:t>
            </w:r>
          </w:p>
        </w:tc>
        <w:tc>
          <w:tcPr>
            <w:tcW w:w="2012" w:type="dxa"/>
            <w:vAlign w:val="center"/>
          </w:tcPr>
          <w:p w14:paraId="2AA5D158" w14:textId="76252C04" w:rsidR="002E401D" w:rsidRPr="00556F8D" w:rsidRDefault="002E401D" w:rsidP="002E401D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http://www.xsktangiang.com.vn</w:t>
            </w:r>
          </w:p>
        </w:tc>
      </w:tr>
      <w:tr w:rsidR="008C7868" w:rsidRPr="00556F8D" w14:paraId="31AF394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07CCFA" w14:textId="35D696D1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74F76C6" w14:textId="2AE4C454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H01.101</w:t>
            </w:r>
          </w:p>
        </w:tc>
        <w:tc>
          <w:tcPr>
            <w:tcW w:w="3504" w:type="dxa"/>
            <w:vAlign w:val="center"/>
          </w:tcPr>
          <w:p w14:paraId="4E8C6FC2" w14:textId="6BF70C6A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phường Long Xuyên</w:t>
            </w:r>
          </w:p>
        </w:tc>
        <w:tc>
          <w:tcPr>
            <w:tcW w:w="3240" w:type="dxa"/>
            <w:vAlign w:val="center"/>
          </w:tcPr>
          <w:p w14:paraId="7CA8398B" w14:textId="698DE0D0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Số 99 Nguyễn Thái Học, phường Long Xuyên, tỉnh An Giang</w:t>
            </w:r>
          </w:p>
        </w:tc>
        <w:tc>
          <w:tcPr>
            <w:tcW w:w="2160" w:type="dxa"/>
            <w:vAlign w:val="center"/>
          </w:tcPr>
          <w:p w14:paraId="5CB4820E" w14:textId="5274E698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longxuyen@angiang.gov.vn</w:t>
            </w:r>
          </w:p>
        </w:tc>
        <w:tc>
          <w:tcPr>
            <w:tcW w:w="1418" w:type="dxa"/>
            <w:vAlign w:val="center"/>
          </w:tcPr>
          <w:p w14:paraId="13EE36F8" w14:textId="77777777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34BF8071" w14:textId="69BF4383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http://longxuyen.angiang.gov.vn</w:t>
            </w:r>
          </w:p>
        </w:tc>
      </w:tr>
      <w:tr w:rsidR="008C7868" w:rsidRPr="00556F8D" w14:paraId="4BDB871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C3A3B81" w14:textId="50A8506F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109A69F" w14:textId="0891E580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H01.102</w:t>
            </w:r>
          </w:p>
        </w:tc>
        <w:tc>
          <w:tcPr>
            <w:tcW w:w="3504" w:type="dxa"/>
            <w:vAlign w:val="center"/>
          </w:tcPr>
          <w:p w14:paraId="3A49E4D3" w14:textId="53DB7077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UBND</w:t>
            </w:r>
            <w:r w:rsidRPr="00556F8D">
              <w:rPr>
                <w:bCs/>
                <w:sz w:val="26"/>
                <w:szCs w:val="26"/>
              </w:rPr>
              <w:t xml:space="preserve"> phường Bình Đức</w:t>
            </w:r>
          </w:p>
        </w:tc>
        <w:tc>
          <w:tcPr>
            <w:tcW w:w="3240" w:type="dxa"/>
            <w:vAlign w:val="center"/>
          </w:tcPr>
          <w:p w14:paraId="3FDC3BEF" w14:textId="4E02B3C3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P</w:t>
            </w:r>
            <w:r w:rsidRPr="00556F8D">
              <w:rPr>
                <w:sz w:val="26"/>
                <w:szCs w:val="26"/>
              </w:rPr>
              <w:t xml:space="preserve">hường Bình </w:t>
            </w:r>
            <w:r w:rsidRPr="00556F8D">
              <w:rPr>
                <w:sz w:val="26"/>
                <w:szCs w:val="26"/>
                <w:lang w:val="en-US"/>
              </w:rPr>
              <w:t>Đức</w:t>
            </w:r>
            <w:r w:rsidRPr="00556F8D">
              <w:rPr>
                <w:sz w:val="26"/>
                <w:szCs w:val="26"/>
              </w:rPr>
              <w:t xml:space="preserve">, </w:t>
            </w:r>
            <w:r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</w:rPr>
              <w:t>ỉnh An Giang</w:t>
            </w:r>
          </w:p>
        </w:tc>
        <w:tc>
          <w:tcPr>
            <w:tcW w:w="2160" w:type="dxa"/>
            <w:vAlign w:val="center"/>
          </w:tcPr>
          <w:p w14:paraId="7EF40C06" w14:textId="3182D296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binhkhanh@angiang.gov.vn</w:t>
            </w:r>
          </w:p>
        </w:tc>
        <w:tc>
          <w:tcPr>
            <w:tcW w:w="1418" w:type="dxa"/>
            <w:vAlign w:val="center"/>
          </w:tcPr>
          <w:p w14:paraId="737E37F7" w14:textId="77777777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C35ED40" w14:textId="77777777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8C7868" w:rsidRPr="00556F8D" w14:paraId="2FB2B8D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1B1CF9" w14:textId="42131E2A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73376E5" w14:textId="7E885E71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H01.103</w:t>
            </w:r>
          </w:p>
        </w:tc>
        <w:tc>
          <w:tcPr>
            <w:tcW w:w="3504" w:type="dxa"/>
            <w:vAlign w:val="center"/>
          </w:tcPr>
          <w:p w14:paraId="2C64DB07" w14:textId="6B1613A0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UBND</w:t>
            </w:r>
            <w:r w:rsidRPr="00556F8D">
              <w:rPr>
                <w:bCs/>
                <w:sz w:val="26"/>
                <w:szCs w:val="26"/>
              </w:rPr>
              <w:t xml:space="preserve"> phường Mỹ Thới</w:t>
            </w:r>
          </w:p>
        </w:tc>
        <w:tc>
          <w:tcPr>
            <w:tcW w:w="3240" w:type="dxa"/>
            <w:vAlign w:val="center"/>
          </w:tcPr>
          <w:p w14:paraId="343358FC" w14:textId="301423EF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P</w:t>
            </w:r>
            <w:r w:rsidRPr="00556F8D">
              <w:rPr>
                <w:sz w:val="26"/>
                <w:szCs w:val="26"/>
              </w:rPr>
              <w:t xml:space="preserve">hường Mỹ Thới, </w:t>
            </w:r>
            <w:r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</w:rPr>
              <w:t>ỉnh An Giang</w:t>
            </w:r>
          </w:p>
        </w:tc>
        <w:tc>
          <w:tcPr>
            <w:tcW w:w="2160" w:type="dxa"/>
            <w:vAlign w:val="center"/>
          </w:tcPr>
          <w:p w14:paraId="30E9934A" w14:textId="144B8403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mythoi@angiang.gov.vn</w:t>
            </w:r>
          </w:p>
        </w:tc>
        <w:tc>
          <w:tcPr>
            <w:tcW w:w="1418" w:type="dxa"/>
            <w:vAlign w:val="center"/>
          </w:tcPr>
          <w:p w14:paraId="0BC44C43" w14:textId="77777777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04AE59AB" w14:textId="77777777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8C7868" w:rsidRPr="00556F8D" w14:paraId="306B97C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050BF6" w14:textId="1398271A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1.68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A895C2" w14:textId="10D979EA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H01.104</w:t>
            </w:r>
          </w:p>
        </w:tc>
        <w:tc>
          <w:tcPr>
            <w:tcW w:w="3504" w:type="dxa"/>
            <w:vAlign w:val="center"/>
          </w:tcPr>
          <w:p w14:paraId="488638EC" w14:textId="007F3262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Mỹ Hòa Hưng</w:t>
            </w:r>
          </w:p>
        </w:tc>
        <w:tc>
          <w:tcPr>
            <w:tcW w:w="3240" w:type="dxa"/>
            <w:vAlign w:val="center"/>
          </w:tcPr>
          <w:p w14:paraId="6042A2E7" w14:textId="525E2943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Mỹ Hòa Hưng</w:t>
            </w:r>
            <w:r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</w:rPr>
              <w:t>ỉnh An Giang</w:t>
            </w:r>
          </w:p>
        </w:tc>
        <w:tc>
          <w:tcPr>
            <w:tcW w:w="2160" w:type="dxa"/>
            <w:vAlign w:val="center"/>
          </w:tcPr>
          <w:p w14:paraId="77706AB4" w14:textId="10C3FEE4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myhoahung@angiang.gov.vn</w:t>
            </w:r>
          </w:p>
        </w:tc>
        <w:tc>
          <w:tcPr>
            <w:tcW w:w="1418" w:type="dxa"/>
            <w:vAlign w:val="center"/>
          </w:tcPr>
          <w:p w14:paraId="2EBA8616" w14:textId="77777777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4B6B5DC" w14:textId="77777777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8C7868" w:rsidRPr="00556F8D" w14:paraId="2F4294E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AAAABD9" w14:textId="54CD5887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1.69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08F75A7" w14:textId="24F9A0F3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H01.105</w:t>
            </w:r>
          </w:p>
        </w:tc>
        <w:tc>
          <w:tcPr>
            <w:tcW w:w="3504" w:type="dxa"/>
            <w:vAlign w:val="center"/>
          </w:tcPr>
          <w:p w14:paraId="4AA16EFE" w14:textId="76C35B43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Phường Châu Đốc</w:t>
            </w:r>
          </w:p>
        </w:tc>
        <w:tc>
          <w:tcPr>
            <w:tcW w:w="3240" w:type="dxa"/>
            <w:vAlign w:val="center"/>
          </w:tcPr>
          <w:p w14:paraId="2E2BF2B2" w14:textId="671D44C4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10 Lê Lợi, phường </w:t>
            </w:r>
            <w:r w:rsidRPr="00556F8D">
              <w:rPr>
                <w:sz w:val="26"/>
                <w:szCs w:val="26"/>
                <w:lang w:val="en-US"/>
              </w:rPr>
              <w:t>Châu Đốc, tỉnh An Giang</w:t>
            </w:r>
          </w:p>
        </w:tc>
        <w:tc>
          <w:tcPr>
            <w:tcW w:w="2160" w:type="dxa"/>
            <w:vAlign w:val="center"/>
          </w:tcPr>
          <w:p w14:paraId="670A6A22" w14:textId="36338F7B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chaudoc@angiang.gov.vn</w:t>
            </w:r>
          </w:p>
        </w:tc>
        <w:tc>
          <w:tcPr>
            <w:tcW w:w="1418" w:type="dxa"/>
            <w:vAlign w:val="center"/>
          </w:tcPr>
          <w:p w14:paraId="15968188" w14:textId="731426B1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3869031</w:t>
            </w:r>
          </w:p>
        </w:tc>
        <w:tc>
          <w:tcPr>
            <w:tcW w:w="2012" w:type="dxa"/>
            <w:vAlign w:val="center"/>
          </w:tcPr>
          <w:p w14:paraId="49F3F674" w14:textId="77777777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8C7868" w:rsidRPr="00556F8D" w14:paraId="787875A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D6F5907" w14:textId="6967D812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3B73BE8" w14:textId="7DC0ABFF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H01.106</w:t>
            </w:r>
          </w:p>
        </w:tc>
        <w:tc>
          <w:tcPr>
            <w:tcW w:w="3504" w:type="dxa"/>
            <w:vAlign w:val="center"/>
          </w:tcPr>
          <w:p w14:paraId="67820F5E" w14:textId="2F2F286B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phường Vĩnh Tế</w:t>
            </w:r>
          </w:p>
        </w:tc>
        <w:tc>
          <w:tcPr>
            <w:tcW w:w="3240" w:type="dxa"/>
            <w:vAlign w:val="center"/>
          </w:tcPr>
          <w:p w14:paraId="03946C0F" w14:textId="123A8406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Vĩnh Tế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00225EE" w14:textId="3D7689A4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vinhte@angiang.gov.vn</w:t>
            </w:r>
          </w:p>
        </w:tc>
        <w:tc>
          <w:tcPr>
            <w:tcW w:w="1418" w:type="dxa"/>
            <w:vAlign w:val="center"/>
          </w:tcPr>
          <w:p w14:paraId="1D761B4B" w14:textId="078B2349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38610592</w:t>
            </w:r>
          </w:p>
        </w:tc>
        <w:tc>
          <w:tcPr>
            <w:tcW w:w="2012" w:type="dxa"/>
            <w:vAlign w:val="center"/>
          </w:tcPr>
          <w:p w14:paraId="5701BB3A" w14:textId="77777777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8C7868" w:rsidRPr="00556F8D" w14:paraId="71A557E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045D8B0" w14:textId="4FD922B9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296B61F" w14:textId="22D5D2F2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H01.107</w:t>
            </w:r>
          </w:p>
        </w:tc>
        <w:tc>
          <w:tcPr>
            <w:tcW w:w="3504" w:type="dxa"/>
            <w:vAlign w:val="center"/>
          </w:tcPr>
          <w:p w14:paraId="7AD5A976" w14:textId="69E32F5D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An Phú</w:t>
            </w:r>
          </w:p>
        </w:tc>
        <w:tc>
          <w:tcPr>
            <w:tcW w:w="3240" w:type="dxa"/>
            <w:vAlign w:val="center"/>
          </w:tcPr>
          <w:p w14:paraId="71D30AC7" w14:textId="45190E6B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 xml:space="preserve">p An Thịnh,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An Phú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48515852" w14:textId="40D17B99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anphu@angiang.gov.vn</w:t>
            </w:r>
          </w:p>
        </w:tc>
        <w:tc>
          <w:tcPr>
            <w:tcW w:w="1418" w:type="dxa"/>
            <w:vAlign w:val="center"/>
          </w:tcPr>
          <w:p w14:paraId="73B62E82" w14:textId="3F7F839C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3826766</w:t>
            </w:r>
          </w:p>
        </w:tc>
        <w:tc>
          <w:tcPr>
            <w:tcW w:w="2012" w:type="dxa"/>
            <w:vAlign w:val="center"/>
          </w:tcPr>
          <w:p w14:paraId="2F232092" w14:textId="77777777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8C7868" w:rsidRPr="00556F8D" w14:paraId="32FB9F4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F294095" w14:textId="5083FB9D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C9F790F" w14:textId="27302BD6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</w:t>
            </w:r>
          </w:p>
        </w:tc>
        <w:tc>
          <w:tcPr>
            <w:tcW w:w="3504" w:type="dxa"/>
            <w:vAlign w:val="center"/>
          </w:tcPr>
          <w:p w14:paraId="2CF401B4" w14:textId="30E12340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Vĩnh Hậu</w:t>
            </w:r>
          </w:p>
        </w:tc>
        <w:tc>
          <w:tcPr>
            <w:tcW w:w="3240" w:type="dxa"/>
            <w:vAlign w:val="center"/>
          </w:tcPr>
          <w:p w14:paraId="27F21448" w14:textId="5C2DCA39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>p Vĩnh Lịnh</w:t>
            </w:r>
            <w:r w:rsidRPr="00556F8D">
              <w:rPr>
                <w:sz w:val="26"/>
                <w:szCs w:val="26"/>
                <w:lang w:val="en-US"/>
              </w:rPr>
              <w:t>, x</w:t>
            </w:r>
            <w:r w:rsidRPr="00556F8D">
              <w:rPr>
                <w:sz w:val="26"/>
                <w:szCs w:val="26"/>
              </w:rPr>
              <w:t xml:space="preserve">ã </w:t>
            </w:r>
            <w:r w:rsidRPr="00556F8D">
              <w:rPr>
                <w:sz w:val="26"/>
                <w:szCs w:val="26"/>
                <w:lang w:val="en-US"/>
              </w:rPr>
              <w:t>Vĩnh Hậu, tỉnh An Giang</w:t>
            </w:r>
          </w:p>
        </w:tc>
        <w:tc>
          <w:tcPr>
            <w:tcW w:w="2160" w:type="dxa"/>
            <w:vAlign w:val="center"/>
          </w:tcPr>
          <w:p w14:paraId="0D00E959" w14:textId="0C6B5031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vinhhau@angiang.gov.vn</w:t>
            </w:r>
          </w:p>
        </w:tc>
        <w:tc>
          <w:tcPr>
            <w:tcW w:w="1418" w:type="dxa"/>
            <w:vAlign w:val="center"/>
          </w:tcPr>
          <w:p w14:paraId="7704B0FA" w14:textId="0BF00F37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3529388</w:t>
            </w:r>
          </w:p>
        </w:tc>
        <w:tc>
          <w:tcPr>
            <w:tcW w:w="2012" w:type="dxa"/>
            <w:vAlign w:val="center"/>
          </w:tcPr>
          <w:p w14:paraId="0A066920" w14:textId="77777777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8C7868" w:rsidRPr="00556F8D" w14:paraId="34F9B89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A1B5364" w14:textId="15CC445A" w:rsidR="008C7868" w:rsidRPr="00556F8D" w:rsidRDefault="008C7868" w:rsidP="008C786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55B1E4A" w14:textId="09BA3110" w:rsidR="008C7868" w:rsidRPr="00556F8D" w:rsidRDefault="008C7868" w:rsidP="008C786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</w:t>
            </w:r>
          </w:p>
        </w:tc>
        <w:tc>
          <w:tcPr>
            <w:tcW w:w="3504" w:type="dxa"/>
            <w:vAlign w:val="center"/>
          </w:tcPr>
          <w:p w14:paraId="13A5B335" w14:textId="0E2B9EB8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Nhơn Hội</w:t>
            </w:r>
          </w:p>
        </w:tc>
        <w:tc>
          <w:tcPr>
            <w:tcW w:w="3240" w:type="dxa"/>
            <w:vAlign w:val="center"/>
          </w:tcPr>
          <w:p w14:paraId="56D8C62E" w14:textId="7266E754" w:rsidR="008C7868" w:rsidRPr="00556F8D" w:rsidRDefault="008C7868" w:rsidP="008C786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>p Bắc Đai</w:t>
            </w:r>
            <w:r w:rsidRPr="00556F8D">
              <w:rPr>
                <w:sz w:val="26"/>
                <w:szCs w:val="26"/>
                <w:lang w:val="en-US"/>
              </w:rPr>
              <w:t>, x</w:t>
            </w:r>
            <w:r w:rsidRPr="00556F8D">
              <w:rPr>
                <w:sz w:val="26"/>
                <w:szCs w:val="26"/>
              </w:rPr>
              <w:t xml:space="preserve">ã </w:t>
            </w:r>
            <w:r w:rsidRPr="00556F8D">
              <w:rPr>
                <w:sz w:val="26"/>
                <w:szCs w:val="26"/>
                <w:lang w:val="en-US"/>
              </w:rPr>
              <w:t>Nhơn Hội, tỉnh An Giang</w:t>
            </w:r>
          </w:p>
        </w:tc>
        <w:tc>
          <w:tcPr>
            <w:tcW w:w="2160" w:type="dxa"/>
            <w:vAlign w:val="center"/>
          </w:tcPr>
          <w:p w14:paraId="5537A8F4" w14:textId="7ECCE7C7" w:rsidR="008C7868" w:rsidRPr="00556F8D" w:rsidRDefault="008C7868" w:rsidP="008C786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nhonhoi@angiang.gov.vn</w:t>
            </w:r>
          </w:p>
        </w:tc>
        <w:tc>
          <w:tcPr>
            <w:tcW w:w="1418" w:type="dxa"/>
            <w:vAlign w:val="center"/>
          </w:tcPr>
          <w:p w14:paraId="5359751A" w14:textId="15E4B9FA" w:rsidR="008C7868" w:rsidRPr="00556F8D" w:rsidRDefault="008C7868" w:rsidP="008C786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3812292</w:t>
            </w:r>
          </w:p>
        </w:tc>
        <w:tc>
          <w:tcPr>
            <w:tcW w:w="2012" w:type="dxa"/>
            <w:vAlign w:val="center"/>
          </w:tcPr>
          <w:p w14:paraId="29EE45D5" w14:textId="77777777" w:rsidR="008C7868" w:rsidRPr="00556F8D" w:rsidRDefault="008C7868" w:rsidP="008C786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5EB1CFB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6D7B150" w14:textId="1742D07B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BBA2E8A" w14:textId="532F1301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</w:t>
            </w:r>
          </w:p>
        </w:tc>
        <w:tc>
          <w:tcPr>
            <w:tcW w:w="3504" w:type="dxa"/>
            <w:vAlign w:val="center"/>
          </w:tcPr>
          <w:p w14:paraId="1098543B" w14:textId="33740B72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Khánh Bình</w:t>
            </w:r>
          </w:p>
        </w:tc>
        <w:tc>
          <w:tcPr>
            <w:tcW w:w="3240" w:type="dxa"/>
            <w:vAlign w:val="center"/>
          </w:tcPr>
          <w:p w14:paraId="3EE404B8" w14:textId="4F1CC831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Ấp Sa Tô</w:t>
            </w:r>
            <w:r w:rsidRPr="00556F8D">
              <w:rPr>
                <w:sz w:val="26"/>
                <w:szCs w:val="26"/>
                <w:lang w:val="en-US"/>
              </w:rPr>
              <w:t>, x</w:t>
            </w:r>
            <w:r w:rsidRPr="00556F8D">
              <w:rPr>
                <w:sz w:val="26"/>
                <w:szCs w:val="26"/>
              </w:rPr>
              <w:t>ã Khánh Bình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4C95E3E7" w14:textId="7AC9E740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khanhbinh@angiang.gov.vn</w:t>
            </w:r>
          </w:p>
        </w:tc>
        <w:tc>
          <w:tcPr>
            <w:tcW w:w="1418" w:type="dxa"/>
            <w:vAlign w:val="center"/>
          </w:tcPr>
          <w:p w14:paraId="2D5505B0" w14:textId="2EB96CF3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3825504</w:t>
            </w:r>
          </w:p>
        </w:tc>
        <w:tc>
          <w:tcPr>
            <w:tcW w:w="2012" w:type="dxa"/>
            <w:vAlign w:val="center"/>
          </w:tcPr>
          <w:p w14:paraId="31C7F293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5FAEA22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67B536F" w14:textId="26A3B5D0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43CB7FF" w14:textId="1E5C9E70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</w:t>
            </w:r>
          </w:p>
        </w:tc>
        <w:tc>
          <w:tcPr>
            <w:tcW w:w="3504" w:type="dxa"/>
            <w:vAlign w:val="center"/>
          </w:tcPr>
          <w:p w14:paraId="486B6FFA" w14:textId="54E72B8C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Phú Hữu</w:t>
            </w:r>
          </w:p>
        </w:tc>
        <w:tc>
          <w:tcPr>
            <w:tcW w:w="3240" w:type="dxa"/>
            <w:vAlign w:val="center"/>
          </w:tcPr>
          <w:p w14:paraId="5CB3A874" w14:textId="00070482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>p Phú Hiệp</w:t>
            </w:r>
            <w:r w:rsidRPr="00556F8D">
              <w:rPr>
                <w:sz w:val="26"/>
                <w:szCs w:val="26"/>
                <w:lang w:val="en-US"/>
              </w:rPr>
              <w:t>, x</w:t>
            </w:r>
            <w:r w:rsidRPr="00556F8D">
              <w:rPr>
                <w:sz w:val="26"/>
                <w:szCs w:val="26"/>
              </w:rPr>
              <w:t xml:space="preserve">ã </w:t>
            </w:r>
            <w:r w:rsidRPr="00556F8D">
              <w:rPr>
                <w:sz w:val="26"/>
                <w:szCs w:val="26"/>
                <w:lang w:val="en-US"/>
              </w:rPr>
              <w:t>Phú Hữu, tỉnh An Giang</w:t>
            </w:r>
          </w:p>
        </w:tc>
        <w:tc>
          <w:tcPr>
            <w:tcW w:w="2160" w:type="dxa"/>
            <w:vAlign w:val="center"/>
          </w:tcPr>
          <w:p w14:paraId="735253C9" w14:textId="4C0B03E2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phuhuu@angiang.gov.vn</w:t>
            </w:r>
          </w:p>
        </w:tc>
        <w:tc>
          <w:tcPr>
            <w:tcW w:w="1418" w:type="dxa"/>
            <w:vAlign w:val="center"/>
          </w:tcPr>
          <w:p w14:paraId="38654A92" w14:textId="5DA0E1E5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3520081</w:t>
            </w:r>
          </w:p>
        </w:tc>
        <w:tc>
          <w:tcPr>
            <w:tcW w:w="2012" w:type="dxa"/>
            <w:vAlign w:val="center"/>
          </w:tcPr>
          <w:p w14:paraId="20EA82F5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1630E9D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98FB85D" w14:textId="1A6A2C6D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9A0ADD7" w14:textId="73520018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H01.112</w:t>
            </w:r>
          </w:p>
        </w:tc>
        <w:tc>
          <w:tcPr>
            <w:tcW w:w="3504" w:type="dxa"/>
            <w:vAlign w:val="center"/>
          </w:tcPr>
          <w:p w14:paraId="1439D3B8" w14:textId="527430DB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phường Tân Châu</w:t>
            </w:r>
          </w:p>
        </w:tc>
        <w:tc>
          <w:tcPr>
            <w:tcW w:w="3240" w:type="dxa"/>
            <w:vAlign w:val="center"/>
          </w:tcPr>
          <w:p w14:paraId="097BFFAE" w14:textId="564FC1B4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Đường </w:t>
            </w:r>
            <w:r w:rsidRPr="00556F8D">
              <w:rPr>
                <w:sz w:val="26"/>
                <w:szCs w:val="26"/>
              </w:rPr>
              <w:t xml:space="preserve">Trần Hưng Đạo, phường </w:t>
            </w:r>
            <w:r w:rsidRPr="00556F8D">
              <w:rPr>
                <w:sz w:val="26"/>
                <w:szCs w:val="26"/>
                <w:lang w:val="en-US"/>
              </w:rPr>
              <w:t>Tân Châu, tỉnh An Giang</w:t>
            </w:r>
          </w:p>
        </w:tc>
        <w:tc>
          <w:tcPr>
            <w:tcW w:w="2160" w:type="dxa"/>
            <w:vAlign w:val="center"/>
          </w:tcPr>
          <w:p w14:paraId="750C74C6" w14:textId="7ACBDDFC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tanchau@angiang.gov.vn</w:t>
            </w:r>
          </w:p>
        </w:tc>
        <w:tc>
          <w:tcPr>
            <w:tcW w:w="1418" w:type="dxa"/>
            <w:vAlign w:val="center"/>
          </w:tcPr>
          <w:p w14:paraId="79E8C377" w14:textId="7A101703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3530708</w:t>
            </w:r>
          </w:p>
        </w:tc>
        <w:tc>
          <w:tcPr>
            <w:tcW w:w="2012" w:type="dxa"/>
            <w:vAlign w:val="center"/>
          </w:tcPr>
          <w:p w14:paraId="719FB007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1E847EA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D889DB9" w14:textId="7C6F116E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D17A544" w14:textId="78F34C77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H01.113</w:t>
            </w:r>
          </w:p>
        </w:tc>
        <w:tc>
          <w:tcPr>
            <w:tcW w:w="3504" w:type="dxa"/>
            <w:vAlign w:val="center"/>
          </w:tcPr>
          <w:p w14:paraId="7F2BDA45" w14:textId="4C34FBD7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phường Long Phú</w:t>
            </w:r>
          </w:p>
        </w:tc>
        <w:tc>
          <w:tcPr>
            <w:tcW w:w="3240" w:type="dxa"/>
            <w:vAlign w:val="center"/>
          </w:tcPr>
          <w:p w14:paraId="50618E97" w14:textId="5D2B692D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>257 khóm Long An B</w:t>
            </w:r>
            <w:r w:rsidRPr="00556F8D">
              <w:rPr>
                <w:sz w:val="26"/>
                <w:szCs w:val="26"/>
                <w:lang w:val="en-US"/>
              </w:rPr>
              <w:t>, phường Long Phú, tỉnh An Giang</w:t>
            </w:r>
          </w:p>
        </w:tc>
        <w:tc>
          <w:tcPr>
            <w:tcW w:w="2160" w:type="dxa"/>
            <w:vAlign w:val="center"/>
          </w:tcPr>
          <w:p w14:paraId="49A804B5" w14:textId="413DB54C" w:rsidR="001E704D" w:rsidRPr="00556F8D" w:rsidRDefault="00000000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hyperlink r:id="rId20" w:history="1">
              <w:r w:rsidR="001E704D" w:rsidRPr="00556F8D">
                <w:rPr>
                  <w:sz w:val="26"/>
                  <w:szCs w:val="26"/>
                </w:rPr>
                <w:t>longphu@angiang.gov.vn</w:t>
              </w:r>
            </w:hyperlink>
          </w:p>
        </w:tc>
        <w:tc>
          <w:tcPr>
            <w:tcW w:w="1418" w:type="dxa"/>
            <w:vAlign w:val="center"/>
          </w:tcPr>
          <w:p w14:paraId="4DC96307" w14:textId="7760F1DB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3822104</w:t>
            </w:r>
          </w:p>
        </w:tc>
        <w:tc>
          <w:tcPr>
            <w:tcW w:w="2012" w:type="dxa"/>
            <w:vAlign w:val="center"/>
          </w:tcPr>
          <w:p w14:paraId="41E8E420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58B17CB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BFAF2FA" w14:textId="7D23BB29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54850C3" w14:textId="5273681C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H01.114</w:t>
            </w:r>
          </w:p>
        </w:tc>
        <w:tc>
          <w:tcPr>
            <w:tcW w:w="3504" w:type="dxa"/>
            <w:vAlign w:val="center"/>
          </w:tcPr>
          <w:p w14:paraId="024F30EB" w14:textId="6CEB5624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Tân An</w:t>
            </w:r>
          </w:p>
        </w:tc>
        <w:tc>
          <w:tcPr>
            <w:tcW w:w="3240" w:type="dxa"/>
            <w:vAlign w:val="center"/>
          </w:tcPr>
          <w:p w14:paraId="33146650" w14:textId="619FCE6A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Tổ 4, Ấp Tân Phú B</w:t>
            </w:r>
            <w:r w:rsidRPr="00556F8D">
              <w:rPr>
                <w:sz w:val="26"/>
                <w:szCs w:val="26"/>
                <w:lang w:val="en-US"/>
              </w:rPr>
              <w:t>, xã Tân An, tỉnh An Giang</w:t>
            </w:r>
          </w:p>
        </w:tc>
        <w:tc>
          <w:tcPr>
            <w:tcW w:w="2160" w:type="dxa"/>
            <w:vAlign w:val="center"/>
          </w:tcPr>
          <w:p w14:paraId="30A5D4B8" w14:textId="4FA97FAC" w:rsidR="001E704D" w:rsidRPr="00556F8D" w:rsidRDefault="00000000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hyperlink r:id="rId21" w:history="1">
              <w:r w:rsidR="001E704D" w:rsidRPr="00556F8D">
                <w:rPr>
                  <w:sz w:val="26"/>
                  <w:szCs w:val="26"/>
                </w:rPr>
                <w:t>tanan@angiang.gov.vn</w:t>
              </w:r>
            </w:hyperlink>
          </w:p>
        </w:tc>
        <w:tc>
          <w:tcPr>
            <w:tcW w:w="1418" w:type="dxa"/>
            <w:vAlign w:val="center"/>
          </w:tcPr>
          <w:p w14:paraId="64DE7686" w14:textId="3493D8D4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3824601</w:t>
            </w:r>
          </w:p>
        </w:tc>
        <w:tc>
          <w:tcPr>
            <w:tcW w:w="2012" w:type="dxa"/>
            <w:vAlign w:val="center"/>
          </w:tcPr>
          <w:p w14:paraId="4575F129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5362D51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0B96D6" w14:textId="265FD92A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1.79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3A6555A" w14:textId="7FD2EF9D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H01.115</w:t>
            </w:r>
          </w:p>
        </w:tc>
        <w:tc>
          <w:tcPr>
            <w:tcW w:w="3504" w:type="dxa"/>
            <w:vAlign w:val="center"/>
          </w:tcPr>
          <w:p w14:paraId="2F252DB8" w14:textId="5E0A6DCA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Châu Phong</w:t>
            </w:r>
          </w:p>
        </w:tc>
        <w:tc>
          <w:tcPr>
            <w:tcW w:w="3240" w:type="dxa"/>
            <w:vAlign w:val="center"/>
          </w:tcPr>
          <w:p w14:paraId="4057C562" w14:textId="237119BA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Tổ 7 ấp Vĩnh Tường 2</w:t>
            </w:r>
            <w:r w:rsidRPr="00556F8D">
              <w:rPr>
                <w:sz w:val="26"/>
                <w:szCs w:val="26"/>
                <w:lang w:val="en-US"/>
              </w:rPr>
              <w:t>, xã Châu Phong, tỉnh An Giang</w:t>
            </w:r>
          </w:p>
        </w:tc>
        <w:tc>
          <w:tcPr>
            <w:tcW w:w="2160" w:type="dxa"/>
            <w:vAlign w:val="center"/>
          </w:tcPr>
          <w:p w14:paraId="023C1CC4" w14:textId="6FB5A996" w:rsidR="001E704D" w:rsidRPr="00556F8D" w:rsidRDefault="00000000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hyperlink r:id="rId22" w:history="1">
              <w:r w:rsidR="001E704D" w:rsidRPr="00556F8D">
                <w:rPr>
                  <w:sz w:val="26"/>
                  <w:szCs w:val="26"/>
                </w:rPr>
                <w:t>chauphong@angiang.gov.vn</w:t>
              </w:r>
            </w:hyperlink>
          </w:p>
        </w:tc>
        <w:tc>
          <w:tcPr>
            <w:tcW w:w="1418" w:type="dxa"/>
            <w:vAlign w:val="center"/>
          </w:tcPr>
          <w:p w14:paraId="57284EB6" w14:textId="2737D19C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3547252</w:t>
            </w:r>
          </w:p>
        </w:tc>
        <w:tc>
          <w:tcPr>
            <w:tcW w:w="2012" w:type="dxa"/>
            <w:vAlign w:val="center"/>
          </w:tcPr>
          <w:p w14:paraId="40608F36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538E8F5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195E8B1" w14:textId="236EE7A8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1.80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0C8227" w14:textId="49A11CE9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H01.116</w:t>
            </w:r>
          </w:p>
        </w:tc>
        <w:tc>
          <w:tcPr>
            <w:tcW w:w="3504" w:type="dxa"/>
            <w:vAlign w:val="center"/>
          </w:tcPr>
          <w:p w14:paraId="5DE9E051" w14:textId="57BFA538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Vĩnh Xương</w:t>
            </w:r>
          </w:p>
        </w:tc>
        <w:tc>
          <w:tcPr>
            <w:tcW w:w="3240" w:type="dxa"/>
            <w:vAlign w:val="center"/>
          </w:tcPr>
          <w:p w14:paraId="704F6E92" w14:textId="15F329AB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Tổ 17, ấp 02</w:t>
            </w:r>
            <w:r w:rsidRPr="00556F8D">
              <w:rPr>
                <w:sz w:val="26"/>
                <w:szCs w:val="26"/>
                <w:lang w:val="en-US"/>
              </w:rPr>
              <w:t>, xã Vĩnh Xương,  tỉnh An Giang</w:t>
            </w:r>
          </w:p>
        </w:tc>
        <w:tc>
          <w:tcPr>
            <w:tcW w:w="2160" w:type="dxa"/>
            <w:vAlign w:val="center"/>
          </w:tcPr>
          <w:p w14:paraId="3251CD80" w14:textId="4E4CB79E" w:rsidR="001E704D" w:rsidRPr="00556F8D" w:rsidRDefault="00000000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hyperlink r:id="rId23" w:history="1">
              <w:r w:rsidR="001E704D" w:rsidRPr="00556F8D">
                <w:rPr>
                  <w:sz w:val="26"/>
                  <w:szCs w:val="26"/>
                </w:rPr>
                <w:t>vinhxuong@angiang.gov.vn</w:t>
              </w:r>
            </w:hyperlink>
          </w:p>
        </w:tc>
        <w:tc>
          <w:tcPr>
            <w:tcW w:w="1418" w:type="dxa"/>
            <w:vAlign w:val="center"/>
          </w:tcPr>
          <w:p w14:paraId="07458816" w14:textId="702D0070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3524736</w:t>
            </w:r>
          </w:p>
        </w:tc>
        <w:tc>
          <w:tcPr>
            <w:tcW w:w="2012" w:type="dxa"/>
            <w:vAlign w:val="center"/>
          </w:tcPr>
          <w:p w14:paraId="11826CA4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16A0371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F1DEC8D" w14:textId="55D198F0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A089EEF" w14:textId="3A9995BE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H01.117</w:t>
            </w:r>
          </w:p>
        </w:tc>
        <w:tc>
          <w:tcPr>
            <w:tcW w:w="3504" w:type="dxa"/>
            <w:vAlign w:val="center"/>
          </w:tcPr>
          <w:p w14:paraId="17C61C21" w14:textId="786CFFB3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Phú Tân</w:t>
            </w:r>
          </w:p>
        </w:tc>
        <w:tc>
          <w:tcPr>
            <w:tcW w:w="3240" w:type="dxa"/>
            <w:vAlign w:val="center"/>
          </w:tcPr>
          <w:p w14:paraId="2631E7A5" w14:textId="4F298F0B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Số 01 Trương Định,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Phú Tân,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63906D9F" w14:textId="6902A933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phutan@angiang.gov.vn</w:t>
            </w:r>
          </w:p>
        </w:tc>
        <w:tc>
          <w:tcPr>
            <w:tcW w:w="1418" w:type="dxa"/>
            <w:vAlign w:val="center"/>
          </w:tcPr>
          <w:p w14:paraId="36CA4DF2" w14:textId="2621F9D9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3827227</w:t>
            </w:r>
          </w:p>
        </w:tc>
        <w:tc>
          <w:tcPr>
            <w:tcW w:w="2012" w:type="dxa"/>
            <w:vAlign w:val="center"/>
          </w:tcPr>
          <w:p w14:paraId="0A1D06F2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11209E5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62F224C" w14:textId="03E48938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9439580" w14:textId="29A0B1BB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H01.118</w:t>
            </w:r>
          </w:p>
        </w:tc>
        <w:tc>
          <w:tcPr>
            <w:tcW w:w="3504" w:type="dxa"/>
            <w:vAlign w:val="center"/>
          </w:tcPr>
          <w:p w14:paraId="40CB2BD0" w14:textId="28B9B5B3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Phú An</w:t>
            </w:r>
          </w:p>
        </w:tc>
        <w:tc>
          <w:tcPr>
            <w:tcW w:w="3240" w:type="dxa"/>
            <w:vAlign w:val="center"/>
          </w:tcPr>
          <w:p w14:paraId="4D5C9C02" w14:textId="43267239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Ấp Phú Qưới, xã Phú An.,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74D9E392" w14:textId="2D6DC89C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-mailinfo-addresslink1"/>
                <w:sz w:val="26"/>
                <w:szCs w:val="26"/>
              </w:rPr>
              <w:t>phuan@angiang.gov.vn</w:t>
            </w:r>
          </w:p>
        </w:tc>
        <w:tc>
          <w:tcPr>
            <w:tcW w:w="1418" w:type="dxa"/>
            <w:vAlign w:val="center"/>
          </w:tcPr>
          <w:p w14:paraId="65FC58FD" w14:textId="67B5C3D3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3829622</w:t>
            </w:r>
          </w:p>
        </w:tc>
        <w:tc>
          <w:tcPr>
            <w:tcW w:w="2012" w:type="dxa"/>
            <w:vAlign w:val="center"/>
          </w:tcPr>
          <w:p w14:paraId="1CEED2FB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1D4CD8F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B66F0BB" w14:textId="6DEE78A4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72E0536" w14:textId="66804CF1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H01.119</w:t>
            </w:r>
          </w:p>
        </w:tc>
        <w:tc>
          <w:tcPr>
            <w:tcW w:w="3504" w:type="dxa"/>
            <w:vAlign w:val="center"/>
          </w:tcPr>
          <w:p w14:paraId="2B8AA2D7" w14:textId="481BBD56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Bình Thạnh Đông</w:t>
            </w:r>
          </w:p>
        </w:tc>
        <w:tc>
          <w:tcPr>
            <w:tcW w:w="3240" w:type="dxa"/>
            <w:vAlign w:val="center"/>
          </w:tcPr>
          <w:p w14:paraId="0095CAC1" w14:textId="7DD571B5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Xã Bình Thạnh Đông,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0D900DE1" w14:textId="6DC60F33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-mailinfo-addresslink1"/>
                <w:sz w:val="26"/>
                <w:szCs w:val="26"/>
              </w:rPr>
              <w:t>binhthanhdong@angiang.gov.vn</w:t>
            </w:r>
          </w:p>
        </w:tc>
        <w:tc>
          <w:tcPr>
            <w:tcW w:w="1418" w:type="dxa"/>
            <w:vAlign w:val="center"/>
          </w:tcPr>
          <w:p w14:paraId="6A713A51" w14:textId="624216D4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3828740</w:t>
            </w:r>
          </w:p>
        </w:tc>
        <w:tc>
          <w:tcPr>
            <w:tcW w:w="2012" w:type="dxa"/>
            <w:vAlign w:val="center"/>
          </w:tcPr>
          <w:p w14:paraId="14D72901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3B59507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82D42A5" w14:textId="3F3E2D35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627A86" w14:textId="2B0D6AF8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H01.120</w:t>
            </w:r>
          </w:p>
        </w:tc>
        <w:tc>
          <w:tcPr>
            <w:tcW w:w="3504" w:type="dxa"/>
            <w:vAlign w:val="center"/>
          </w:tcPr>
          <w:p w14:paraId="3C034491" w14:textId="7F5D77B4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Chợ Vàm</w:t>
            </w:r>
          </w:p>
        </w:tc>
        <w:tc>
          <w:tcPr>
            <w:tcW w:w="3240" w:type="dxa"/>
            <w:vAlign w:val="center"/>
          </w:tcPr>
          <w:p w14:paraId="646A3914" w14:textId="1F2163D9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Chợ Vàm,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5A1C9C44" w14:textId="59A55FF3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chovam@angiang.gov.vn</w:t>
            </w:r>
          </w:p>
        </w:tc>
        <w:tc>
          <w:tcPr>
            <w:tcW w:w="1418" w:type="dxa"/>
            <w:vAlign w:val="center"/>
          </w:tcPr>
          <w:p w14:paraId="16A3BB0A" w14:textId="385ED222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3829611</w:t>
            </w:r>
          </w:p>
        </w:tc>
        <w:tc>
          <w:tcPr>
            <w:tcW w:w="2012" w:type="dxa"/>
            <w:vAlign w:val="center"/>
          </w:tcPr>
          <w:p w14:paraId="224B3C69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44063A2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C70307B" w14:textId="3BDA64C5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700BD52" w14:textId="34080E74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H01.121</w:t>
            </w:r>
          </w:p>
        </w:tc>
        <w:tc>
          <w:tcPr>
            <w:tcW w:w="3504" w:type="dxa"/>
            <w:vAlign w:val="center"/>
          </w:tcPr>
          <w:p w14:paraId="626BB626" w14:textId="41E5CBCA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Hòa Lạc</w:t>
            </w:r>
          </w:p>
        </w:tc>
        <w:tc>
          <w:tcPr>
            <w:tcW w:w="3240" w:type="dxa"/>
            <w:vAlign w:val="center"/>
          </w:tcPr>
          <w:p w14:paraId="5937B4F5" w14:textId="6A0A3B7E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 xml:space="preserve">ã Hòa Lạc,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4925FD16" w14:textId="2F57422B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-mailinfo-addresslink1"/>
                <w:sz w:val="26"/>
                <w:szCs w:val="26"/>
              </w:rPr>
              <w:t>hoalac@angiang.gov.vn</w:t>
            </w:r>
          </w:p>
        </w:tc>
        <w:tc>
          <w:tcPr>
            <w:tcW w:w="1418" w:type="dxa"/>
            <w:vAlign w:val="center"/>
          </w:tcPr>
          <w:p w14:paraId="516B05EA" w14:textId="41922850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3811106</w:t>
            </w:r>
          </w:p>
        </w:tc>
        <w:tc>
          <w:tcPr>
            <w:tcW w:w="2012" w:type="dxa"/>
            <w:vAlign w:val="center"/>
          </w:tcPr>
          <w:p w14:paraId="11CEC272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1E704D" w:rsidRPr="00556F8D" w14:paraId="393A2F7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DF0A5A2" w14:textId="5478CE75" w:rsidR="001E704D" w:rsidRPr="00556F8D" w:rsidRDefault="001E704D" w:rsidP="001E704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40F00AE" w14:textId="2F70C92D" w:rsidR="001E704D" w:rsidRPr="00556F8D" w:rsidRDefault="001E704D" w:rsidP="001E704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H01.122</w:t>
            </w:r>
          </w:p>
        </w:tc>
        <w:tc>
          <w:tcPr>
            <w:tcW w:w="3504" w:type="dxa"/>
            <w:vAlign w:val="center"/>
          </w:tcPr>
          <w:p w14:paraId="5E9A0254" w14:textId="56CC682F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Phú Lâm</w:t>
            </w:r>
          </w:p>
        </w:tc>
        <w:tc>
          <w:tcPr>
            <w:tcW w:w="3240" w:type="dxa"/>
            <w:vAlign w:val="center"/>
          </w:tcPr>
          <w:p w14:paraId="555838AA" w14:textId="2B96ED32" w:rsidR="001E704D" w:rsidRPr="00556F8D" w:rsidRDefault="001E704D" w:rsidP="001E704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Ấp Phú Thuận A, xã Phú Lâm,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3482BE08" w14:textId="23B99F45" w:rsidR="001E704D" w:rsidRPr="00556F8D" w:rsidRDefault="001E704D" w:rsidP="001E704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-mailinfo-addresslink1"/>
                <w:sz w:val="26"/>
                <w:szCs w:val="26"/>
              </w:rPr>
              <w:t>phulam@angiang.gov.vn</w:t>
            </w:r>
          </w:p>
        </w:tc>
        <w:tc>
          <w:tcPr>
            <w:tcW w:w="1418" w:type="dxa"/>
            <w:vAlign w:val="center"/>
          </w:tcPr>
          <w:p w14:paraId="16C0FE71" w14:textId="231FCFB8" w:rsidR="001E704D" w:rsidRPr="00556F8D" w:rsidRDefault="001E704D" w:rsidP="001E704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3820029</w:t>
            </w:r>
          </w:p>
        </w:tc>
        <w:tc>
          <w:tcPr>
            <w:tcW w:w="2012" w:type="dxa"/>
            <w:vAlign w:val="center"/>
          </w:tcPr>
          <w:p w14:paraId="04EDFE1C" w14:textId="77777777" w:rsidR="001E704D" w:rsidRPr="00556F8D" w:rsidRDefault="001E704D" w:rsidP="001E704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356EF7" w:rsidRPr="00556F8D" w14:paraId="284CE6E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83BEA62" w14:textId="5421113E" w:rsidR="00356EF7" w:rsidRPr="00556F8D" w:rsidRDefault="00356EF7" w:rsidP="00356EF7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D9B78A1" w14:textId="5502A89E" w:rsidR="00356EF7" w:rsidRPr="00556F8D" w:rsidRDefault="00356EF7" w:rsidP="00356EF7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H01.123</w:t>
            </w:r>
          </w:p>
        </w:tc>
        <w:tc>
          <w:tcPr>
            <w:tcW w:w="3504" w:type="dxa"/>
            <w:vAlign w:val="center"/>
          </w:tcPr>
          <w:p w14:paraId="506FC02F" w14:textId="24912469" w:rsidR="00356EF7" w:rsidRPr="00556F8D" w:rsidRDefault="00356EF7" w:rsidP="00356EF7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Mỹ Đức</w:t>
            </w:r>
          </w:p>
        </w:tc>
        <w:tc>
          <w:tcPr>
            <w:tcW w:w="3240" w:type="dxa"/>
            <w:vAlign w:val="center"/>
          </w:tcPr>
          <w:p w14:paraId="6A2CA31D" w14:textId="219BAD6C" w:rsidR="00356EF7" w:rsidRPr="00556F8D" w:rsidRDefault="00356EF7" w:rsidP="00356EF7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>p Mỹ Thiện, xã Mỹ Đức, tỉnh An Giang</w:t>
            </w:r>
          </w:p>
        </w:tc>
        <w:tc>
          <w:tcPr>
            <w:tcW w:w="2160" w:type="dxa"/>
            <w:vAlign w:val="center"/>
          </w:tcPr>
          <w:p w14:paraId="4D7A79C8" w14:textId="74E0D56D" w:rsidR="00356EF7" w:rsidRPr="00556F8D" w:rsidRDefault="00356EF7" w:rsidP="00356EF7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myduc@angiang.gov.vn</w:t>
            </w:r>
          </w:p>
        </w:tc>
        <w:tc>
          <w:tcPr>
            <w:tcW w:w="1418" w:type="dxa"/>
            <w:vAlign w:val="center"/>
          </w:tcPr>
          <w:p w14:paraId="6E9EDD39" w14:textId="7068B0F4" w:rsidR="00356EF7" w:rsidRPr="00556F8D" w:rsidRDefault="00356EF7" w:rsidP="00356EF7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3886132</w:t>
            </w:r>
          </w:p>
        </w:tc>
        <w:tc>
          <w:tcPr>
            <w:tcW w:w="2012" w:type="dxa"/>
            <w:vAlign w:val="center"/>
          </w:tcPr>
          <w:p w14:paraId="5F99BF4D" w14:textId="77777777" w:rsidR="00356EF7" w:rsidRPr="00556F8D" w:rsidRDefault="00356EF7" w:rsidP="00356EF7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C86AE9" w:rsidRPr="00556F8D" w14:paraId="17B37EB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94233E2" w14:textId="5C81153C" w:rsidR="00C86AE9" w:rsidRPr="00556F8D" w:rsidRDefault="00C86AE9" w:rsidP="00C86AE9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CD3F63" w14:textId="71044302" w:rsidR="00C86AE9" w:rsidRPr="00556F8D" w:rsidRDefault="00C86AE9" w:rsidP="00C86AE9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H01.124</w:t>
            </w:r>
          </w:p>
        </w:tc>
        <w:tc>
          <w:tcPr>
            <w:tcW w:w="3504" w:type="dxa"/>
            <w:vAlign w:val="center"/>
          </w:tcPr>
          <w:p w14:paraId="3C05B472" w14:textId="68B6389F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Vĩnh Thạnh Trung</w:t>
            </w:r>
          </w:p>
        </w:tc>
        <w:tc>
          <w:tcPr>
            <w:tcW w:w="3240" w:type="dxa"/>
            <w:vAlign w:val="center"/>
          </w:tcPr>
          <w:p w14:paraId="41E86071" w14:textId="645B0691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Vĩnh Thạnh Trung, , tỉnh An Giang</w:t>
            </w:r>
          </w:p>
        </w:tc>
        <w:tc>
          <w:tcPr>
            <w:tcW w:w="2160" w:type="dxa"/>
            <w:vAlign w:val="center"/>
          </w:tcPr>
          <w:p w14:paraId="0AC89F87" w14:textId="440523B4" w:rsidR="00C86AE9" w:rsidRPr="00556F8D" w:rsidRDefault="00C86AE9" w:rsidP="00C86AE9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vinhthanhtrung@angiang.gov.vn</w:t>
            </w:r>
          </w:p>
        </w:tc>
        <w:tc>
          <w:tcPr>
            <w:tcW w:w="1418" w:type="dxa"/>
            <w:vAlign w:val="center"/>
          </w:tcPr>
          <w:p w14:paraId="4D9CB4AA" w14:textId="143780B7" w:rsidR="00C86AE9" w:rsidRPr="00556F8D" w:rsidRDefault="00C86AE9" w:rsidP="00C86AE9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3688269</w:t>
            </w:r>
          </w:p>
        </w:tc>
        <w:tc>
          <w:tcPr>
            <w:tcW w:w="2012" w:type="dxa"/>
            <w:vAlign w:val="center"/>
          </w:tcPr>
          <w:p w14:paraId="0FCBC78F" w14:textId="77777777" w:rsidR="00C86AE9" w:rsidRPr="00556F8D" w:rsidRDefault="00C86AE9" w:rsidP="00C86AE9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C86AE9" w:rsidRPr="00556F8D" w14:paraId="335DA74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10C3B6" w14:textId="6535CDA8" w:rsidR="00C86AE9" w:rsidRPr="00556F8D" w:rsidRDefault="00C86AE9" w:rsidP="00C86AE9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1.89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A3114C8" w14:textId="47FFC911" w:rsidR="00C86AE9" w:rsidRPr="00556F8D" w:rsidRDefault="00C86AE9" w:rsidP="00C86AE9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H01.125</w:t>
            </w:r>
          </w:p>
        </w:tc>
        <w:tc>
          <w:tcPr>
            <w:tcW w:w="3504" w:type="dxa"/>
            <w:vAlign w:val="center"/>
          </w:tcPr>
          <w:p w14:paraId="17F6F335" w14:textId="7877AE19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Châu Phú</w:t>
            </w:r>
          </w:p>
        </w:tc>
        <w:tc>
          <w:tcPr>
            <w:tcW w:w="3240" w:type="dxa"/>
            <w:vAlign w:val="center"/>
          </w:tcPr>
          <w:p w14:paraId="77DCF4B8" w14:textId="4F18B85A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Số 507 Quốc lộ 91,t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Châu Phú, tỉnh An Giang</w:t>
            </w:r>
          </w:p>
        </w:tc>
        <w:tc>
          <w:tcPr>
            <w:tcW w:w="2160" w:type="dxa"/>
            <w:vAlign w:val="center"/>
          </w:tcPr>
          <w:p w14:paraId="72A52715" w14:textId="7F549E71" w:rsidR="00C86AE9" w:rsidRPr="00556F8D" w:rsidRDefault="00C86AE9" w:rsidP="00C86AE9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chauphu@angiang.gov.vn</w:t>
            </w:r>
          </w:p>
        </w:tc>
        <w:tc>
          <w:tcPr>
            <w:tcW w:w="1418" w:type="dxa"/>
            <w:vAlign w:val="center"/>
          </w:tcPr>
          <w:p w14:paraId="44D954BA" w14:textId="6C4F62AA" w:rsidR="00C86AE9" w:rsidRPr="00556F8D" w:rsidRDefault="00C86AE9" w:rsidP="00C86AE9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3688212</w:t>
            </w:r>
          </w:p>
        </w:tc>
        <w:tc>
          <w:tcPr>
            <w:tcW w:w="2012" w:type="dxa"/>
            <w:vAlign w:val="center"/>
          </w:tcPr>
          <w:p w14:paraId="60944666" w14:textId="77777777" w:rsidR="00C86AE9" w:rsidRPr="00556F8D" w:rsidRDefault="00C86AE9" w:rsidP="00C86AE9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C86AE9" w:rsidRPr="00556F8D" w14:paraId="32208C4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AE7EC32" w14:textId="2F7E22DE" w:rsidR="00C86AE9" w:rsidRPr="00556F8D" w:rsidRDefault="00C86AE9" w:rsidP="00C86AE9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E5D0EFC" w14:textId="0E3CF30D" w:rsidR="00C86AE9" w:rsidRPr="00556F8D" w:rsidRDefault="00C86AE9" w:rsidP="00C86AE9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H01.126</w:t>
            </w:r>
          </w:p>
        </w:tc>
        <w:tc>
          <w:tcPr>
            <w:tcW w:w="3504" w:type="dxa"/>
            <w:vAlign w:val="center"/>
          </w:tcPr>
          <w:p w14:paraId="7314A4B2" w14:textId="3C8EC49D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Bình Mỹ</w:t>
            </w:r>
          </w:p>
        </w:tc>
        <w:tc>
          <w:tcPr>
            <w:tcW w:w="3240" w:type="dxa"/>
            <w:vAlign w:val="center"/>
          </w:tcPr>
          <w:p w14:paraId="79FF47FB" w14:textId="4EE972CA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>p Bình Thành, xã Bình Mỹ, tỉnh An Giang</w:t>
            </w:r>
          </w:p>
        </w:tc>
        <w:tc>
          <w:tcPr>
            <w:tcW w:w="2160" w:type="dxa"/>
            <w:vAlign w:val="center"/>
          </w:tcPr>
          <w:p w14:paraId="51796A2F" w14:textId="37FFAF9D" w:rsidR="00C86AE9" w:rsidRPr="00556F8D" w:rsidRDefault="00C86AE9" w:rsidP="00C86AE9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binhmy@angiang.gov.vn</w:t>
            </w:r>
          </w:p>
        </w:tc>
        <w:tc>
          <w:tcPr>
            <w:tcW w:w="1418" w:type="dxa"/>
            <w:vAlign w:val="center"/>
          </w:tcPr>
          <w:p w14:paraId="39EB6C9C" w14:textId="6700E975" w:rsidR="00C86AE9" w:rsidRPr="00556F8D" w:rsidRDefault="00C86AE9" w:rsidP="00C86AE9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3889802</w:t>
            </w:r>
          </w:p>
        </w:tc>
        <w:tc>
          <w:tcPr>
            <w:tcW w:w="2012" w:type="dxa"/>
            <w:vAlign w:val="center"/>
          </w:tcPr>
          <w:p w14:paraId="17B266DB" w14:textId="77777777" w:rsidR="00C86AE9" w:rsidRPr="00556F8D" w:rsidRDefault="00C86AE9" w:rsidP="00C86AE9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C86AE9" w:rsidRPr="00556F8D" w14:paraId="1511EB2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5B2DD95" w14:textId="7ABE4C87" w:rsidR="00C86AE9" w:rsidRPr="00556F8D" w:rsidRDefault="00C86AE9" w:rsidP="00C86AE9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9EB69C7" w14:textId="1899D4B1" w:rsidR="00C86AE9" w:rsidRPr="00556F8D" w:rsidRDefault="00C86AE9" w:rsidP="00C86AE9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H01.127</w:t>
            </w:r>
          </w:p>
        </w:tc>
        <w:tc>
          <w:tcPr>
            <w:tcW w:w="3504" w:type="dxa"/>
            <w:vAlign w:val="center"/>
          </w:tcPr>
          <w:p w14:paraId="3745F087" w14:textId="1310DC12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Thạnh Mỹ Tây</w:t>
            </w:r>
          </w:p>
        </w:tc>
        <w:tc>
          <w:tcPr>
            <w:tcW w:w="3240" w:type="dxa"/>
            <w:vAlign w:val="center"/>
          </w:tcPr>
          <w:p w14:paraId="112940D7" w14:textId="6866D2E8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>p Bờ Dâu, xã Thạnh Mỹ Tây, tỉnh An Giang</w:t>
            </w:r>
          </w:p>
        </w:tc>
        <w:tc>
          <w:tcPr>
            <w:tcW w:w="2160" w:type="dxa"/>
            <w:vAlign w:val="center"/>
          </w:tcPr>
          <w:p w14:paraId="76A92AC1" w14:textId="1AB838D7" w:rsidR="00C86AE9" w:rsidRPr="00556F8D" w:rsidRDefault="00C86AE9" w:rsidP="00C86AE9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thanhmytay@angiang.gov.vn</w:t>
            </w:r>
          </w:p>
        </w:tc>
        <w:tc>
          <w:tcPr>
            <w:tcW w:w="1418" w:type="dxa"/>
            <w:vAlign w:val="center"/>
          </w:tcPr>
          <w:p w14:paraId="52DA2639" w14:textId="28693D71" w:rsidR="00C86AE9" w:rsidRPr="00556F8D" w:rsidRDefault="00C86AE9" w:rsidP="00C86AE9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3815200</w:t>
            </w:r>
          </w:p>
        </w:tc>
        <w:tc>
          <w:tcPr>
            <w:tcW w:w="2012" w:type="dxa"/>
            <w:vAlign w:val="center"/>
          </w:tcPr>
          <w:p w14:paraId="15F93925" w14:textId="77777777" w:rsidR="00C86AE9" w:rsidRPr="00556F8D" w:rsidRDefault="00C86AE9" w:rsidP="00C86AE9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C86AE9" w:rsidRPr="00556F8D" w14:paraId="751C18F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76FF2C" w14:textId="40506169" w:rsidR="00C86AE9" w:rsidRPr="00556F8D" w:rsidRDefault="00C86AE9" w:rsidP="00C86AE9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1.92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F282A2D" w14:textId="58FAEF2A" w:rsidR="00C86AE9" w:rsidRPr="00556F8D" w:rsidRDefault="00C86AE9" w:rsidP="00C86AE9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</w:t>
            </w:r>
          </w:p>
        </w:tc>
        <w:tc>
          <w:tcPr>
            <w:tcW w:w="3504" w:type="dxa"/>
            <w:vAlign w:val="center"/>
          </w:tcPr>
          <w:p w14:paraId="52E6EF77" w14:textId="71AE4EF7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phường Thới Sơn</w:t>
            </w:r>
          </w:p>
        </w:tc>
        <w:tc>
          <w:tcPr>
            <w:tcW w:w="3240" w:type="dxa"/>
            <w:vAlign w:val="center"/>
          </w:tcPr>
          <w:p w14:paraId="007D9063" w14:textId="58FB4FCA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Khóm</w:t>
            </w:r>
            <w:r w:rsidRPr="00556F8D">
              <w:rPr>
                <w:sz w:val="26"/>
                <w:szCs w:val="26"/>
              </w:rPr>
              <w:t xml:space="preserve"> Sơn Tây,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Thới Sơn</w:t>
            </w:r>
            <w:r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</w:rPr>
              <w:t xml:space="preserve"> tỉnh An Giang</w:t>
            </w:r>
          </w:p>
        </w:tc>
        <w:tc>
          <w:tcPr>
            <w:tcW w:w="2160" w:type="dxa"/>
            <w:vAlign w:val="center"/>
          </w:tcPr>
          <w:p w14:paraId="6C18C582" w14:textId="18717D51" w:rsidR="00C86AE9" w:rsidRPr="00556F8D" w:rsidRDefault="00C86AE9" w:rsidP="00C86AE9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thoison@angiang.gov.vn</w:t>
            </w:r>
          </w:p>
        </w:tc>
        <w:tc>
          <w:tcPr>
            <w:tcW w:w="1418" w:type="dxa"/>
            <w:vAlign w:val="center"/>
          </w:tcPr>
          <w:p w14:paraId="0D5DF821" w14:textId="54E15BA0" w:rsidR="00C86AE9" w:rsidRPr="00556F8D" w:rsidRDefault="00C86AE9" w:rsidP="00C86AE9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3875314</w:t>
            </w:r>
          </w:p>
        </w:tc>
        <w:tc>
          <w:tcPr>
            <w:tcW w:w="2012" w:type="dxa"/>
            <w:vAlign w:val="center"/>
          </w:tcPr>
          <w:p w14:paraId="6904B838" w14:textId="77777777" w:rsidR="00C86AE9" w:rsidRPr="00556F8D" w:rsidRDefault="00C86AE9" w:rsidP="00C86AE9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C86AE9" w:rsidRPr="00556F8D" w14:paraId="3C87056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1F635F6" w14:textId="3AC95D4E" w:rsidR="00C86AE9" w:rsidRPr="00556F8D" w:rsidRDefault="00C86AE9" w:rsidP="00C86AE9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D80F8CE" w14:textId="37EA950A" w:rsidR="00C86AE9" w:rsidRPr="00556F8D" w:rsidRDefault="00C86AE9" w:rsidP="00C86AE9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H01.129</w:t>
            </w:r>
          </w:p>
        </w:tc>
        <w:tc>
          <w:tcPr>
            <w:tcW w:w="3504" w:type="dxa"/>
            <w:vAlign w:val="center"/>
          </w:tcPr>
          <w:p w14:paraId="07D5D9E5" w14:textId="4CEED05C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phường Tịnh Biên</w:t>
            </w:r>
          </w:p>
        </w:tc>
        <w:tc>
          <w:tcPr>
            <w:tcW w:w="3240" w:type="dxa"/>
            <w:vAlign w:val="center"/>
          </w:tcPr>
          <w:p w14:paraId="3214DEC3" w14:textId="026B7968" w:rsidR="00C86AE9" w:rsidRPr="00556F8D" w:rsidRDefault="00C86AE9" w:rsidP="00C86AE9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Khóm Xuân Hiệp,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Tịnh Biên,  tỉnh An Giang</w:t>
            </w:r>
          </w:p>
        </w:tc>
        <w:tc>
          <w:tcPr>
            <w:tcW w:w="2160" w:type="dxa"/>
            <w:vAlign w:val="center"/>
          </w:tcPr>
          <w:p w14:paraId="65B2BDFF" w14:textId="543F2209" w:rsidR="00C86AE9" w:rsidRPr="00556F8D" w:rsidRDefault="00C86AE9" w:rsidP="00C86AE9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tttinhbien@angiang.gov.vn</w:t>
            </w:r>
          </w:p>
        </w:tc>
        <w:tc>
          <w:tcPr>
            <w:tcW w:w="1418" w:type="dxa"/>
            <w:vAlign w:val="center"/>
          </w:tcPr>
          <w:p w14:paraId="152FD3B4" w14:textId="150987F1" w:rsidR="00C86AE9" w:rsidRPr="00556F8D" w:rsidRDefault="00C86AE9" w:rsidP="00C86AE9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3876114</w:t>
            </w:r>
          </w:p>
        </w:tc>
        <w:tc>
          <w:tcPr>
            <w:tcW w:w="2012" w:type="dxa"/>
            <w:vAlign w:val="center"/>
          </w:tcPr>
          <w:p w14:paraId="66D961BA" w14:textId="77777777" w:rsidR="00C86AE9" w:rsidRPr="00556F8D" w:rsidRDefault="00C86AE9" w:rsidP="00C86AE9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9E100C" w:rsidRPr="00556F8D" w14:paraId="48E8DC0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2E6D1F4" w14:textId="5D9AEE6D" w:rsidR="009E100C" w:rsidRPr="00556F8D" w:rsidRDefault="009E100C" w:rsidP="009E100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C114474" w14:textId="53D7D8D3" w:rsidR="009E100C" w:rsidRPr="00556F8D" w:rsidRDefault="009E100C" w:rsidP="009E100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</w:t>
            </w:r>
          </w:p>
        </w:tc>
        <w:tc>
          <w:tcPr>
            <w:tcW w:w="3504" w:type="dxa"/>
            <w:vAlign w:val="center"/>
          </w:tcPr>
          <w:p w14:paraId="0D7BBC35" w14:textId="7972C87D" w:rsidR="009E100C" w:rsidRPr="00556F8D" w:rsidRDefault="009E100C" w:rsidP="009E100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An Cư</w:t>
            </w:r>
          </w:p>
        </w:tc>
        <w:tc>
          <w:tcPr>
            <w:tcW w:w="3240" w:type="dxa"/>
            <w:vAlign w:val="center"/>
          </w:tcPr>
          <w:p w14:paraId="5EEFFB38" w14:textId="7394A6FD" w:rsidR="009E100C" w:rsidRPr="00556F8D" w:rsidRDefault="009E100C" w:rsidP="009E100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Ấp </w:t>
            </w:r>
            <w:r w:rsidRPr="00556F8D">
              <w:rPr>
                <w:sz w:val="26"/>
                <w:szCs w:val="26"/>
                <w:lang w:val="en-US"/>
              </w:rPr>
              <w:t>P</w:t>
            </w:r>
            <w:r w:rsidRPr="00556F8D">
              <w:rPr>
                <w:sz w:val="26"/>
                <w:szCs w:val="26"/>
              </w:rPr>
              <w:t>ô Thi, xã An Cư,  tỉnh An Giang</w:t>
            </w:r>
          </w:p>
        </w:tc>
        <w:tc>
          <w:tcPr>
            <w:tcW w:w="2160" w:type="dxa"/>
            <w:vAlign w:val="center"/>
          </w:tcPr>
          <w:p w14:paraId="37857580" w14:textId="2F594E1B" w:rsidR="009E100C" w:rsidRPr="00556F8D" w:rsidRDefault="009E100C" w:rsidP="009E100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ancu@angiang.gov.vn</w:t>
            </w:r>
          </w:p>
        </w:tc>
        <w:tc>
          <w:tcPr>
            <w:tcW w:w="1418" w:type="dxa"/>
            <w:vAlign w:val="center"/>
          </w:tcPr>
          <w:p w14:paraId="15F98765" w14:textId="10161FB4" w:rsidR="009E100C" w:rsidRPr="00556F8D" w:rsidRDefault="009E100C" w:rsidP="009E100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3768001</w:t>
            </w:r>
          </w:p>
        </w:tc>
        <w:tc>
          <w:tcPr>
            <w:tcW w:w="2012" w:type="dxa"/>
            <w:vAlign w:val="center"/>
          </w:tcPr>
          <w:p w14:paraId="20CBE3A4" w14:textId="77777777" w:rsidR="009E100C" w:rsidRPr="00556F8D" w:rsidRDefault="009E100C" w:rsidP="009E100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09252D" w:rsidRPr="00556F8D" w14:paraId="7ECB2A5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84DBD07" w14:textId="7A815CF1" w:rsidR="0009252D" w:rsidRPr="00556F8D" w:rsidRDefault="0009252D" w:rsidP="0009252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9599022" w14:textId="6D102C09" w:rsidR="0009252D" w:rsidRPr="00556F8D" w:rsidRDefault="0009252D" w:rsidP="0009252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</w:t>
            </w:r>
          </w:p>
        </w:tc>
        <w:tc>
          <w:tcPr>
            <w:tcW w:w="3504" w:type="dxa"/>
            <w:vAlign w:val="center"/>
          </w:tcPr>
          <w:p w14:paraId="0BFB32FC" w14:textId="3988B56E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phường Chi Lăng</w:t>
            </w:r>
          </w:p>
        </w:tc>
        <w:tc>
          <w:tcPr>
            <w:tcW w:w="3240" w:type="dxa"/>
            <w:vAlign w:val="center"/>
          </w:tcPr>
          <w:p w14:paraId="3EDF9DBA" w14:textId="6F350C03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Khóm II,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Chi Lăng, tỉnh An Giang</w:t>
            </w:r>
          </w:p>
        </w:tc>
        <w:tc>
          <w:tcPr>
            <w:tcW w:w="2160" w:type="dxa"/>
            <w:vAlign w:val="center"/>
          </w:tcPr>
          <w:p w14:paraId="23B2BA8B" w14:textId="4626CC57" w:rsidR="0009252D" w:rsidRPr="00556F8D" w:rsidRDefault="0009252D" w:rsidP="0009252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chilang@angiang.gov.vn</w:t>
            </w:r>
          </w:p>
        </w:tc>
        <w:tc>
          <w:tcPr>
            <w:tcW w:w="1418" w:type="dxa"/>
            <w:vAlign w:val="center"/>
          </w:tcPr>
          <w:p w14:paraId="1AAB3566" w14:textId="5979EEE2" w:rsidR="0009252D" w:rsidRPr="00556F8D" w:rsidRDefault="0009252D" w:rsidP="0009252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3877102</w:t>
            </w:r>
          </w:p>
        </w:tc>
        <w:tc>
          <w:tcPr>
            <w:tcW w:w="2012" w:type="dxa"/>
            <w:vAlign w:val="center"/>
          </w:tcPr>
          <w:p w14:paraId="352C47CC" w14:textId="77777777" w:rsidR="0009252D" w:rsidRPr="00556F8D" w:rsidRDefault="0009252D" w:rsidP="0009252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09252D" w:rsidRPr="00556F8D" w14:paraId="22E30D8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324EFAD" w14:textId="73AE70E0" w:rsidR="0009252D" w:rsidRPr="00556F8D" w:rsidRDefault="0009252D" w:rsidP="0009252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B0B9B2F" w14:textId="741C12E9" w:rsidR="0009252D" w:rsidRPr="00556F8D" w:rsidRDefault="0009252D" w:rsidP="0009252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</w:t>
            </w:r>
          </w:p>
        </w:tc>
        <w:tc>
          <w:tcPr>
            <w:tcW w:w="3504" w:type="dxa"/>
            <w:vAlign w:val="center"/>
          </w:tcPr>
          <w:p w14:paraId="174D4407" w14:textId="76342BC8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Núi Cấm</w:t>
            </w:r>
          </w:p>
        </w:tc>
        <w:tc>
          <w:tcPr>
            <w:tcW w:w="3240" w:type="dxa"/>
            <w:vAlign w:val="center"/>
          </w:tcPr>
          <w:p w14:paraId="0A376DE1" w14:textId="040EDF68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0B7F0019" w14:textId="506F0C67" w:rsidR="0009252D" w:rsidRPr="00556F8D" w:rsidRDefault="0009252D" w:rsidP="0009252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nuicam</w:t>
            </w:r>
            <w:r w:rsidRPr="00556F8D">
              <w:rPr>
                <w:sz w:val="26"/>
                <w:szCs w:val="26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22336AC4" w14:textId="77777777" w:rsidR="0009252D" w:rsidRPr="00556F8D" w:rsidRDefault="0009252D" w:rsidP="0009252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2993B713" w14:textId="77777777" w:rsidR="0009252D" w:rsidRPr="00556F8D" w:rsidRDefault="0009252D" w:rsidP="0009252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09252D" w:rsidRPr="00556F8D" w14:paraId="52ED1EC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B8A9B4D" w14:textId="31380840" w:rsidR="0009252D" w:rsidRPr="00556F8D" w:rsidRDefault="0009252D" w:rsidP="0009252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F74E012" w14:textId="661643A6" w:rsidR="0009252D" w:rsidRPr="00556F8D" w:rsidRDefault="0009252D" w:rsidP="0009252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H01.133</w:t>
            </w:r>
          </w:p>
        </w:tc>
        <w:tc>
          <w:tcPr>
            <w:tcW w:w="3504" w:type="dxa"/>
            <w:vAlign w:val="center"/>
          </w:tcPr>
          <w:p w14:paraId="11C4D933" w14:textId="7589A815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Ba Chúc</w:t>
            </w:r>
          </w:p>
        </w:tc>
        <w:tc>
          <w:tcPr>
            <w:tcW w:w="3240" w:type="dxa"/>
            <w:vAlign w:val="center"/>
          </w:tcPr>
          <w:p w14:paraId="47CD3804" w14:textId="1BE6C01A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Đường Ngô Tự Lợi, khóm An Hòa A, xã Ba Chúc, tỉnh An Giang</w:t>
            </w:r>
          </w:p>
        </w:tc>
        <w:tc>
          <w:tcPr>
            <w:tcW w:w="2160" w:type="dxa"/>
            <w:vAlign w:val="center"/>
          </w:tcPr>
          <w:p w14:paraId="26EADE07" w14:textId="21A132F9" w:rsidR="0009252D" w:rsidRPr="00556F8D" w:rsidRDefault="0009252D" w:rsidP="0009252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bachuc</w:t>
            </w:r>
            <w:r w:rsidRPr="00556F8D">
              <w:rPr>
                <w:sz w:val="26"/>
                <w:szCs w:val="26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1B546D97" w14:textId="402D337A" w:rsidR="0009252D" w:rsidRPr="00556F8D" w:rsidRDefault="0009252D" w:rsidP="0009252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0296 3872106</w:t>
            </w:r>
          </w:p>
        </w:tc>
        <w:tc>
          <w:tcPr>
            <w:tcW w:w="2012" w:type="dxa"/>
            <w:vAlign w:val="center"/>
          </w:tcPr>
          <w:p w14:paraId="10FCF26E" w14:textId="77777777" w:rsidR="0009252D" w:rsidRPr="00556F8D" w:rsidRDefault="0009252D" w:rsidP="0009252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09252D" w:rsidRPr="00556F8D" w14:paraId="09195A5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986966" w14:textId="291F5E0E" w:rsidR="0009252D" w:rsidRPr="00556F8D" w:rsidRDefault="0009252D" w:rsidP="0009252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104653" w14:textId="27AA6F37" w:rsidR="0009252D" w:rsidRPr="00556F8D" w:rsidRDefault="0009252D" w:rsidP="0009252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H01.134</w:t>
            </w:r>
          </w:p>
        </w:tc>
        <w:tc>
          <w:tcPr>
            <w:tcW w:w="3504" w:type="dxa"/>
            <w:vAlign w:val="center"/>
          </w:tcPr>
          <w:p w14:paraId="7F669093" w14:textId="3A1C0EA9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Tri Tôn</w:t>
            </w:r>
          </w:p>
        </w:tc>
        <w:tc>
          <w:tcPr>
            <w:tcW w:w="3240" w:type="dxa"/>
            <w:vAlign w:val="center"/>
          </w:tcPr>
          <w:p w14:paraId="1CC560F9" w14:textId="014310F8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Đường 3/2, khóm 5, xã Tri Tôn, tỉnh An Giang</w:t>
            </w:r>
          </w:p>
        </w:tc>
        <w:tc>
          <w:tcPr>
            <w:tcW w:w="2160" w:type="dxa"/>
            <w:vAlign w:val="center"/>
          </w:tcPr>
          <w:p w14:paraId="5B25F6D0" w14:textId="20C4E946" w:rsidR="0009252D" w:rsidRPr="00556F8D" w:rsidRDefault="00000000" w:rsidP="0009252D">
            <w:pPr>
              <w:pStyle w:val="BodyText"/>
              <w:spacing w:before="60" w:after="60"/>
              <w:rPr>
                <w:sz w:val="26"/>
                <w:szCs w:val="26"/>
              </w:rPr>
            </w:pPr>
            <w:hyperlink r:id="rId24" w:history="1">
              <w:r w:rsidR="0009252D" w:rsidRPr="00556F8D">
                <w:rPr>
                  <w:sz w:val="26"/>
                  <w:szCs w:val="26"/>
                </w:rPr>
                <w:t>tttriton@angiang.gov.vn</w:t>
              </w:r>
            </w:hyperlink>
          </w:p>
        </w:tc>
        <w:tc>
          <w:tcPr>
            <w:tcW w:w="1418" w:type="dxa"/>
            <w:vAlign w:val="center"/>
          </w:tcPr>
          <w:p w14:paraId="5A7A78E8" w14:textId="3D35EBDC" w:rsidR="0009252D" w:rsidRPr="00556F8D" w:rsidRDefault="0009252D" w:rsidP="0009252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0296 3874265</w:t>
            </w:r>
          </w:p>
        </w:tc>
        <w:tc>
          <w:tcPr>
            <w:tcW w:w="2012" w:type="dxa"/>
            <w:vAlign w:val="center"/>
          </w:tcPr>
          <w:p w14:paraId="277D32FA" w14:textId="77777777" w:rsidR="0009252D" w:rsidRPr="00556F8D" w:rsidRDefault="0009252D" w:rsidP="0009252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09252D" w:rsidRPr="00556F8D" w14:paraId="448A753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AC8ECF" w14:textId="648F51A1" w:rsidR="0009252D" w:rsidRPr="00556F8D" w:rsidRDefault="0009252D" w:rsidP="0009252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1.99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EF59B0" w14:textId="5AFE633D" w:rsidR="0009252D" w:rsidRPr="00556F8D" w:rsidRDefault="0009252D" w:rsidP="0009252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H01.135</w:t>
            </w:r>
          </w:p>
        </w:tc>
        <w:tc>
          <w:tcPr>
            <w:tcW w:w="3504" w:type="dxa"/>
            <w:vAlign w:val="center"/>
          </w:tcPr>
          <w:p w14:paraId="6350A182" w14:textId="64130573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Ô Lâm</w:t>
            </w:r>
          </w:p>
        </w:tc>
        <w:tc>
          <w:tcPr>
            <w:tcW w:w="3240" w:type="dxa"/>
            <w:vAlign w:val="center"/>
          </w:tcPr>
          <w:p w14:paraId="2750D9B6" w14:textId="19B24FF1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sz w:val="26"/>
                <w:szCs w:val="26"/>
              </w:rPr>
              <w:t>Ô Lâm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63BCDAA8" w14:textId="3802840C" w:rsidR="0009252D" w:rsidRPr="00556F8D" w:rsidRDefault="0009252D" w:rsidP="0009252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olam</w:t>
            </w:r>
            <w:r w:rsidRPr="00556F8D">
              <w:rPr>
                <w:sz w:val="26"/>
                <w:szCs w:val="26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5F1D3A11" w14:textId="53909567" w:rsidR="0009252D" w:rsidRPr="00556F8D" w:rsidRDefault="0009252D" w:rsidP="0009252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0296 3873345</w:t>
            </w:r>
          </w:p>
        </w:tc>
        <w:tc>
          <w:tcPr>
            <w:tcW w:w="2012" w:type="dxa"/>
            <w:vAlign w:val="center"/>
          </w:tcPr>
          <w:p w14:paraId="7F49929C" w14:textId="77777777" w:rsidR="0009252D" w:rsidRPr="00556F8D" w:rsidRDefault="0009252D" w:rsidP="0009252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09252D" w:rsidRPr="00556F8D" w14:paraId="0848886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BF9347" w14:textId="1ACEC809" w:rsidR="0009252D" w:rsidRPr="00556F8D" w:rsidRDefault="0009252D" w:rsidP="0009252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681CB87" w14:textId="556DFD34" w:rsidR="0009252D" w:rsidRPr="00556F8D" w:rsidRDefault="0009252D" w:rsidP="0009252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H01.136</w:t>
            </w:r>
          </w:p>
        </w:tc>
        <w:tc>
          <w:tcPr>
            <w:tcW w:w="3504" w:type="dxa"/>
            <w:vAlign w:val="center"/>
          </w:tcPr>
          <w:p w14:paraId="1C69F7DA" w14:textId="3EAF2920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Cô Tô</w:t>
            </w:r>
          </w:p>
        </w:tc>
        <w:tc>
          <w:tcPr>
            <w:tcW w:w="3240" w:type="dxa"/>
            <w:vAlign w:val="center"/>
          </w:tcPr>
          <w:p w14:paraId="285618B3" w14:textId="6E970EDA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Xã Cô Tô, tỉnh An Giang</w:t>
            </w:r>
          </w:p>
        </w:tc>
        <w:tc>
          <w:tcPr>
            <w:tcW w:w="2160" w:type="dxa"/>
            <w:vAlign w:val="center"/>
          </w:tcPr>
          <w:p w14:paraId="09FE4ED7" w14:textId="510A76EF" w:rsidR="0009252D" w:rsidRPr="00556F8D" w:rsidRDefault="0009252D" w:rsidP="0009252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coto</w:t>
            </w:r>
            <w:r w:rsidRPr="00556F8D">
              <w:rPr>
                <w:sz w:val="26"/>
                <w:szCs w:val="26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7C235057" w14:textId="19818AB0" w:rsidR="0009252D" w:rsidRPr="00556F8D" w:rsidRDefault="0009252D" w:rsidP="0009252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0296 3873725</w:t>
            </w:r>
          </w:p>
        </w:tc>
        <w:tc>
          <w:tcPr>
            <w:tcW w:w="2012" w:type="dxa"/>
            <w:vAlign w:val="center"/>
          </w:tcPr>
          <w:p w14:paraId="71CE0952" w14:textId="77777777" w:rsidR="0009252D" w:rsidRPr="00556F8D" w:rsidRDefault="0009252D" w:rsidP="0009252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09252D" w:rsidRPr="00556F8D" w14:paraId="2E081AC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1A58366" w14:textId="50C8DA93" w:rsidR="0009252D" w:rsidRPr="00556F8D" w:rsidRDefault="0009252D" w:rsidP="0009252D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5AED1CC" w14:textId="0D0B0643" w:rsidR="0009252D" w:rsidRPr="00556F8D" w:rsidRDefault="0009252D" w:rsidP="0009252D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H01.137</w:t>
            </w:r>
          </w:p>
        </w:tc>
        <w:tc>
          <w:tcPr>
            <w:tcW w:w="3504" w:type="dxa"/>
            <w:vAlign w:val="center"/>
          </w:tcPr>
          <w:p w14:paraId="3EB34E9C" w14:textId="5C3B93C1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Vĩnh Gia</w:t>
            </w:r>
          </w:p>
        </w:tc>
        <w:tc>
          <w:tcPr>
            <w:tcW w:w="3240" w:type="dxa"/>
            <w:vAlign w:val="center"/>
          </w:tcPr>
          <w:p w14:paraId="7FDB85CB" w14:textId="3421C2F9" w:rsidR="0009252D" w:rsidRPr="00556F8D" w:rsidRDefault="0009252D" w:rsidP="0009252D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sz w:val="26"/>
                <w:szCs w:val="26"/>
              </w:rPr>
              <w:t>Vĩnh Gia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23A8B5C2" w14:textId="758823FD" w:rsidR="0009252D" w:rsidRPr="00556F8D" w:rsidRDefault="0009252D" w:rsidP="0009252D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vinhgia</w:t>
            </w:r>
            <w:r w:rsidRPr="00556F8D">
              <w:rPr>
                <w:sz w:val="26"/>
                <w:szCs w:val="26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1A519471" w14:textId="02D98A30" w:rsidR="0009252D" w:rsidRPr="00556F8D" w:rsidRDefault="0009252D" w:rsidP="0009252D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0296 3893008</w:t>
            </w:r>
          </w:p>
        </w:tc>
        <w:tc>
          <w:tcPr>
            <w:tcW w:w="2012" w:type="dxa"/>
            <w:vAlign w:val="center"/>
          </w:tcPr>
          <w:p w14:paraId="46B87909" w14:textId="77777777" w:rsidR="0009252D" w:rsidRPr="00556F8D" w:rsidRDefault="0009252D" w:rsidP="0009252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2827E46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7F7E2DE" w14:textId="53A86406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BC71652" w14:textId="2FDCE837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H01.138</w:t>
            </w:r>
          </w:p>
        </w:tc>
        <w:tc>
          <w:tcPr>
            <w:tcW w:w="3504" w:type="dxa"/>
            <w:vAlign w:val="center"/>
          </w:tcPr>
          <w:p w14:paraId="2FB0200E" w14:textId="7EAE2AAB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An Châu</w:t>
            </w:r>
          </w:p>
        </w:tc>
        <w:tc>
          <w:tcPr>
            <w:tcW w:w="3240" w:type="dxa"/>
            <w:vAlign w:val="center"/>
          </w:tcPr>
          <w:p w14:paraId="12CA91E1" w14:textId="32AB88C0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 xml:space="preserve">p Hòa long 4,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An Châu, </w:t>
            </w:r>
            <w:r w:rsidRPr="00556F8D">
              <w:rPr>
                <w:sz w:val="26"/>
                <w:szCs w:val="26"/>
                <w:lang w:val="en-US"/>
              </w:rPr>
              <w:t>tỉnh An Giang</w:t>
            </w:r>
          </w:p>
        </w:tc>
        <w:tc>
          <w:tcPr>
            <w:tcW w:w="2160" w:type="dxa"/>
            <w:vAlign w:val="center"/>
          </w:tcPr>
          <w:p w14:paraId="004B2196" w14:textId="44443DF9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anchau@angiang.gov.vn</w:t>
            </w:r>
          </w:p>
        </w:tc>
        <w:tc>
          <w:tcPr>
            <w:tcW w:w="1418" w:type="dxa"/>
            <w:vAlign w:val="center"/>
          </w:tcPr>
          <w:p w14:paraId="5D54177C" w14:textId="090A4CC8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0296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3836271</w:t>
            </w:r>
          </w:p>
        </w:tc>
        <w:tc>
          <w:tcPr>
            <w:tcW w:w="2012" w:type="dxa"/>
            <w:vAlign w:val="center"/>
          </w:tcPr>
          <w:p w14:paraId="7E15DF63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14C7F32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D7244F9" w14:textId="721B8608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1.103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3CCBA1B" w14:textId="576CC7C9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H01.139</w:t>
            </w:r>
          </w:p>
        </w:tc>
        <w:tc>
          <w:tcPr>
            <w:tcW w:w="3504" w:type="dxa"/>
            <w:vAlign w:val="center"/>
          </w:tcPr>
          <w:p w14:paraId="200C79BF" w14:textId="3C04D9C8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Bình Hòa</w:t>
            </w:r>
          </w:p>
        </w:tc>
        <w:tc>
          <w:tcPr>
            <w:tcW w:w="3240" w:type="dxa"/>
            <w:vAlign w:val="center"/>
          </w:tcPr>
          <w:p w14:paraId="19A7695C" w14:textId="6C230A1A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Tổ 52, Ấp Phú Hòa I, xã Bình Hòa</w:t>
            </w:r>
            <w:r w:rsidRPr="00556F8D">
              <w:rPr>
                <w:sz w:val="26"/>
                <w:szCs w:val="26"/>
                <w:lang w:val="en-US"/>
              </w:rPr>
              <w:t>,  tỉnh An Giang</w:t>
            </w:r>
          </w:p>
        </w:tc>
        <w:tc>
          <w:tcPr>
            <w:tcW w:w="2160" w:type="dxa"/>
            <w:vAlign w:val="center"/>
          </w:tcPr>
          <w:p w14:paraId="4681A126" w14:textId="29606BEB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binhhoa@angiang.gov.vn</w:t>
            </w:r>
          </w:p>
        </w:tc>
        <w:tc>
          <w:tcPr>
            <w:tcW w:w="1418" w:type="dxa"/>
            <w:vAlign w:val="center"/>
          </w:tcPr>
          <w:p w14:paraId="76100784" w14:textId="7318E784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0296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3837317</w:t>
            </w:r>
          </w:p>
        </w:tc>
        <w:tc>
          <w:tcPr>
            <w:tcW w:w="2012" w:type="dxa"/>
            <w:vAlign w:val="center"/>
          </w:tcPr>
          <w:p w14:paraId="5FFD558D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660A746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5C77BA7" w14:textId="5F7F769D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0DF8BC2" w14:textId="4AE6B2D0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H01.140</w:t>
            </w:r>
          </w:p>
        </w:tc>
        <w:tc>
          <w:tcPr>
            <w:tcW w:w="3504" w:type="dxa"/>
            <w:vAlign w:val="center"/>
          </w:tcPr>
          <w:p w14:paraId="7B01865D" w14:textId="36955556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Cần Đăng</w:t>
            </w:r>
          </w:p>
        </w:tc>
        <w:tc>
          <w:tcPr>
            <w:tcW w:w="3240" w:type="dxa"/>
            <w:vAlign w:val="center"/>
          </w:tcPr>
          <w:p w14:paraId="048C856A" w14:textId="5773EAA9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Tổ 03, ấp Cần Thạnh, xã Cần Đăng</w:t>
            </w:r>
            <w:r w:rsidRPr="00556F8D">
              <w:rPr>
                <w:sz w:val="26"/>
                <w:szCs w:val="26"/>
                <w:lang w:val="en-US"/>
              </w:rPr>
              <w:t>,  tỉnh An Giang</w:t>
            </w:r>
          </w:p>
        </w:tc>
        <w:tc>
          <w:tcPr>
            <w:tcW w:w="2160" w:type="dxa"/>
            <w:vAlign w:val="center"/>
          </w:tcPr>
          <w:p w14:paraId="1DE6EF14" w14:textId="5644BE8A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candang@angiang.gov.vn</w:t>
            </w:r>
          </w:p>
        </w:tc>
        <w:tc>
          <w:tcPr>
            <w:tcW w:w="1418" w:type="dxa"/>
            <w:vAlign w:val="center"/>
          </w:tcPr>
          <w:p w14:paraId="3F6E9540" w14:textId="264E9085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0296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3838341</w:t>
            </w:r>
          </w:p>
        </w:tc>
        <w:tc>
          <w:tcPr>
            <w:tcW w:w="2012" w:type="dxa"/>
            <w:vAlign w:val="center"/>
          </w:tcPr>
          <w:p w14:paraId="1060A0EE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3740780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212249" w14:textId="41A04653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42D1633" w14:textId="712A6DAD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H01.141</w:t>
            </w:r>
          </w:p>
        </w:tc>
        <w:tc>
          <w:tcPr>
            <w:tcW w:w="3504" w:type="dxa"/>
            <w:vAlign w:val="center"/>
          </w:tcPr>
          <w:p w14:paraId="70B96789" w14:textId="4C8C710A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Vĩnh Hanh</w:t>
            </w:r>
          </w:p>
        </w:tc>
        <w:tc>
          <w:tcPr>
            <w:tcW w:w="3240" w:type="dxa"/>
            <w:vAlign w:val="center"/>
          </w:tcPr>
          <w:p w14:paraId="13C5D7C7" w14:textId="2C831EC8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Tổ 8, ấp Vĩnh Thuận, xã Vĩnh Hanh</w:t>
            </w:r>
            <w:r w:rsidRPr="00556F8D">
              <w:rPr>
                <w:sz w:val="26"/>
                <w:szCs w:val="26"/>
                <w:lang w:val="en-US"/>
              </w:rPr>
              <w:t>,  tỉnh An Giang</w:t>
            </w:r>
          </w:p>
        </w:tc>
        <w:tc>
          <w:tcPr>
            <w:tcW w:w="2160" w:type="dxa"/>
            <w:vAlign w:val="center"/>
          </w:tcPr>
          <w:p w14:paraId="27F39B13" w14:textId="3378DEC8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vinhhanh@angiang.gov.vn</w:t>
            </w:r>
          </w:p>
        </w:tc>
        <w:tc>
          <w:tcPr>
            <w:tcW w:w="1418" w:type="dxa"/>
            <w:vAlign w:val="center"/>
          </w:tcPr>
          <w:p w14:paraId="47910111" w14:textId="3F077BCB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0296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3838321</w:t>
            </w:r>
          </w:p>
        </w:tc>
        <w:tc>
          <w:tcPr>
            <w:tcW w:w="2012" w:type="dxa"/>
            <w:vAlign w:val="center"/>
          </w:tcPr>
          <w:p w14:paraId="20E2C8DD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440CA49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F49E27D" w14:textId="256BEBE9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0829A7F" w14:textId="3E96D8FE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H01.142</w:t>
            </w:r>
          </w:p>
        </w:tc>
        <w:tc>
          <w:tcPr>
            <w:tcW w:w="3504" w:type="dxa"/>
            <w:vAlign w:val="center"/>
          </w:tcPr>
          <w:p w14:paraId="7D6DBFBE" w14:textId="2C350FDE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Vĩnh An</w:t>
            </w:r>
          </w:p>
        </w:tc>
        <w:tc>
          <w:tcPr>
            <w:tcW w:w="3240" w:type="dxa"/>
            <w:vAlign w:val="center"/>
          </w:tcPr>
          <w:p w14:paraId="7661D268" w14:textId="4D9F634D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</w:rPr>
              <w:t>Tổ 28, ấp Vĩnh Quới, xã Vĩnh An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  <w:r w:rsidRPr="00556F8D">
              <w:rPr>
                <w:sz w:val="26"/>
                <w:szCs w:val="26"/>
                <w:lang w:val="en-US"/>
              </w:rPr>
              <w:t xml:space="preserve"> tỉnh An Giang</w:t>
            </w:r>
          </w:p>
        </w:tc>
        <w:tc>
          <w:tcPr>
            <w:tcW w:w="2160" w:type="dxa"/>
            <w:vAlign w:val="center"/>
          </w:tcPr>
          <w:p w14:paraId="21D1DFB0" w14:textId="64B2DD6A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vinhan@angiang.gov.vn</w:t>
            </w:r>
          </w:p>
        </w:tc>
        <w:tc>
          <w:tcPr>
            <w:tcW w:w="1418" w:type="dxa"/>
            <w:vAlign w:val="center"/>
          </w:tcPr>
          <w:p w14:paraId="0B7F18D1" w14:textId="3CE504F9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0296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56F8D">
              <w:rPr>
                <w:rStyle w:val="Strong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  <w:t>3839311</w:t>
            </w:r>
          </w:p>
        </w:tc>
        <w:tc>
          <w:tcPr>
            <w:tcW w:w="2012" w:type="dxa"/>
            <w:vAlign w:val="center"/>
          </w:tcPr>
          <w:p w14:paraId="25E7AE0B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3EA6E93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138229" w14:textId="784CD9F2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752D0B" w14:textId="32230784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H01.143</w:t>
            </w:r>
          </w:p>
        </w:tc>
        <w:tc>
          <w:tcPr>
            <w:tcW w:w="3504" w:type="dxa"/>
            <w:vAlign w:val="center"/>
          </w:tcPr>
          <w:p w14:paraId="094DEA26" w14:textId="11A929FC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Cù Lao Giêng</w:t>
            </w:r>
          </w:p>
        </w:tc>
        <w:tc>
          <w:tcPr>
            <w:tcW w:w="3240" w:type="dxa"/>
            <w:vAlign w:val="center"/>
          </w:tcPr>
          <w:p w14:paraId="0D1C5DB1" w14:textId="2580C8DA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Cù Lao Giêng</w:t>
            </w:r>
            <w:r w:rsidRPr="00556F8D">
              <w:rPr>
                <w:bCs/>
                <w:sz w:val="26"/>
                <w:szCs w:val="26"/>
              </w:rPr>
              <w:t xml:space="preserve">, </w:t>
            </w:r>
            <w:r w:rsidRPr="00556F8D">
              <w:rPr>
                <w:bCs/>
                <w:sz w:val="26"/>
                <w:szCs w:val="26"/>
                <w:lang w:val="en-US"/>
              </w:rPr>
              <w:t>tỉnh An Giang</w:t>
            </w:r>
          </w:p>
        </w:tc>
        <w:tc>
          <w:tcPr>
            <w:tcW w:w="2160" w:type="dxa"/>
            <w:vAlign w:val="center"/>
          </w:tcPr>
          <w:p w14:paraId="14431763" w14:textId="64528128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culaogieng</w:t>
            </w:r>
            <w:r w:rsidRPr="00556F8D">
              <w:rPr>
                <w:bCs/>
                <w:sz w:val="26"/>
                <w:szCs w:val="26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6CE4DA66" w14:textId="53BD88E8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</w:rPr>
              <w:t>0296</w:t>
            </w:r>
            <w:r w:rsidRPr="00556F8D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bCs/>
                <w:sz w:val="26"/>
                <w:szCs w:val="26"/>
              </w:rPr>
              <w:t>3215711</w:t>
            </w:r>
          </w:p>
        </w:tc>
        <w:tc>
          <w:tcPr>
            <w:tcW w:w="2012" w:type="dxa"/>
            <w:vAlign w:val="center"/>
          </w:tcPr>
          <w:p w14:paraId="229B660E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3096893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44EFEA3" w14:textId="2E892D2C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58B8A83" w14:textId="3CA646D0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H01.144</w:t>
            </w:r>
          </w:p>
        </w:tc>
        <w:tc>
          <w:tcPr>
            <w:tcW w:w="3504" w:type="dxa"/>
            <w:vAlign w:val="center"/>
          </w:tcPr>
          <w:p w14:paraId="554D6827" w14:textId="70B3E1A1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Hội An</w:t>
            </w:r>
          </w:p>
        </w:tc>
        <w:tc>
          <w:tcPr>
            <w:tcW w:w="3240" w:type="dxa"/>
            <w:vAlign w:val="center"/>
          </w:tcPr>
          <w:p w14:paraId="15A19296" w14:textId="22E1D7B8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Xã Hội An, </w:t>
            </w:r>
            <w:r w:rsidRPr="00556F8D">
              <w:rPr>
                <w:bCs/>
                <w:sz w:val="26"/>
                <w:szCs w:val="26"/>
                <w:lang w:val="en-US"/>
              </w:rPr>
              <w:t>tỉnh An Giang</w:t>
            </w:r>
          </w:p>
        </w:tc>
        <w:tc>
          <w:tcPr>
            <w:tcW w:w="2160" w:type="dxa"/>
            <w:vAlign w:val="center"/>
          </w:tcPr>
          <w:p w14:paraId="728145FA" w14:textId="6B5BF7BC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rStyle w:val="s-mailinfo-addresslink1"/>
                <w:sz w:val="26"/>
                <w:szCs w:val="26"/>
                <w:lang w:val="en-US"/>
              </w:rPr>
              <w:t>hoian@angiang.gov.vn</w:t>
            </w:r>
          </w:p>
        </w:tc>
        <w:tc>
          <w:tcPr>
            <w:tcW w:w="1418" w:type="dxa"/>
            <w:vAlign w:val="center"/>
          </w:tcPr>
          <w:p w14:paraId="64667E94" w14:textId="423BE7CD" w:rsidR="0044557C" w:rsidRPr="00556F8D" w:rsidRDefault="00000000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hyperlink r:id="rId25" w:history="1">
              <w:r w:rsidR="0044557C" w:rsidRPr="00556F8D">
                <w:rPr>
                  <w:bCs/>
                  <w:sz w:val="26"/>
                  <w:szCs w:val="26"/>
                </w:rPr>
                <w:t>0296 3884313</w:t>
              </w:r>
            </w:hyperlink>
          </w:p>
        </w:tc>
        <w:tc>
          <w:tcPr>
            <w:tcW w:w="2012" w:type="dxa"/>
            <w:vAlign w:val="center"/>
          </w:tcPr>
          <w:p w14:paraId="4B12F039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323B2EE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A1B8410" w14:textId="2B20E167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1.109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CA6154F" w14:textId="1B4FBC66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H01.145</w:t>
            </w:r>
          </w:p>
        </w:tc>
        <w:tc>
          <w:tcPr>
            <w:tcW w:w="3504" w:type="dxa"/>
            <w:vAlign w:val="center"/>
          </w:tcPr>
          <w:p w14:paraId="7A8C33B7" w14:textId="13DCBCB4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Long Điền</w:t>
            </w:r>
          </w:p>
        </w:tc>
        <w:tc>
          <w:tcPr>
            <w:tcW w:w="3240" w:type="dxa"/>
            <w:vAlign w:val="center"/>
          </w:tcPr>
          <w:p w14:paraId="6FA8E046" w14:textId="400E0C1A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Long Điền</w:t>
            </w:r>
            <w:r w:rsidRPr="00556F8D">
              <w:rPr>
                <w:bCs/>
                <w:sz w:val="26"/>
                <w:szCs w:val="26"/>
              </w:rPr>
              <w:t xml:space="preserve">, </w:t>
            </w:r>
            <w:r w:rsidRPr="00556F8D">
              <w:rPr>
                <w:bCs/>
                <w:sz w:val="26"/>
                <w:szCs w:val="26"/>
                <w:lang w:val="en-US"/>
              </w:rPr>
              <w:t>tỉnh An Giang</w:t>
            </w:r>
          </w:p>
        </w:tc>
        <w:tc>
          <w:tcPr>
            <w:tcW w:w="2160" w:type="dxa"/>
            <w:vAlign w:val="center"/>
          </w:tcPr>
          <w:p w14:paraId="3CB0D3BE" w14:textId="2CB9B605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longdien</w:t>
            </w:r>
            <w:r w:rsidRPr="00556F8D">
              <w:rPr>
                <w:bCs/>
                <w:sz w:val="26"/>
                <w:szCs w:val="26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66B7F2AB" w14:textId="4F6CFAE4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</w:rPr>
              <w:t>0296</w:t>
            </w:r>
            <w:r w:rsidRPr="00556F8D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bCs/>
                <w:sz w:val="26"/>
                <w:szCs w:val="26"/>
              </w:rPr>
              <w:t>3885952</w:t>
            </w:r>
          </w:p>
        </w:tc>
        <w:tc>
          <w:tcPr>
            <w:tcW w:w="2012" w:type="dxa"/>
            <w:vAlign w:val="center"/>
          </w:tcPr>
          <w:p w14:paraId="39E5715F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433C2CE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382B174" w14:textId="1C0ECAFA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DE73B3" w14:textId="2E42C4C7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H01.146</w:t>
            </w:r>
          </w:p>
        </w:tc>
        <w:tc>
          <w:tcPr>
            <w:tcW w:w="3504" w:type="dxa"/>
            <w:vAlign w:val="center"/>
          </w:tcPr>
          <w:p w14:paraId="5C097B95" w14:textId="192288BB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Chợ Mới</w:t>
            </w:r>
          </w:p>
        </w:tc>
        <w:tc>
          <w:tcPr>
            <w:tcW w:w="3240" w:type="dxa"/>
            <w:vAlign w:val="center"/>
          </w:tcPr>
          <w:p w14:paraId="72D6EFFF" w14:textId="40454AD1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Ấ</w:t>
            </w:r>
            <w:r w:rsidRPr="00556F8D">
              <w:rPr>
                <w:bCs/>
                <w:sz w:val="26"/>
                <w:szCs w:val="26"/>
              </w:rPr>
              <w:t xml:space="preserve">p Thị, </w:t>
            </w:r>
            <w:r w:rsidRPr="00556F8D">
              <w:rPr>
                <w:bCs/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bCs/>
                <w:sz w:val="26"/>
                <w:szCs w:val="26"/>
              </w:rPr>
              <w:t xml:space="preserve">Chợ Mới, </w:t>
            </w:r>
            <w:r w:rsidRPr="00556F8D">
              <w:rPr>
                <w:bCs/>
                <w:sz w:val="26"/>
                <w:szCs w:val="26"/>
                <w:lang w:val="en-US"/>
              </w:rPr>
              <w:t>tỉnh An Giang</w:t>
            </w:r>
          </w:p>
        </w:tc>
        <w:tc>
          <w:tcPr>
            <w:tcW w:w="2160" w:type="dxa"/>
            <w:vAlign w:val="center"/>
          </w:tcPr>
          <w:p w14:paraId="3AC206EB" w14:textId="5C0890BA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</w:rPr>
              <w:t>chomoi@angiang.gov.vn</w:t>
            </w:r>
          </w:p>
        </w:tc>
        <w:tc>
          <w:tcPr>
            <w:tcW w:w="1418" w:type="dxa"/>
            <w:vAlign w:val="center"/>
          </w:tcPr>
          <w:p w14:paraId="409033D2" w14:textId="54A6455B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3610399</w:t>
            </w:r>
          </w:p>
        </w:tc>
        <w:tc>
          <w:tcPr>
            <w:tcW w:w="2012" w:type="dxa"/>
            <w:vAlign w:val="center"/>
          </w:tcPr>
          <w:p w14:paraId="7720DFF2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5EF47C3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69308E8" w14:textId="6CE7AE7F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1C9A392" w14:textId="287C670D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H01.147</w:t>
            </w:r>
          </w:p>
        </w:tc>
        <w:tc>
          <w:tcPr>
            <w:tcW w:w="3504" w:type="dxa"/>
            <w:vAlign w:val="center"/>
          </w:tcPr>
          <w:p w14:paraId="2F94D21C" w14:textId="51BE3496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Nhơn Mỹ</w:t>
            </w:r>
          </w:p>
        </w:tc>
        <w:tc>
          <w:tcPr>
            <w:tcW w:w="3240" w:type="dxa"/>
            <w:vAlign w:val="center"/>
          </w:tcPr>
          <w:p w14:paraId="7B4D4D3E" w14:textId="20BFE35F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Ấ</w:t>
            </w:r>
            <w:r w:rsidRPr="00556F8D">
              <w:rPr>
                <w:bCs/>
                <w:sz w:val="26"/>
                <w:szCs w:val="26"/>
              </w:rPr>
              <w:t>p Mỹ Hòa, xã Nhơn Mỹ,</w:t>
            </w:r>
            <w:r w:rsidRPr="00556F8D">
              <w:rPr>
                <w:bCs/>
                <w:sz w:val="26"/>
                <w:szCs w:val="26"/>
                <w:lang w:val="en-US"/>
              </w:rPr>
              <w:t xml:space="preserve"> tỉnh An Giang</w:t>
            </w:r>
          </w:p>
        </w:tc>
        <w:tc>
          <w:tcPr>
            <w:tcW w:w="2160" w:type="dxa"/>
            <w:vAlign w:val="center"/>
          </w:tcPr>
          <w:p w14:paraId="5F9948E5" w14:textId="3934B44A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</w:rPr>
              <w:t>nhonmy@angiang.gov.vn</w:t>
            </w:r>
          </w:p>
        </w:tc>
        <w:tc>
          <w:tcPr>
            <w:tcW w:w="1418" w:type="dxa"/>
            <w:vAlign w:val="center"/>
          </w:tcPr>
          <w:p w14:paraId="168E5F52" w14:textId="35F55B64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</w:rPr>
              <w:t>0296</w:t>
            </w:r>
            <w:r w:rsidRPr="00556F8D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bCs/>
                <w:sz w:val="26"/>
                <w:szCs w:val="26"/>
              </w:rPr>
              <w:t>3882112</w:t>
            </w:r>
          </w:p>
        </w:tc>
        <w:tc>
          <w:tcPr>
            <w:tcW w:w="2012" w:type="dxa"/>
            <w:vAlign w:val="center"/>
          </w:tcPr>
          <w:p w14:paraId="6EEB965E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4557C" w:rsidRPr="00556F8D" w14:paraId="2288A32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44E7C15" w14:textId="4C7FB37E" w:rsidR="0044557C" w:rsidRPr="00556F8D" w:rsidRDefault="0044557C" w:rsidP="0044557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1FB289E" w14:textId="19BC60EE" w:rsidR="0044557C" w:rsidRPr="00556F8D" w:rsidRDefault="0044557C" w:rsidP="0044557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H01.148</w:t>
            </w:r>
          </w:p>
        </w:tc>
        <w:tc>
          <w:tcPr>
            <w:tcW w:w="3504" w:type="dxa"/>
            <w:vAlign w:val="center"/>
          </w:tcPr>
          <w:p w14:paraId="0B51F9F6" w14:textId="4DA22C05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Long Kiến</w:t>
            </w:r>
          </w:p>
        </w:tc>
        <w:tc>
          <w:tcPr>
            <w:tcW w:w="3240" w:type="dxa"/>
            <w:vAlign w:val="center"/>
          </w:tcPr>
          <w:p w14:paraId="62EF0D8F" w14:textId="54F2EA29" w:rsidR="0044557C" w:rsidRPr="00556F8D" w:rsidRDefault="0044557C" w:rsidP="0044557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Ấ</w:t>
            </w:r>
            <w:r w:rsidRPr="00556F8D">
              <w:rPr>
                <w:bCs/>
                <w:sz w:val="26"/>
                <w:szCs w:val="26"/>
              </w:rPr>
              <w:t xml:space="preserve">p Long Hòa 1, xã Long Kiến, </w:t>
            </w:r>
            <w:r w:rsidRPr="00556F8D">
              <w:rPr>
                <w:bCs/>
                <w:sz w:val="26"/>
                <w:szCs w:val="26"/>
                <w:lang w:val="en-US"/>
              </w:rPr>
              <w:t>tỉnh An Giang</w:t>
            </w:r>
          </w:p>
        </w:tc>
        <w:tc>
          <w:tcPr>
            <w:tcW w:w="2160" w:type="dxa"/>
            <w:vAlign w:val="center"/>
          </w:tcPr>
          <w:p w14:paraId="07E813D3" w14:textId="15A64FB1" w:rsidR="0044557C" w:rsidRPr="00556F8D" w:rsidRDefault="0044557C" w:rsidP="0044557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</w:rPr>
              <w:t>longkien@angiang.gov.vn</w:t>
            </w:r>
          </w:p>
        </w:tc>
        <w:tc>
          <w:tcPr>
            <w:tcW w:w="1418" w:type="dxa"/>
            <w:vAlign w:val="center"/>
          </w:tcPr>
          <w:p w14:paraId="6D4D3634" w14:textId="284BE955" w:rsidR="0044557C" w:rsidRPr="00556F8D" w:rsidRDefault="0044557C" w:rsidP="0044557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</w:rPr>
              <w:t>0296</w:t>
            </w:r>
            <w:r w:rsidRPr="00556F8D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bCs/>
                <w:sz w:val="26"/>
                <w:szCs w:val="26"/>
              </w:rPr>
              <w:t>3636929</w:t>
            </w:r>
          </w:p>
        </w:tc>
        <w:tc>
          <w:tcPr>
            <w:tcW w:w="2012" w:type="dxa"/>
            <w:vAlign w:val="center"/>
          </w:tcPr>
          <w:p w14:paraId="46255DB4" w14:textId="77777777" w:rsidR="0044557C" w:rsidRPr="00556F8D" w:rsidRDefault="0044557C" w:rsidP="0044557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B65B58" w:rsidRPr="00556F8D" w14:paraId="6912A5E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EE6C934" w14:textId="087B635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C1D424" w14:textId="14576F55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H01.149</w:t>
            </w:r>
          </w:p>
        </w:tc>
        <w:tc>
          <w:tcPr>
            <w:tcW w:w="3504" w:type="dxa"/>
            <w:vAlign w:val="center"/>
          </w:tcPr>
          <w:p w14:paraId="74F4337B" w14:textId="1C16E46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Thoại Sơn</w:t>
            </w:r>
          </w:p>
        </w:tc>
        <w:tc>
          <w:tcPr>
            <w:tcW w:w="3240" w:type="dxa"/>
            <w:vAlign w:val="center"/>
          </w:tcPr>
          <w:p w14:paraId="5767DDAF" w14:textId="507165B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Ấp Đông Sơn II, </w:t>
            </w:r>
            <w:r w:rsidRPr="00556F8D">
              <w:rPr>
                <w:sz w:val="26"/>
                <w:szCs w:val="26"/>
                <w:lang w:val="en-US"/>
              </w:rPr>
              <w:t>xã Thoại Sơn, tỉnh An Giang</w:t>
            </w:r>
          </w:p>
        </w:tc>
        <w:tc>
          <w:tcPr>
            <w:tcW w:w="2160" w:type="dxa"/>
            <w:vAlign w:val="center"/>
          </w:tcPr>
          <w:p w14:paraId="46B060E9" w14:textId="47004E31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thoaison@angiang.gov.vn</w:t>
            </w:r>
          </w:p>
        </w:tc>
        <w:tc>
          <w:tcPr>
            <w:tcW w:w="1418" w:type="dxa"/>
            <w:vAlign w:val="center"/>
          </w:tcPr>
          <w:p w14:paraId="7782986B" w14:textId="71C49AF8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02963.710.829</w:t>
            </w:r>
          </w:p>
        </w:tc>
        <w:tc>
          <w:tcPr>
            <w:tcW w:w="2012" w:type="dxa"/>
            <w:vAlign w:val="center"/>
          </w:tcPr>
          <w:p w14:paraId="681E2F8A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B65B58" w:rsidRPr="00556F8D" w14:paraId="2F4E103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B73C140" w14:textId="66B4A38C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C97369" w14:textId="1257774D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H01.150</w:t>
            </w:r>
          </w:p>
        </w:tc>
        <w:tc>
          <w:tcPr>
            <w:tcW w:w="3504" w:type="dxa"/>
            <w:vAlign w:val="center"/>
          </w:tcPr>
          <w:p w14:paraId="355D8811" w14:textId="7C5B977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Óc Eo</w:t>
            </w:r>
          </w:p>
        </w:tc>
        <w:tc>
          <w:tcPr>
            <w:tcW w:w="3240" w:type="dxa"/>
            <w:vAlign w:val="center"/>
          </w:tcPr>
          <w:p w14:paraId="6039D701" w14:textId="465DD12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Óc Eo, tỉnh An Giang</w:t>
            </w:r>
          </w:p>
        </w:tc>
        <w:tc>
          <w:tcPr>
            <w:tcW w:w="2160" w:type="dxa"/>
            <w:vAlign w:val="center"/>
          </w:tcPr>
          <w:p w14:paraId="25FA319C" w14:textId="2385E143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oceo</w:t>
            </w:r>
            <w:r w:rsidRPr="00556F8D">
              <w:rPr>
                <w:rStyle w:val="s-mailinfo-addresslink"/>
                <w:color w:val="000000"/>
                <w:sz w:val="26"/>
                <w:szCs w:val="26"/>
                <w:shd w:val="clear" w:color="auto" w:fill="FFFFFF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0A4DE4E6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952FA02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B65B58" w:rsidRPr="00556F8D" w14:paraId="03E317B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0D1FB7B" w14:textId="7E19DF37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1.115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A9792B" w14:textId="4E98A46A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H01.151</w:t>
            </w:r>
          </w:p>
        </w:tc>
        <w:tc>
          <w:tcPr>
            <w:tcW w:w="3504" w:type="dxa"/>
            <w:vAlign w:val="center"/>
          </w:tcPr>
          <w:p w14:paraId="6A9A5E81" w14:textId="5FBAED5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Định Mỹ</w:t>
            </w:r>
          </w:p>
        </w:tc>
        <w:tc>
          <w:tcPr>
            <w:tcW w:w="3240" w:type="dxa"/>
            <w:vAlign w:val="center"/>
          </w:tcPr>
          <w:p w14:paraId="3F286CAE" w14:textId="073F6D5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sz w:val="26"/>
                <w:szCs w:val="26"/>
              </w:rPr>
              <w:t>Định Mỹ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CDE25AE" w14:textId="672660D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dinhmy</w:t>
            </w:r>
            <w:r w:rsidRPr="00556F8D">
              <w:rPr>
                <w:rStyle w:val="s-mailinfo-addresslink"/>
                <w:color w:val="000000"/>
                <w:sz w:val="26"/>
                <w:szCs w:val="26"/>
                <w:shd w:val="clear" w:color="auto" w:fill="FFFFFF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41584F37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73E3C40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B65B58" w:rsidRPr="00556F8D" w14:paraId="27390AE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1231C8" w14:textId="01BA49B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0C9F1E" w14:textId="7C1CEF77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H01.152</w:t>
            </w:r>
          </w:p>
        </w:tc>
        <w:tc>
          <w:tcPr>
            <w:tcW w:w="3504" w:type="dxa"/>
            <w:vAlign w:val="center"/>
          </w:tcPr>
          <w:p w14:paraId="6A413D74" w14:textId="31863D4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Phú Hòa</w:t>
            </w:r>
          </w:p>
        </w:tc>
        <w:tc>
          <w:tcPr>
            <w:tcW w:w="3240" w:type="dxa"/>
            <w:vAlign w:val="center"/>
          </w:tcPr>
          <w:p w14:paraId="63DF7922" w14:textId="49316B3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Phú Hòa, tỉnh An Giang</w:t>
            </w:r>
          </w:p>
        </w:tc>
        <w:tc>
          <w:tcPr>
            <w:tcW w:w="2160" w:type="dxa"/>
            <w:vAlign w:val="center"/>
          </w:tcPr>
          <w:p w14:paraId="0F370012" w14:textId="10EA4AAC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phuhoa</w:t>
            </w:r>
            <w:r w:rsidRPr="00556F8D">
              <w:rPr>
                <w:rStyle w:val="s-mailinfo-addresslink"/>
                <w:color w:val="000000"/>
                <w:sz w:val="26"/>
                <w:szCs w:val="26"/>
                <w:shd w:val="clear" w:color="auto" w:fill="FFFFFF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4C0A6989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67F930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B65B58" w:rsidRPr="00556F8D" w14:paraId="0C8A45D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2631335" w14:textId="39AEB6A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DE4BE4F" w14:textId="288402CC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H01.153</w:t>
            </w:r>
          </w:p>
        </w:tc>
        <w:tc>
          <w:tcPr>
            <w:tcW w:w="3504" w:type="dxa"/>
            <w:vAlign w:val="center"/>
          </w:tcPr>
          <w:p w14:paraId="0B659F50" w14:textId="3284F56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Vĩnh Trạch</w:t>
            </w:r>
          </w:p>
        </w:tc>
        <w:tc>
          <w:tcPr>
            <w:tcW w:w="3240" w:type="dxa"/>
            <w:vAlign w:val="center"/>
          </w:tcPr>
          <w:p w14:paraId="549D85E5" w14:textId="57F188D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sz w:val="26"/>
                <w:szCs w:val="26"/>
              </w:rPr>
              <w:t>Vĩnh Trạch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3A26871F" w14:textId="7FAE2C9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vinhtrach</w:t>
            </w:r>
            <w:r w:rsidRPr="00556F8D">
              <w:rPr>
                <w:rStyle w:val="s-mailinfo-addresslink"/>
                <w:color w:val="000000"/>
                <w:sz w:val="26"/>
                <w:szCs w:val="26"/>
                <w:shd w:val="clear" w:color="auto" w:fill="FFFFFF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731A7D6F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5A4B0EF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B65B58" w:rsidRPr="00556F8D" w14:paraId="1086A12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FA62BB6" w14:textId="5BE287A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1.118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4E7C075" w14:textId="2D943CFD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H01.154</w:t>
            </w:r>
          </w:p>
        </w:tc>
        <w:tc>
          <w:tcPr>
            <w:tcW w:w="3504" w:type="dxa"/>
            <w:vAlign w:val="center"/>
          </w:tcPr>
          <w:p w14:paraId="19CF0C18" w14:textId="6E7F3F9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Cs/>
                <w:sz w:val="26"/>
                <w:szCs w:val="26"/>
              </w:rPr>
              <w:t>xã Tây Phú</w:t>
            </w:r>
          </w:p>
        </w:tc>
        <w:tc>
          <w:tcPr>
            <w:tcW w:w="3240" w:type="dxa"/>
            <w:vAlign w:val="center"/>
          </w:tcPr>
          <w:p w14:paraId="370FA20D" w14:textId="00BBA00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sz w:val="26"/>
                <w:szCs w:val="26"/>
              </w:rPr>
              <w:t>Tây Phú</w:t>
            </w:r>
            <w:r w:rsidRPr="00556F8D">
              <w:rPr>
                <w:sz w:val="26"/>
                <w:szCs w:val="26"/>
                <w:lang w:val="en-US"/>
              </w:rPr>
              <w:t>,  tỉnh An Giang</w:t>
            </w:r>
          </w:p>
        </w:tc>
        <w:tc>
          <w:tcPr>
            <w:tcW w:w="2160" w:type="dxa"/>
            <w:vAlign w:val="center"/>
          </w:tcPr>
          <w:p w14:paraId="6DC8A270" w14:textId="4195E4A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tayphu</w:t>
            </w:r>
            <w:r w:rsidRPr="00556F8D">
              <w:rPr>
                <w:rStyle w:val="s-mailinfo-addresslink"/>
                <w:color w:val="000000"/>
                <w:sz w:val="26"/>
                <w:szCs w:val="26"/>
                <w:shd w:val="clear" w:color="auto" w:fill="FFFFFF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450C9B19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0FA6E407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B65B58" w:rsidRPr="00556F8D" w14:paraId="7CFB7D56" w14:textId="77777777" w:rsidTr="005E1A17">
        <w:trPr>
          <w:jc w:val="center"/>
        </w:trPr>
        <w:tc>
          <w:tcPr>
            <w:tcW w:w="15121" w:type="dxa"/>
            <w:gridSpan w:val="8"/>
            <w:shd w:val="clear" w:color="auto" w:fill="auto"/>
            <w:vAlign w:val="center"/>
          </w:tcPr>
          <w:p w14:paraId="631A249D" w14:textId="30C2749C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Mã định danh điện tử cấp 3</w:t>
            </w:r>
          </w:p>
        </w:tc>
      </w:tr>
      <w:tr w:rsidR="00B65B58" w:rsidRPr="00556F8D" w14:paraId="6C8A22B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42BA9DA" w14:textId="64F70625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1FC300" w14:textId="03E6E4B7" w:rsidR="00B65B58" w:rsidRPr="00556F8D" w:rsidRDefault="00B65B58" w:rsidP="00B65B58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</w:t>
            </w:r>
          </w:p>
        </w:tc>
        <w:tc>
          <w:tcPr>
            <w:tcW w:w="3504" w:type="dxa"/>
            <w:vAlign w:val="center"/>
          </w:tcPr>
          <w:p w14:paraId="4F889052" w14:textId="4BE0E73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</w:rPr>
            </w:pPr>
            <w:r w:rsidRPr="00556F8D">
              <w:rPr>
                <w:b/>
                <w:bCs/>
                <w:sz w:val="26"/>
                <w:szCs w:val="26"/>
              </w:rPr>
              <w:t>Ủy ban nhân dân tỉnh An Giang</w:t>
            </w:r>
          </w:p>
        </w:tc>
        <w:tc>
          <w:tcPr>
            <w:tcW w:w="3240" w:type="dxa"/>
            <w:vAlign w:val="center"/>
          </w:tcPr>
          <w:p w14:paraId="451571E8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2BF9C22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6BD5AFCC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FC61114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3FE1E7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13BB491" w14:textId="4B34C957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A8AE3B0" w14:textId="3F070881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H01.01</w:t>
            </w:r>
          </w:p>
        </w:tc>
        <w:tc>
          <w:tcPr>
            <w:tcW w:w="3504" w:type="dxa"/>
            <w:vAlign w:val="center"/>
          </w:tcPr>
          <w:p w14:paraId="1D4DAC95" w14:textId="0BDE09A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Sở Nội vụ</w:t>
            </w:r>
          </w:p>
        </w:tc>
        <w:tc>
          <w:tcPr>
            <w:tcW w:w="3240" w:type="dxa"/>
            <w:vAlign w:val="center"/>
          </w:tcPr>
          <w:p w14:paraId="47E29B35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B691A3E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6A209C21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0129581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C81F92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B2B8BEE" w14:textId="7E657C9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0A3EB40" w14:textId="441BF66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H01.01.01</w:t>
            </w:r>
          </w:p>
        </w:tc>
        <w:tc>
          <w:tcPr>
            <w:tcW w:w="3504" w:type="dxa"/>
            <w:vAlign w:val="center"/>
          </w:tcPr>
          <w:p w14:paraId="4B84BC28" w14:textId="1C45188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</w:rPr>
              <w:t>Trung tâm Lưu trữ lịch sử</w:t>
            </w:r>
          </w:p>
        </w:tc>
        <w:tc>
          <w:tcPr>
            <w:tcW w:w="3240" w:type="dxa"/>
            <w:vAlign w:val="center"/>
          </w:tcPr>
          <w:p w14:paraId="3E33366E" w14:textId="11C3D12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>267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 xml:space="preserve">Nguyễn Thái Học,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69D9ECD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  <w:lang w:val="en-US"/>
              </w:rPr>
            </w:pPr>
          </w:p>
          <w:p w14:paraId="4DBBE304" w14:textId="0721EFAF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  <w:u w:val="single"/>
                <w:lang w:val="en-US"/>
              </w:rPr>
              <w:t>ttltls@angiang.gov.vn</w:t>
            </w:r>
          </w:p>
        </w:tc>
        <w:tc>
          <w:tcPr>
            <w:tcW w:w="1418" w:type="dxa"/>
            <w:vAlign w:val="center"/>
          </w:tcPr>
          <w:p w14:paraId="6F2ADC61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  <w:p w14:paraId="3C00EE1D" w14:textId="505C2FBE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02963727899</w:t>
            </w:r>
          </w:p>
        </w:tc>
        <w:tc>
          <w:tcPr>
            <w:tcW w:w="2012" w:type="dxa"/>
            <w:vAlign w:val="center"/>
          </w:tcPr>
          <w:p w14:paraId="0ABBAA53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C4E052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ADAAEE6" w14:textId="5B0A867E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2746647" w14:textId="062CEB84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H01.01.02</w:t>
            </w:r>
          </w:p>
        </w:tc>
        <w:tc>
          <w:tcPr>
            <w:tcW w:w="3504" w:type="dxa"/>
            <w:vAlign w:val="center"/>
          </w:tcPr>
          <w:p w14:paraId="66847886" w14:textId="1854C17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</w:rPr>
              <w:t>Trung tâm Dịch vụ - Việc làm</w:t>
            </w:r>
          </w:p>
        </w:tc>
        <w:tc>
          <w:tcPr>
            <w:tcW w:w="3240" w:type="dxa"/>
            <w:vAlign w:val="center"/>
          </w:tcPr>
          <w:p w14:paraId="03109881" w14:textId="6AA5961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77, đường Tôn Đức Thắng, phường Long Xuyên, tỉnh An Giang.</w:t>
            </w:r>
          </w:p>
        </w:tc>
        <w:tc>
          <w:tcPr>
            <w:tcW w:w="2160" w:type="dxa"/>
            <w:vAlign w:val="center"/>
          </w:tcPr>
          <w:p w14:paraId="2EB74EF4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95CA210" w14:textId="61A55CC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02963.853.566</w:t>
            </w:r>
          </w:p>
        </w:tc>
        <w:tc>
          <w:tcPr>
            <w:tcW w:w="2012" w:type="dxa"/>
            <w:vAlign w:val="center"/>
          </w:tcPr>
          <w:p w14:paraId="01C20BD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0F4260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CB87159" w14:textId="6C6204B0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AE12FD5" w14:textId="6D6BFBAD" w:rsidR="00B65B58" w:rsidRPr="00556F8D" w:rsidRDefault="00B65B58" w:rsidP="00B65B58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H01.02</w:t>
            </w:r>
          </w:p>
        </w:tc>
        <w:tc>
          <w:tcPr>
            <w:tcW w:w="3504" w:type="dxa"/>
            <w:vAlign w:val="center"/>
          </w:tcPr>
          <w:p w14:paraId="5BF4E9AD" w14:textId="0F98A7D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Sở Tài chính</w:t>
            </w:r>
          </w:p>
        </w:tc>
        <w:tc>
          <w:tcPr>
            <w:tcW w:w="3240" w:type="dxa"/>
            <w:vAlign w:val="center"/>
          </w:tcPr>
          <w:p w14:paraId="5DB56FE2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492095F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17E33F0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19B6165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5762B2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35BF70" w14:textId="212EBEE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EFDDB31" w14:textId="27CFCCD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H01.02.01</w:t>
            </w:r>
          </w:p>
        </w:tc>
        <w:tc>
          <w:tcPr>
            <w:tcW w:w="3504" w:type="dxa"/>
            <w:vAlign w:val="center"/>
          </w:tcPr>
          <w:p w14:paraId="2BCEC6C9" w14:textId="6181786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Trung tâm Tư vấn đấu thầu và Dịch vụ tài chính </w:t>
            </w:r>
          </w:p>
        </w:tc>
        <w:tc>
          <w:tcPr>
            <w:tcW w:w="3240" w:type="dxa"/>
            <w:vAlign w:val="center"/>
          </w:tcPr>
          <w:p w14:paraId="36ACDAA5" w14:textId="3078792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Số 5/10 Lê Quý Đôn, Phường Long Xuyên, tỉnh An Giang</w:t>
            </w:r>
          </w:p>
        </w:tc>
        <w:tc>
          <w:tcPr>
            <w:tcW w:w="2160" w:type="dxa"/>
            <w:vAlign w:val="center"/>
          </w:tcPr>
          <w:p w14:paraId="204CCCAD" w14:textId="55837DA8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tttddvtc@angiang.gov.vn</w:t>
            </w:r>
          </w:p>
        </w:tc>
        <w:tc>
          <w:tcPr>
            <w:tcW w:w="1418" w:type="dxa"/>
            <w:vAlign w:val="center"/>
          </w:tcPr>
          <w:p w14:paraId="3D54CF6E" w14:textId="403A5771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0296 3954638</w:t>
            </w:r>
          </w:p>
        </w:tc>
        <w:tc>
          <w:tcPr>
            <w:tcW w:w="2012" w:type="dxa"/>
            <w:vAlign w:val="center"/>
          </w:tcPr>
          <w:p w14:paraId="79A68CD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74C0A3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0819FDB" w14:textId="5423612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7DE5BF7" w14:textId="105FAEF6" w:rsidR="00B65B58" w:rsidRPr="00556F8D" w:rsidRDefault="00B65B58" w:rsidP="00B65B58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H01.02.03</w:t>
            </w:r>
          </w:p>
        </w:tc>
        <w:tc>
          <w:tcPr>
            <w:tcW w:w="3504" w:type="dxa"/>
            <w:vAlign w:val="center"/>
          </w:tcPr>
          <w:p w14:paraId="387AF08B" w14:textId="4C0A60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Xúc tiến Đầu tư và Hỗ trợ Doanh nghiệp</w:t>
            </w:r>
          </w:p>
        </w:tc>
        <w:tc>
          <w:tcPr>
            <w:tcW w:w="3240" w:type="dxa"/>
            <w:vAlign w:val="center"/>
          </w:tcPr>
          <w:p w14:paraId="5F6AC7DB" w14:textId="26E2073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5/10 Lê Quý Đôn, P</w:t>
            </w:r>
            <w:r w:rsidRPr="00556F8D">
              <w:rPr>
                <w:sz w:val="26"/>
                <w:szCs w:val="26"/>
                <w:lang w:val="en-US"/>
              </w:rPr>
              <w:t>hường</w:t>
            </w:r>
            <w:r w:rsidRPr="00556F8D">
              <w:rPr>
                <w:sz w:val="26"/>
                <w:szCs w:val="26"/>
              </w:rPr>
              <w:t xml:space="preserve"> Long Xuyên, tỉnh An Giang</w:t>
            </w:r>
          </w:p>
        </w:tc>
        <w:tc>
          <w:tcPr>
            <w:tcW w:w="2160" w:type="dxa"/>
            <w:vAlign w:val="center"/>
          </w:tcPr>
          <w:p w14:paraId="1E8201B7" w14:textId="5C12C8EB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  <w:u w:val="single"/>
                <w:lang w:val="en-US"/>
              </w:rPr>
              <w:t>hotrodoanhnghiepangiang@gmail.com</w:t>
            </w:r>
          </w:p>
        </w:tc>
        <w:tc>
          <w:tcPr>
            <w:tcW w:w="1418" w:type="dxa"/>
            <w:vAlign w:val="center"/>
          </w:tcPr>
          <w:p w14:paraId="7C888532" w14:textId="56CC75D2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02963.949.350</w:t>
            </w:r>
          </w:p>
        </w:tc>
        <w:tc>
          <w:tcPr>
            <w:tcW w:w="2012" w:type="dxa"/>
            <w:vAlign w:val="center"/>
          </w:tcPr>
          <w:p w14:paraId="1C6AC674" w14:textId="4EB5EC4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  <w:u w:val="single"/>
                <w:lang w:val="en-US"/>
              </w:rPr>
              <w:t>http://dautuangiang.vn/</w:t>
            </w:r>
          </w:p>
        </w:tc>
      </w:tr>
      <w:tr w:rsidR="00B65B58" w:rsidRPr="00556F8D" w14:paraId="61D3F77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C6AAF8D" w14:textId="767D8099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3DD769C" w14:textId="54279EBC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H01.03</w:t>
            </w:r>
          </w:p>
        </w:tc>
        <w:tc>
          <w:tcPr>
            <w:tcW w:w="3504" w:type="dxa"/>
            <w:vAlign w:val="center"/>
          </w:tcPr>
          <w:p w14:paraId="221C15F7" w14:textId="0F016BF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Sở Nông nghiệp và Môi trường</w:t>
            </w:r>
          </w:p>
        </w:tc>
        <w:tc>
          <w:tcPr>
            <w:tcW w:w="3240" w:type="dxa"/>
            <w:vAlign w:val="center"/>
          </w:tcPr>
          <w:p w14:paraId="2A836FA9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0F5F7273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BB66743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FA46C1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707E4C1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9409DA6" w14:textId="625BAC9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2.3.1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EECA313" w14:textId="5314F296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H01.03.01</w:t>
            </w:r>
          </w:p>
        </w:tc>
        <w:tc>
          <w:tcPr>
            <w:tcW w:w="3504" w:type="dxa"/>
          </w:tcPr>
          <w:p w14:paraId="4738EB77" w14:textId="7721A36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Chi cục Trồng trọt và Bảo vệ thực vật </w:t>
            </w:r>
          </w:p>
        </w:tc>
        <w:tc>
          <w:tcPr>
            <w:tcW w:w="3240" w:type="dxa"/>
          </w:tcPr>
          <w:p w14:paraId="6DAE0CB8" w14:textId="203B63A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Số 04 Nguyễn Du, phường Long Xuyên, An Giang </w:t>
            </w:r>
          </w:p>
        </w:tc>
        <w:tc>
          <w:tcPr>
            <w:tcW w:w="2160" w:type="dxa"/>
          </w:tcPr>
          <w:p w14:paraId="492ADC8A" w14:textId="011E5B7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ccbvtv@angiang.gov.vn</w:t>
            </w:r>
          </w:p>
        </w:tc>
        <w:tc>
          <w:tcPr>
            <w:tcW w:w="1418" w:type="dxa"/>
            <w:vAlign w:val="center"/>
          </w:tcPr>
          <w:p w14:paraId="0C5B70FA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B09EE4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DE6924F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36A1F84" w14:textId="704D629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947F9C6" w14:textId="247C94DE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H01.03.02</w:t>
            </w:r>
          </w:p>
        </w:tc>
        <w:tc>
          <w:tcPr>
            <w:tcW w:w="3504" w:type="dxa"/>
          </w:tcPr>
          <w:p w14:paraId="4945ED35" w14:textId="26C82DB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Chi cục Chăn nuôi và Thú y và Thủy sản</w:t>
            </w:r>
          </w:p>
        </w:tc>
        <w:tc>
          <w:tcPr>
            <w:tcW w:w="3240" w:type="dxa"/>
          </w:tcPr>
          <w:p w14:paraId="1AA9E0A6" w14:textId="216B47D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Số 06 Nguyễn Du, phường Long Xuyên, An Giang</w:t>
            </w:r>
          </w:p>
        </w:tc>
        <w:tc>
          <w:tcPr>
            <w:tcW w:w="2160" w:type="dxa"/>
          </w:tcPr>
          <w:p w14:paraId="021C0458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7DF54C0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DC306BF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5BFDE03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E09DD57" w14:textId="3AF49F9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B7D2BD8" w14:textId="3FF2B877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H01.03.03</w:t>
            </w:r>
          </w:p>
        </w:tc>
        <w:tc>
          <w:tcPr>
            <w:tcW w:w="3504" w:type="dxa"/>
          </w:tcPr>
          <w:p w14:paraId="1C07E41F" w14:textId="295BB0C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Chi cục Thủy lợi </w:t>
            </w:r>
          </w:p>
        </w:tc>
        <w:tc>
          <w:tcPr>
            <w:tcW w:w="3240" w:type="dxa"/>
          </w:tcPr>
          <w:p w14:paraId="75C74D41" w14:textId="1AA1AE5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Số 41 - 42 Lê Hoàn, phường Bình Đức, tỉnh An Giang</w:t>
            </w:r>
          </w:p>
        </w:tc>
        <w:tc>
          <w:tcPr>
            <w:tcW w:w="2160" w:type="dxa"/>
          </w:tcPr>
          <w:p w14:paraId="79EBA834" w14:textId="5419D682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cctl@angiang.gov.vn</w:t>
            </w:r>
          </w:p>
        </w:tc>
        <w:tc>
          <w:tcPr>
            <w:tcW w:w="1418" w:type="dxa"/>
            <w:vAlign w:val="center"/>
          </w:tcPr>
          <w:p w14:paraId="60A0BAD1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12BBB5F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20BD0CD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18CE2B" w14:textId="272EA09F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EAA0C08" w14:textId="163CE2CF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H01.03.04</w:t>
            </w:r>
          </w:p>
        </w:tc>
        <w:tc>
          <w:tcPr>
            <w:tcW w:w="3504" w:type="dxa"/>
          </w:tcPr>
          <w:p w14:paraId="6C9C6286" w14:textId="081AC03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Chi cục Kiểm lâm </w:t>
            </w:r>
          </w:p>
        </w:tc>
        <w:tc>
          <w:tcPr>
            <w:tcW w:w="3240" w:type="dxa"/>
          </w:tcPr>
          <w:p w14:paraId="467CA3CB" w14:textId="47A9230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10/1 đường Châu Văn Liêm, phường Long Xuyên, tỉnh An Giang</w:t>
            </w:r>
          </w:p>
        </w:tc>
        <w:tc>
          <w:tcPr>
            <w:tcW w:w="2160" w:type="dxa"/>
          </w:tcPr>
          <w:p w14:paraId="36A478FD" w14:textId="4E39E9F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cckl@angiang.gov.vn</w:t>
            </w:r>
          </w:p>
        </w:tc>
        <w:tc>
          <w:tcPr>
            <w:tcW w:w="1418" w:type="dxa"/>
            <w:vAlign w:val="center"/>
          </w:tcPr>
          <w:p w14:paraId="5EC25E5F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1AB41E5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0199415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A55FD73" w14:textId="76C1170F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FE8E85D" w14:textId="06D6F5B4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H01.03.05</w:t>
            </w:r>
          </w:p>
        </w:tc>
        <w:tc>
          <w:tcPr>
            <w:tcW w:w="3504" w:type="dxa"/>
          </w:tcPr>
          <w:p w14:paraId="5527227B" w14:textId="72B120C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Chi cục Phát triển nông thôn và Quản lý chất lượng</w:t>
            </w:r>
          </w:p>
        </w:tc>
        <w:tc>
          <w:tcPr>
            <w:tcW w:w="3240" w:type="dxa"/>
          </w:tcPr>
          <w:p w14:paraId="5962BBB3" w14:textId="15A032A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số 4, Nguyễn 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>D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u, phường Long Xuyên, 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 xml:space="preserve">tỉnh 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An Giang</w:t>
            </w:r>
          </w:p>
        </w:tc>
        <w:tc>
          <w:tcPr>
            <w:tcW w:w="2160" w:type="dxa"/>
          </w:tcPr>
          <w:p w14:paraId="3BC794E6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2A81158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34AE5C5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7833462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20629EF" w14:textId="238C594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18372D2" w14:textId="2633BC25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H01.03.06</w:t>
            </w:r>
          </w:p>
        </w:tc>
        <w:tc>
          <w:tcPr>
            <w:tcW w:w="3504" w:type="dxa"/>
          </w:tcPr>
          <w:p w14:paraId="7AD89038" w14:textId="63F9CB0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Trung tâm Khuyến nông</w:t>
            </w:r>
          </w:p>
        </w:tc>
        <w:tc>
          <w:tcPr>
            <w:tcW w:w="3240" w:type="dxa"/>
          </w:tcPr>
          <w:p w14:paraId="61219B72" w14:textId="5670E65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số 4, Nguyễn 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>D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u, phường Long Xuyên, 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 xml:space="preserve">tỉnh 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An Giang</w:t>
            </w:r>
          </w:p>
        </w:tc>
        <w:tc>
          <w:tcPr>
            <w:tcW w:w="2160" w:type="dxa"/>
          </w:tcPr>
          <w:p w14:paraId="61553BDB" w14:textId="4F39DFD4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ttkn@angiang.gov.vn</w:t>
            </w:r>
          </w:p>
        </w:tc>
        <w:tc>
          <w:tcPr>
            <w:tcW w:w="1418" w:type="dxa"/>
            <w:vAlign w:val="center"/>
          </w:tcPr>
          <w:p w14:paraId="1DE6196D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F6A2E6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4076B98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F7D5CF6" w14:textId="6887FF4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763F62C" w14:textId="326FAC4B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H01.03.07</w:t>
            </w:r>
          </w:p>
        </w:tc>
        <w:tc>
          <w:tcPr>
            <w:tcW w:w="3504" w:type="dxa"/>
          </w:tcPr>
          <w:p w14:paraId="30E7E7A7" w14:textId="69C4A1D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Trung tâm Nước sạch và Vệ sinh môi trường nông thôn </w:t>
            </w:r>
          </w:p>
        </w:tc>
        <w:tc>
          <w:tcPr>
            <w:tcW w:w="3240" w:type="dxa"/>
          </w:tcPr>
          <w:p w14:paraId="4BAEBA33" w14:textId="1A97F1B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số 33, đường Nguyễn Thái Học, phường Long Xuyên,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 xml:space="preserve"> tỉnh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 An Giang</w:t>
            </w:r>
          </w:p>
        </w:tc>
        <w:tc>
          <w:tcPr>
            <w:tcW w:w="2160" w:type="dxa"/>
          </w:tcPr>
          <w:p w14:paraId="092A09C7" w14:textId="2660756F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ttnsvsmt@angiang.gov.vn</w:t>
            </w:r>
          </w:p>
        </w:tc>
        <w:tc>
          <w:tcPr>
            <w:tcW w:w="1418" w:type="dxa"/>
            <w:vAlign w:val="center"/>
          </w:tcPr>
          <w:p w14:paraId="2CC5C334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39DE664D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C1B593D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9F25705" w14:textId="0D44E69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1011BC8" w14:textId="6B795814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H01.03.08</w:t>
            </w:r>
          </w:p>
        </w:tc>
        <w:tc>
          <w:tcPr>
            <w:tcW w:w="3504" w:type="dxa"/>
          </w:tcPr>
          <w:p w14:paraId="42938DA4" w14:textId="72CD854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Ban Quản lý Rừng Phòng hộ và Đặc dụng</w:t>
            </w:r>
          </w:p>
        </w:tc>
        <w:tc>
          <w:tcPr>
            <w:tcW w:w="3240" w:type="dxa"/>
          </w:tcPr>
          <w:p w14:paraId="31AD9915" w14:textId="3E9922E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 xml:space="preserve">Ấp Tân Hiêp, 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 xml:space="preserve">phường Chi Lăng, tỉnh 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An Giang.</w:t>
            </w:r>
          </w:p>
        </w:tc>
        <w:tc>
          <w:tcPr>
            <w:tcW w:w="2160" w:type="dxa"/>
          </w:tcPr>
          <w:p w14:paraId="29207A24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Cs/>
                <w:kern w:val="22"/>
                <w:sz w:val="26"/>
                <w:szCs w:val="26"/>
                <w:lang w:eastAsia="vi-VN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banqlrphdd@angiang.gov.vn</w:t>
            </w:r>
          </w:p>
          <w:p w14:paraId="6BD67F90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EE8955A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BB64FA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E22DDCF" w14:textId="77777777" w:rsidTr="00AC7B2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03B7E9C" w14:textId="03F2330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574ED7B" w14:textId="42C2A4D3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H01.03.09</w:t>
            </w:r>
          </w:p>
        </w:tc>
        <w:tc>
          <w:tcPr>
            <w:tcW w:w="3504" w:type="dxa"/>
          </w:tcPr>
          <w:p w14:paraId="31C7541D" w14:textId="6F68869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Văn phòng Điều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 xml:space="preserve"> 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phối Chương trình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 xml:space="preserve"> 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MTQG Xây dựng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 xml:space="preserve"> 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nông thôn mới An</w:t>
            </w:r>
            <w:r w:rsidRPr="00556F8D">
              <w:rPr>
                <w:bCs/>
                <w:kern w:val="22"/>
                <w:sz w:val="26"/>
                <w:szCs w:val="26"/>
                <w:lang w:val="en-US" w:eastAsia="vi-VN"/>
              </w:rPr>
              <w:t xml:space="preserve"> </w:t>
            </w: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Giang</w:t>
            </w:r>
          </w:p>
        </w:tc>
        <w:tc>
          <w:tcPr>
            <w:tcW w:w="3240" w:type="dxa"/>
          </w:tcPr>
          <w:p w14:paraId="46F29A80" w14:textId="13DDA23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Số 04 Nguyễn Du, phường Long Xuyên, tỉnh An Giang</w:t>
            </w:r>
          </w:p>
        </w:tc>
        <w:tc>
          <w:tcPr>
            <w:tcW w:w="2160" w:type="dxa"/>
          </w:tcPr>
          <w:p w14:paraId="641E02A7" w14:textId="08ADC2E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kern w:val="22"/>
                <w:sz w:val="26"/>
                <w:szCs w:val="26"/>
                <w:lang w:eastAsia="vi-VN"/>
              </w:rPr>
              <w:t>vpdpxdntm@angiang.gov.vn</w:t>
            </w:r>
          </w:p>
        </w:tc>
        <w:tc>
          <w:tcPr>
            <w:tcW w:w="1418" w:type="dxa"/>
            <w:vAlign w:val="center"/>
          </w:tcPr>
          <w:p w14:paraId="6E58BEEB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DA1400B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E0FC89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DBDCED" w14:textId="7D9C16D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9B72EBE" w14:textId="57D04595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H01.03.10</w:t>
            </w:r>
          </w:p>
        </w:tc>
        <w:tc>
          <w:tcPr>
            <w:tcW w:w="3504" w:type="dxa"/>
            <w:vAlign w:val="center"/>
          </w:tcPr>
          <w:p w14:paraId="5388DCCE" w14:textId="5989416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Văn phòng đăng ký đất và Thông tin nông nghiệp, môi trường</w:t>
            </w:r>
          </w:p>
        </w:tc>
        <w:tc>
          <w:tcPr>
            <w:tcW w:w="3240" w:type="dxa"/>
            <w:vAlign w:val="center"/>
          </w:tcPr>
          <w:p w14:paraId="448BA400" w14:textId="423D86B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83, đường Trần Quang Diệu, khóm Tây Khánh 2, </w:t>
            </w:r>
            <w:r w:rsidRPr="00556F8D">
              <w:rPr>
                <w:sz w:val="26"/>
                <w:szCs w:val="26"/>
              </w:rPr>
              <w:lastRenderedPageBreak/>
              <w:t>P</w:t>
            </w:r>
            <w:r w:rsidRPr="00556F8D">
              <w:rPr>
                <w:sz w:val="26"/>
                <w:szCs w:val="26"/>
                <w:lang w:val="en-US"/>
              </w:rPr>
              <w:t xml:space="preserve">hường </w:t>
            </w:r>
            <w:r w:rsidRPr="00556F8D">
              <w:rPr>
                <w:sz w:val="26"/>
                <w:szCs w:val="26"/>
              </w:rPr>
              <w:t xml:space="preserve">.Long Xuyên,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3C1F73AF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DA5D8B1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E76C927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97498C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E901B28" w14:textId="68250FA5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96EAB7D" w14:textId="555FE262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H01.03.11</w:t>
            </w:r>
          </w:p>
        </w:tc>
        <w:tc>
          <w:tcPr>
            <w:tcW w:w="3504" w:type="dxa"/>
            <w:vAlign w:val="center"/>
          </w:tcPr>
          <w:p w14:paraId="55B5D212" w14:textId="4B7EEF7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iCs/>
                <w:sz w:val="26"/>
                <w:szCs w:val="26"/>
              </w:rPr>
              <w:t>Trung tâm Quan trắc Kỹ thuật Tài nguyên và Môi trường</w:t>
            </w:r>
          </w:p>
        </w:tc>
        <w:tc>
          <w:tcPr>
            <w:tcW w:w="3240" w:type="dxa"/>
            <w:vAlign w:val="center"/>
          </w:tcPr>
          <w:p w14:paraId="3B48D973" w14:textId="08F49BF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83, đường Trần Quang Diệu, khóm Tây Khánh 2, P</w:t>
            </w:r>
            <w:r w:rsidRPr="00556F8D">
              <w:rPr>
                <w:sz w:val="26"/>
                <w:szCs w:val="26"/>
                <w:lang w:val="en-US"/>
              </w:rPr>
              <w:t xml:space="preserve">hường </w:t>
            </w:r>
            <w:r w:rsidRPr="00556F8D">
              <w:rPr>
                <w:sz w:val="26"/>
                <w:szCs w:val="26"/>
              </w:rPr>
              <w:t xml:space="preserve">Long Xuyên,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74CAF39B" w14:textId="362986C4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iCs/>
                <w:sz w:val="26"/>
                <w:szCs w:val="26"/>
              </w:rPr>
              <w:t>Ttqt@angiang.gov.vn</w:t>
            </w:r>
          </w:p>
        </w:tc>
        <w:tc>
          <w:tcPr>
            <w:tcW w:w="1418" w:type="dxa"/>
            <w:vAlign w:val="center"/>
          </w:tcPr>
          <w:p w14:paraId="28F0718E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B410BF6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AD5736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55F5D92" w14:textId="70D6092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6956202" w14:textId="1927DD7A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H01.03.12</w:t>
            </w:r>
          </w:p>
        </w:tc>
        <w:tc>
          <w:tcPr>
            <w:tcW w:w="3504" w:type="dxa"/>
            <w:vAlign w:val="center"/>
          </w:tcPr>
          <w:p w14:paraId="3BDDDADE" w14:textId="6474F8E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Trung tâm Phát triển quỹ đất </w:t>
            </w:r>
          </w:p>
        </w:tc>
        <w:tc>
          <w:tcPr>
            <w:tcW w:w="3240" w:type="dxa"/>
            <w:vAlign w:val="center"/>
          </w:tcPr>
          <w:p w14:paraId="49223EF4" w14:textId="25123AF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83, Trần Quang Diệu, phường Long Xuyên, tỉnh An Giang</w:t>
            </w:r>
          </w:p>
        </w:tc>
        <w:tc>
          <w:tcPr>
            <w:tcW w:w="2160" w:type="dxa"/>
            <w:vAlign w:val="center"/>
          </w:tcPr>
          <w:p w14:paraId="41D5FB58" w14:textId="583233A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ttptqd@angiang.gov.v</w:t>
            </w:r>
          </w:p>
        </w:tc>
        <w:tc>
          <w:tcPr>
            <w:tcW w:w="1418" w:type="dxa"/>
            <w:vAlign w:val="center"/>
          </w:tcPr>
          <w:p w14:paraId="49183D9A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200269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63D552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9B91CA0" w14:textId="5E2AF430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D8BD050" w14:textId="0CA61E85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H01.03.13</w:t>
            </w:r>
          </w:p>
        </w:tc>
        <w:tc>
          <w:tcPr>
            <w:tcW w:w="3504" w:type="dxa"/>
            <w:vAlign w:val="center"/>
          </w:tcPr>
          <w:p w14:paraId="17C34AA8" w14:textId="1CA85A6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Ban Quản lý dự án hợp tác giữa An Giang và Thụy Điển</w:t>
            </w:r>
          </w:p>
        </w:tc>
        <w:tc>
          <w:tcPr>
            <w:tcW w:w="3240" w:type="dxa"/>
            <w:vAlign w:val="center"/>
          </w:tcPr>
          <w:p w14:paraId="3A13CE59" w14:textId="476D1EA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83, Trần Quang Diệu, phường Long Xuyên, tỉnh An Giang</w:t>
            </w:r>
          </w:p>
        </w:tc>
        <w:tc>
          <w:tcPr>
            <w:tcW w:w="2160" w:type="dxa"/>
            <w:vAlign w:val="center"/>
          </w:tcPr>
          <w:p w14:paraId="24DFF278" w14:textId="3C8B7DC1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rStyle w:val="fontstyle01"/>
                <w:rFonts w:eastAsia="SimSun"/>
                <w:color w:val="auto"/>
                <w:sz w:val="26"/>
                <w:szCs w:val="26"/>
              </w:rPr>
              <w:t>bqldathuydien@gmail.com</w:t>
            </w:r>
          </w:p>
        </w:tc>
        <w:tc>
          <w:tcPr>
            <w:tcW w:w="1418" w:type="dxa"/>
            <w:vAlign w:val="center"/>
          </w:tcPr>
          <w:p w14:paraId="3E6599AB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AC5182D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41F35E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8EAD30B" w14:textId="09720F92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3AF2830" w14:textId="3033E0E4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H01.04</w:t>
            </w:r>
          </w:p>
        </w:tc>
        <w:tc>
          <w:tcPr>
            <w:tcW w:w="3504" w:type="dxa"/>
            <w:vAlign w:val="center"/>
          </w:tcPr>
          <w:p w14:paraId="11A56F17" w14:textId="10D9BBB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Sở Văn hóa, Thể thao và Du lịch</w:t>
            </w:r>
          </w:p>
        </w:tc>
        <w:tc>
          <w:tcPr>
            <w:tcW w:w="3240" w:type="dxa"/>
            <w:vAlign w:val="center"/>
          </w:tcPr>
          <w:p w14:paraId="12A37AEF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4AFD16E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802420E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9ACC57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501D11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A1E0F40" w14:textId="43209727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E3BF578" w14:textId="4298CE5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H01.04.01</w:t>
            </w:r>
          </w:p>
        </w:tc>
        <w:tc>
          <w:tcPr>
            <w:tcW w:w="3504" w:type="dxa"/>
            <w:vAlign w:val="center"/>
          </w:tcPr>
          <w:p w14:paraId="5D44FA06" w14:textId="0C03DC1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Thư viện tỉnh</w:t>
            </w:r>
          </w:p>
        </w:tc>
        <w:tc>
          <w:tcPr>
            <w:tcW w:w="3240" w:type="dxa"/>
            <w:vAlign w:val="center"/>
          </w:tcPr>
          <w:p w14:paraId="3A3894B8" w14:textId="403CB47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16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 xml:space="preserve">Lê Triệu Kiết, </w:t>
            </w:r>
            <w:r w:rsidRPr="00556F8D">
              <w:rPr>
                <w:sz w:val="26"/>
                <w:szCs w:val="26"/>
                <w:lang w:val="en-US"/>
              </w:rPr>
              <w:t>phường Long Xuyên, tỉnh An Giang</w:t>
            </w:r>
          </w:p>
        </w:tc>
        <w:tc>
          <w:tcPr>
            <w:tcW w:w="2160" w:type="dxa"/>
            <w:vAlign w:val="center"/>
          </w:tcPr>
          <w:p w14:paraId="27AE16D6" w14:textId="3770C37D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thuvientinhangiang@gmail.com</w:t>
            </w:r>
          </w:p>
        </w:tc>
        <w:tc>
          <w:tcPr>
            <w:tcW w:w="1418" w:type="dxa"/>
            <w:vAlign w:val="center"/>
          </w:tcPr>
          <w:p w14:paraId="5CAEC7DD" w14:textId="7C0866C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3954184</w:t>
            </w:r>
          </w:p>
        </w:tc>
        <w:tc>
          <w:tcPr>
            <w:tcW w:w="2012" w:type="dxa"/>
            <w:vAlign w:val="center"/>
          </w:tcPr>
          <w:p w14:paraId="3836450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C206C6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0A702B4" w14:textId="32176D76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21F8523" w14:textId="2FBBC26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H01.04.02</w:t>
            </w:r>
          </w:p>
        </w:tc>
        <w:tc>
          <w:tcPr>
            <w:tcW w:w="3504" w:type="dxa"/>
            <w:vAlign w:val="center"/>
          </w:tcPr>
          <w:p w14:paraId="7E437012" w14:textId="0208992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Bảo tàng tỉnh</w:t>
            </w:r>
          </w:p>
        </w:tc>
        <w:tc>
          <w:tcPr>
            <w:tcW w:w="3240" w:type="dxa"/>
            <w:vAlign w:val="center"/>
          </w:tcPr>
          <w:p w14:paraId="7C2F5301" w14:textId="73E533D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11 Tôn Đức Thắng, </w:t>
            </w:r>
            <w:r w:rsidRPr="00556F8D">
              <w:rPr>
                <w:sz w:val="26"/>
                <w:szCs w:val="26"/>
                <w:lang w:val="en-US"/>
              </w:rPr>
              <w:t>phường Long Xuyên, tỉnh An Giang</w:t>
            </w:r>
          </w:p>
        </w:tc>
        <w:tc>
          <w:tcPr>
            <w:tcW w:w="2160" w:type="dxa"/>
            <w:vAlign w:val="center"/>
          </w:tcPr>
          <w:p w14:paraId="3E903FEE" w14:textId="792B6EE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baotangag@gmail.com</w:t>
            </w:r>
          </w:p>
        </w:tc>
        <w:tc>
          <w:tcPr>
            <w:tcW w:w="1418" w:type="dxa"/>
            <w:vAlign w:val="center"/>
          </w:tcPr>
          <w:p w14:paraId="3EF15CF6" w14:textId="124A7F4B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3956248</w:t>
            </w:r>
          </w:p>
        </w:tc>
        <w:tc>
          <w:tcPr>
            <w:tcW w:w="2012" w:type="dxa"/>
            <w:vAlign w:val="center"/>
          </w:tcPr>
          <w:p w14:paraId="4C88187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D96BFE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4152481" w14:textId="6FEB32D2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265BF5" w14:textId="1486C44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H01.04.03</w:t>
            </w:r>
          </w:p>
        </w:tc>
        <w:tc>
          <w:tcPr>
            <w:tcW w:w="3504" w:type="dxa"/>
            <w:vAlign w:val="center"/>
          </w:tcPr>
          <w:p w14:paraId="4CA2797B" w14:textId="5C52DC7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Văn hóa Nghệ thuật</w:t>
            </w:r>
          </w:p>
        </w:tc>
        <w:tc>
          <w:tcPr>
            <w:tcW w:w="3240" w:type="dxa"/>
            <w:vAlign w:val="center"/>
          </w:tcPr>
          <w:p w14:paraId="101B355C" w14:textId="3B02B8C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 xml:space="preserve">13-15-17 Hai Bà Trưng,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7EDABD72" w14:textId="67BCE972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trungtamvanhoanghethuatag@gmail.com</w:t>
            </w:r>
          </w:p>
        </w:tc>
        <w:tc>
          <w:tcPr>
            <w:tcW w:w="1418" w:type="dxa"/>
            <w:vAlign w:val="center"/>
          </w:tcPr>
          <w:p w14:paraId="28A2B301" w14:textId="55549D65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3841340</w:t>
            </w:r>
          </w:p>
        </w:tc>
        <w:tc>
          <w:tcPr>
            <w:tcW w:w="2012" w:type="dxa"/>
            <w:vAlign w:val="center"/>
          </w:tcPr>
          <w:p w14:paraId="04B9F91F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1214FD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B4BD542" w14:textId="639AA550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411992" w14:textId="466C34C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H01.04.04</w:t>
            </w:r>
          </w:p>
        </w:tc>
        <w:tc>
          <w:tcPr>
            <w:tcW w:w="3504" w:type="dxa"/>
            <w:vAlign w:val="center"/>
          </w:tcPr>
          <w:p w14:paraId="577ED2A6" w14:textId="35BE679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Đào tạo, Huấn luyện và Thi Đấu Thể dục Thể thao</w:t>
            </w:r>
          </w:p>
        </w:tc>
        <w:tc>
          <w:tcPr>
            <w:tcW w:w="3240" w:type="dxa"/>
            <w:vAlign w:val="center"/>
          </w:tcPr>
          <w:p w14:paraId="376417A0" w14:textId="7277F69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</w:t>
            </w:r>
            <w:r w:rsidRPr="00556F8D">
              <w:rPr>
                <w:sz w:val="26"/>
                <w:szCs w:val="26"/>
              </w:rPr>
              <w:t xml:space="preserve">ố 25 Yết Kiêu, </w:t>
            </w:r>
            <w:r w:rsidRPr="00556F8D">
              <w:rPr>
                <w:sz w:val="26"/>
                <w:szCs w:val="26"/>
                <w:lang w:val="en-US"/>
              </w:rPr>
              <w:t>phường Long Xuyên, tỉnh An Giang</w:t>
            </w:r>
          </w:p>
        </w:tc>
        <w:tc>
          <w:tcPr>
            <w:tcW w:w="2160" w:type="dxa"/>
            <w:vAlign w:val="center"/>
          </w:tcPr>
          <w:p w14:paraId="15EB2F7E" w14:textId="3B4E21C8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trungtamdthltdttag@gmail.com</w:t>
            </w:r>
          </w:p>
        </w:tc>
        <w:tc>
          <w:tcPr>
            <w:tcW w:w="1418" w:type="dxa"/>
            <w:vAlign w:val="center"/>
          </w:tcPr>
          <w:p w14:paraId="7A89AA7E" w14:textId="3F72D3C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3957129</w:t>
            </w:r>
          </w:p>
        </w:tc>
        <w:tc>
          <w:tcPr>
            <w:tcW w:w="2012" w:type="dxa"/>
            <w:vAlign w:val="center"/>
          </w:tcPr>
          <w:p w14:paraId="0E5EAD0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417331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5689FB9" w14:textId="64042DDF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9C457D9" w14:textId="02C0F9DC" w:rsidR="00B65B58" w:rsidRPr="00556F8D" w:rsidRDefault="00B65B58" w:rsidP="00B65B58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H01.05</w:t>
            </w:r>
          </w:p>
        </w:tc>
        <w:tc>
          <w:tcPr>
            <w:tcW w:w="3504" w:type="dxa"/>
            <w:vAlign w:val="center"/>
          </w:tcPr>
          <w:p w14:paraId="4C6AD8ED" w14:textId="403E113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Sở Khoa học và Công nghệ</w:t>
            </w:r>
          </w:p>
        </w:tc>
        <w:tc>
          <w:tcPr>
            <w:tcW w:w="3240" w:type="dxa"/>
            <w:vAlign w:val="center"/>
          </w:tcPr>
          <w:p w14:paraId="3A10E5AC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3547CEB4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ED1935A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90EB3D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5BB2F3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911268C" w14:textId="1E996A8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2008D1E" w14:textId="605DFA8D" w:rsidR="00B65B58" w:rsidRPr="00556F8D" w:rsidRDefault="00B65B58" w:rsidP="00B65B58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H01.05.01</w:t>
            </w:r>
          </w:p>
        </w:tc>
        <w:tc>
          <w:tcPr>
            <w:tcW w:w="3504" w:type="dxa"/>
            <w:vAlign w:val="center"/>
          </w:tcPr>
          <w:p w14:paraId="4A32A3F2" w14:textId="5CCB6A2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Trung tâm Khoa học, Công nghệ và </w:t>
            </w:r>
            <w:r w:rsidRPr="00556F8D">
              <w:rPr>
                <w:sz w:val="26"/>
                <w:szCs w:val="26"/>
                <w:lang w:val="en-US"/>
              </w:rPr>
              <w:t>Chuyển đổi số</w:t>
            </w:r>
          </w:p>
        </w:tc>
        <w:tc>
          <w:tcPr>
            <w:tcW w:w="3240" w:type="dxa"/>
            <w:vAlign w:val="center"/>
          </w:tcPr>
          <w:p w14:paraId="13C851E9" w14:textId="4DE4495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 xml:space="preserve">Số 82 Tôn Đức Thắng, </w:t>
            </w:r>
            <w:r w:rsidRPr="00556F8D">
              <w:rPr>
                <w:sz w:val="26"/>
                <w:szCs w:val="26"/>
                <w:lang w:val="en-US"/>
              </w:rPr>
              <w:t>phường Long Xuyên, tỉnh An Giang</w:t>
            </w:r>
          </w:p>
        </w:tc>
        <w:tc>
          <w:tcPr>
            <w:tcW w:w="2160" w:type="dxa"/>
            <w:vAlign w:val="center"/>
          </w:tcPr>
          <w:p w14:paraId="06FB06B4" w14:textId="5E0EFBE4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ttth@angiang.gov.vn</w:t>
            </w:r>
          </w:p>
        </w:tc>
        <w:tc>
          <w:tcPr>
            <w:tcW w:w="1418" w:type="dxa"/>
            <w:vAlign w:val="center"/>
          </w:tcPr>
          <w:p w14:paraId="673CDD90" w14:textId="7FE2444C" w:rsidR="00B65B58" w:rsidRPr="00556F8D" w:rsidRDefault="00000000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26" w:history="1">
              <w:r w:rsidR="00B65B58" w:rsidRPr="00556F8D">
                <w:rPr>
                  <w:bCs/>
                  <w:sz w:val="26"/>
                  <w:szCs w:val="26"/>
                  <w:lang w:val="en-US"/>
                </w:rPr>
                <w:t>0296 3856188</w:t>
              </w:r>
            </w:hyperlink>
          </w:p>
        </w:tc>
        <w:tc>
          <w:tcPr>
            <w:tcW w:w="2012" w:type="dxa"/>
            <w:vAlign w:val="center"/>
          </w:tcPr>
          <w:p w14:paraId="250CC3AB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DB2AD0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12AD541" w14:textId="17029D4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2.5.2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343E2CD" w14:textId="7644E76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H01.05.02</w:t>
            </w:r>
          </w:p>
        </w:tc>
        <w:tc>
          <w:tcPr>
            <w:tcW w:w="3504" w:type="dxa"/>
            <w:vAlign w:val="center"/>
          </w:tcPr>
          <w:p w14:paraId="5E609130" w14:textId="454BE71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Trung tâm Công nghệ sinh học</w:t>
            </w:r>
          </w:p>
        </w:tc>
        <w:tc>
          <w:tcPr>
            <w:tcW w:w="3240" w:type="dxa"/>
            <w:vAlign w:val="center"/>
          </w:tcPr>
          <w:p w14:paraId="39AEB98E" w14:textId="798EEC1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Ấp Vĩnh Phước,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Vĩnh </w:t>
            </w:r>
            <w:r w:rsidRPr="00556F8D">
              <w:rPr>
                <w:sz w:val="26"/>
                <w:szCs w:val="26"/>
                <w:lang w:val="en-US"/>
              </w:rPr>
              <w:t>An</w:t>
            </w:r>
            <w:r w:rsidRPr="00556F8D">
              <w:rPr>
                <w:sz w:val="26"/>
                <w:szCs w:val="26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F114244" w14:textId="30667052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ttcnshangiang@gmail.com</w:t>
            </w:r>
          </w:p>
        </w:tc>
        <w:tc>
          <w:tcPr>
            <w:tcW w:w="1418" w:type="dxa"/>
            <w:vAlign w:val="center"/>
          </w:tcPr>
          <w:p w14:paraId="5428280F" w14:textId="64EFC431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3953631</w:t>
            </w:r>
          </w:p>
        </w:tc>
        <w:tc>
          <w:tcPr>
            <w:tcW w:w="2012" w:type="dxa"/>
            <w:vAlign w:val="center"/>
          </w:tcPr>
          <w:p w14:paraId="23959CF2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2E09AA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FD1B1E2" w14:textId="24AD0625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A1E938" w14:textId="6B1353E1" w:rsidR="00B65B58" w:rsidRPr="00556F8D" w:rsidRDefault="00B65B58" w:rsidP="00B65B58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H01.06</w:t>
            </w:r>
          </w:p>
        </w:tc>
        <w:tc>
          <w:tcPr>
            <w:tcW w:w="3504" w:type="dxa"/>
            <w:vAlign w:val="center"/>
          </w:tcPr>
          <w:p w14:paraId="507CD313" w14:textId="0A2B168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Sở Công thương</w:t>
            </w:r>
          </w:p>
        </w:tc>
        <w:tc>
          <w:tcPr>
            <w:tcW w:w="3240" w:type="dxa"/>
            <w:vAlign w:val="center"/>
          </w:tcPr>
          <w:p w14:paraId="5FBA4F8D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098AB14A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8C007ED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9FCD0B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D6E511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6DA71C" w14:textId="7B3B8B8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8B0D189" w14:textId="0E7B1EB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H01.06.01</w:t>
            </w:r>
          </w:p>
        </w:tc>
        <w:tc>
          <w:tcPr>
            <w:tcW w:w="3504" w:type="dxa"/>
            <w:vAlign w:val="center"/>
          </w:tcPr>
          <w:p w14:paraId="6263520E" w14:textId="24562AE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Khuyến công và Tư vấn phát triển công nghiệp</w:t>
            </w:r>
          </w:p>
        </w:tc>
        <w:tc>
          <w:tcPr>
            <w:tcW w:w="3240" w:type="dxa"/>
            <w:vAlign w:val="center"/>
          </w:tcPr>
          <w:p w14:paraId="174FC266" w14:textId="26631C1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Số 10 Lê Triệu Kiết, phường Long Xuyên, tỉnh An Giang</w:t>
            </w:r>
          </w:p>
        </w:tc>
        <w:tc>
          <w:tcPr>
            <w:tcW w:w="2160" w:type="dxa"/>
            <w:vAlign w:val="center"/>
          </w:tcPr>
          <w:p w14:paraId="69E17854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9D20DFA" w14:textId="782A0755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0296 3840814</w:t>
            </w:r>
          </w:p>
        </w:tc>
        <w:tc>
          <w:tcPr>
            <w:tcW w:w="2012" w:type="dxa"/>
            <w:vAlign w:val="center"/>
          </w:tcPr>
          <w:p w14:paraId="5A6EF30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0EA742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D9906A1" w14:textId="3F9FC580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2A016CC" w14:textId="56AEEAF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H01.06.02</w:t>
            </w:r>
          </w:p>
        </w:tc>
        <w:tc>
          <w:tcPr>
            <w:tcW w:w="3504" w:type="dxa"/>
            <w:vAlign w:val="center"/>
          </w:tcPr>
          <w:p w14:paraId="22974E74" w14:textId="031EDAE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Chi cục Quản lý thị trường tỉnh An Giang</w:t>
            </w:r>
          </w:p>
        </w:tc>
        <w:tc>
          <w:tcPr>
            <w:tcW w:w="3240" w:type="dxa"/>
            <w:vAlign w:val="center"/>
          </w:tcPr>
          <w:p w14:paraId="21A9706A" w14:textId="6B70C7DF" w:rsidR="00B65B58" w:rsidRPr="00556F8D" w:rsidRDefault="00B65B58" w:rsidP="00B65B58">
            <w:pPr>
              <w:suppressAutoHyphens w:val="0"/>
              <w:jc w:val="both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Số 3, đường số 14, Tây Khánh 2, phường Long Xuyên, An Giang</w:t>
            </w:r>
          </w:p>
        </w:tc>
        <w:tc>
          <w:tcPr>
            <w:tcW w:w="2160" w:type="dxa"/>
            <w:vAlign w:val="center"/>
          </w:tcPr>
          <w:p w14:paraId="7C4A55CA" w14:textId="32DAD1D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  <w:lang w:val="en-US"/>
              </w:rPr>
              <w:t>angiang.vanthu@dms.gov.vn</w:t>
            </w:r>
          </w:p>
        </w:tc>
        <w:tc>
          <w:tcPr>
            <w:tcW w:w="1418" w:type="dxa"/>
            <w:vAlign w:val="center"/>
          </w:tcPr>
          <w:p w14:paraId="4ACA2AEE" w14:textId="0FB0FA2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02963 943761</w:t>
            </w:r>
          </w:p>
        </w:tc>
        <w:tc>
          <w:tcPr>
            <w:tcW w:w="2012" w:type="dxa"/>
            <w:vAlign w:val="center"/>
          </w:tcPr>
          <w:p w14:paraId="48DDD2BD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FB24B8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CF1F85" w14:textId="7BB31BCD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6F901A4" w14:textId="2DEF0E6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H01.09</w:t>
            </w:r>
          </w:p>
        </w:tc>
        <w:tc>
          <w:tcPr>
            <w:tcW w:w="3504" w:type="dxa"/>
            <w:vAlign w:val="center"/>
          </w:tcPr>
          <w:p w14:paraId="09C0BFA2" w14:textId="0CFADE2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Sở Xây dựng</w:t>
            </w:r>
          </w:p>
        </w:tc>
        <w:tc>
          <w:tcPr>
            <w:tcW w:w="3240" w:type="dxa"/>
            <w:vAlign w:val="center"/>
          </w:tcPr>
          <w:p w14:paraId="42844F2B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8DDE9A1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458AA7E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89177EA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94F8F2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DD20896" w14:textId="30743C9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2.7.1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DA051D6" w14:textId="619FFC36" w:rsidR="00B65B58" w:rsidRPr="00556F8D" w:rsidRDefault="00B65B58" w:rsidP="00B65B58">
            <w:pPr>
              <w:spacing w:before="60" w:after="60"/>
              <w:rPr>
                <w:color w:val="000000"/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H01.09.01</w:t>
            </w:r>
          </w:p>
        </w:tc>
        <w:tc>
          <w:tcPr>
            <w:tcW w:w="3504" w:type="dxa"/>
            <w:vAlign w:val="center"/>
          </w:tcPr>
          <w:p w14:paraId="7A705595" w14:textId="6F4B1EE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Cs/>
                <w:iCs/>
                <w:color w:val="000000"/>
                <w:sz w:val="26"/>
                <w:szCs w:val="26"/>
                <w:lang w:val="nl-NL"/>
              </w:rPr>
            </w:pPr>
            <w:r w:rsidRPr="00556F8D">
              <w:rPr>
                <w:sz w:val="26"/>
                <w:szCs w:val="26"/>
              </w:rPr>
              <w:t>Trung tâm tư vấn và Kiểm định Xây dựng</w:t>
            </w:r>
          </w:p>
        </w:tc>
        <w:tc>
          <w:tcPr>
            <w:tcW w:w="3240" w:type="dxa"/>
            <w:vAlign w:val="center"/>
          </w:tcPr>
          <w:p w14:paraId="429022F9" w14:textId="32F8E9E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color w:val="000000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</w:t>
            </w:r>
            <w:r w:rsidRPr="00556F8D">
              <w:rPr>
                <w:sz w:val="26"/>
                <w:szCs w:val="26"/>
              </w:rPr>
              <w:t xml:space="preserve">ố 06 </w:t>
            </w:r>
            <w:r w:rsidRPr="00556F8D">
              <w:rPr>
                <w:sz w:val="26"/>
                <w:szCs w:val="26"/>
                <w:lang w:val="en-US"/>
              </w:rPr>
              <w:t>Đ</w:t>
            </w:r>
            <w:r w:rsidRPr="00556F8D">
              <w:rPr>
                <w:sz w:val="26"/>
                <w:szCs w:val="26"/>
              </w:rPr>
              <w:t xml:space="preserve">ường </w:t>
            </w: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>20,</w:t>
            </w:r>
            <w:r w:rsidRPr="00556F8D">
              <w:rPr>
                <w:sz w:val="26"/>
                <w:szCs w:val="26"/>
                <w:lang w:val="en-US"/>
              </w:rPr>
              <w:t xml:space="preserve"> phường</w:t>
            </w:r>
            <w:r w:rsidRPr="00556F8D">
              <w:rPr>
                <w:sz w:val="26"/>
                <w:szCs w:val="26"/>
              </w:rPr>
              <w:t xml:space="preserve"> Long Xuyên,</w:t>
            </w:r>
            <w:r w:rsidRPr="00556F8D">
              <w:rPr>
                <w:sz w:val="26"/>
                <w:szCs w:val="26"/>
                <w:lang w:val="en-US"/>
              </w:rPr>
              <w:t xml:space="preserve"> 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2E9A8F63" w14:textId="5F1F090F" w:rsidR="00B65B58" w:rsidRPr="00556F8D" w:rsidRDefault="00B65B58" w:rsidP="00B65B58">
            <w:pPr>
              <w:pStyle w:val="BodyText"/>
              <w:spacing w:before="60" w:after="60"/>
              <w:rPr>
                <w:color w:val="000000"/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kdxdag@gmail.com</w:t>
            </w:r>
          </w:p>
        </w:tc>
        <w:tc>
          <w:tcPr>
            <w:tcW w:w="1418" w:type="dxa"/>
            <w:vAlign w:val="center"/>
          </w:tcPr>
          <w:p w14:paraId="7A7B9623" w14:textId="44AB6AF3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color w:val="000000"/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</w:t>
            </w:r>
            <w:r w:rsidRPr="00556F8D">
              <w:rPr>
                <w:sz w:val="26"/>
                <w:szCs w:val="26"/>
                <w:lang w:val="en-US"/>
              </w:rPr>
              <w:t>2</w:t>
            </w:r>
            <w:r w:rsidRPr="00556F8D">
              <w:rPr>
                <w:sz w:val="26"/>
                <w:szCs w:val="26"/>
              </w:rPr>
              <w:t>9</w:t>
            </w:r>
            <w:r w:rsidRPr="00556F8D">
              <w:rPr>
                <w:sz w:val="26"/>
                <w:szCs w:val="26"/>
                <w:lang w:val="en-US"/>
              </w:rPr>
              <w:t>6 3955277</w:t>
            </w:r>
          </w:p>
        </w:tc>
        <w:tc>
          <w:tcPr>
            <w:tcW w:w="2012" w:type="dxa"/>
            <w:vAlign w:val="center"/>
          </w:tcPr>
          <w:p w14:paraId="723BC05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65A4F9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A8ABF43" w14:textId="4B5FC184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2.7.2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D85B55" w14:textId="54C20D4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</w:rPr>
              <w:t>H01.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09</w:t>
            </w:r>
            <w:r w:rsidRPr="00556F8D">
              <w:rPr>
                <w:color w:val="000000"/>
                <w:sz w:val="26"/>
                <w:szCs w:val="26"/>
              </w:rPr>
              <w:t>.02</w:t>
            </w:r>
          </w:p>
        </w:tc>
        <w:tc>
          <w:tcPr>
            <w:tcW w:w="3504" w:type="dxa"/>
            <w:vAlign w:val="center"/>
          </w:tcPr>
          <w:p w14:paraId="7234BE97" w14:textId="575A8AF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iCs/>
                <w:color w:val="000000"/>
                <w:sz w:val="26"/>
                <w:szCs w:val="26"/>
                <w:lang w:val="nl-NL"/>
              </w:rPr>
              <w:t>Trung tâm Đăng kiểm phương tiện thủy, bộ An Giang</w:t>
            </w:r>
          </w:p>
        </w:tc>
        <w:tc>
          <w:tcPr>
            <w:tcW w:w="3240" w:type="dxa"/>
            <w:vAlign w:val="center"/>
          </w:tcPr>
          <w:p w14:paraId="6C80AA94" w14:textId="660B481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</w:rPr>
              <w:t>Số 67, Quốc lộ 91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, phường Mỹ Thới</w:t>
            </w:r>
            <w:r w:rsidRPr="00556F8D">
              <w:rPr>
                <w:color w:val="000000"/>
                <w:sz w:val="26"/>
                <w:szCs w:val="26"/>
              </w:rPr>
              <w:t xml:space="preserve">, 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color w:val="000000"/>
                <w:sz w:val="26"/>
                <w:szCs w:val="26"/>
              </w:rPr>
              <w:t>A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 xml:space="preserve">n </w:t>
            </w:r>
            <w:r w:rsidRPr="00556F8D">
              <w:rPr>
                <w:color w:val="000000"/>
                <w:sz w:val="26"/>
                <w:szCs w:val="26"/>
              </w:rPr>
              <w:t>G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iang</w:t>
            </w:r>
          </w:p>
        </w:tc>
        <w:tc>
          <w:tcPr>
            <w:tcW w:w="2160" w:type="dxa"/>
            <w:vAlign w:val="center"/>
          </w:tcPr>
          <w:p w14:paraId="1F1CD632" w14:textId="34DB66F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color w:val="000000"/>
                <w:sz w:val="26"/>
                <w:szCs w:val="26"/>
              </w:rPr>
              <w:t>dangkiem6701s@gmail.com</w:t>
            </w:r>
          </w:p>
        </w:tc>
        <w:tc>
          <w:tcPr>
            <w:tcW w:w="1418" w:type="dxa"/>
            <w:vAlign w:val="center"/>
          </w:tcPr>
          <w:p w14:paraId="3051FB54" w14:textId="6009BD69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</w:rPr>
              <w:t>(02963) 845504</w:t>
            </w:r>
          </w:p>
        </w:tc>
        <w:tc>
          <w:tcPr>
            <w:tcW w:w="2012" w:type="dxa"/>
            <w:vAlign w:val="center"/>
          </w:tcPr>
          <w:p w14:paraId="5423A413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D79BDE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968B1D" w14:textId="2C552665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2.7.3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E63A371" w14:textId="1B2ED6E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</w:rPr>
              <w:t>H01.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09</w:t>
            </w:r>
            <w:r w:rsidRPr="00556F8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3504" w:type="dxa"/>
            <w:vAlign w:val="center"/>
          </w:tcPr>
          <w:p w14:paraId="1F81D99B" w14:textId="53087FD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iCs/>
                <w:color w:val="000000"/>
                <w:sz w:val="26"/>
                <w:szCs w:val="26"/>
                <w:lang w:val="nl-NL"/>
              </w:rPr>
              <w:t>Ban Quản lý Bảo trì đường bộ</w:t>
            </w:r>
          </w:p>
        </w:tc>
        <w:tc>
          <w:tcPr>
            <w:tcW w:w="3240" w:type="dxa"/>
            <w:vAlign w:val="center"/>
          </w:tcPr>
          <w:p w14:paraId="5385C196" w14:textId="59D91C4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Số 97, đường Trần Quang Diệu, phường Long Xuyên, tỉnh An Giang</w:t>
            </w:r>
          </w:p>
        </w:tc>
        <w:tc>
          <w:tcPr>
            <w:tcW w:w="2160" w:type="dxa"/>
            <w:vAlign w:val="center"/>
          </w:tcPr>
          <w:p w14:paraId="4D606CC3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7394372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3ADD0E4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339A3B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A0D9348" w14:textId="1E8058E7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2.7.4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5D816E8" w14:textId="72CB6E8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</w:rPr>
              <w:t>H01.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09</w:t>
            </w:r>
            <w:r w:rsidRPr="00556F8D">
              <w:rPr>
                <w:color w:val="000000"/>
                <w:sz w:val="26"/>
                <w:szCs w:val="26"/>
              </w:rPr>
              <w:t>.04</w:t>
            </w:r>
          </w:p>
        </w:tc>
        <w:tc>
          <w:tcPr>
            <w:tcW w:w="3504" w:type="dxa"/>
            <w:vAlign w:val="center"/>
          </w:tcPr>
          <w:p w14:paraId="5DF3B5BF" w14:textId="76FBAEB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iCs/>
                <w:color w:val="000000"/>
                <w:sz w:val="26"/>
                <w:szCs w:val="26"/>
                <w:lang w:val="nl-NL"/>
              </w:rPr>
              <w:t>Trung tâm giáo dục nghề nghiệp giao thông vận tải An Giang</w:t>
            </w:r>
          </w:p>
        </w:tc>
        <w:tc>
          <w:tcPr>
            <w:tcW w:w="3240" w:type="dxa"/>
            <w:vAlign w:val="center"/>
          </w:tcPr>
          <w:p w14:paraId="699036B4" w14:textId="791FAB8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246 Tỉnh lộ 943, phường Long Xuyên, tỉnh An Giang</w:t>
            </w:r>
          </w:p>
        </w:tc>
        <w:tc>
          <w:tcPr>
            <w:tcW w:w="2160" w:type="dxa"/>
            <w:vAlign w:val="center"/>
          </w:tcPr>
          <w:p w14:paraId="5C8F7AD2" w14:textId="5E5E2D10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color w:val="000000"/>
                <w:sz w:val="26"/>
                <w:szCs w:val="26"/>
              </w:rPr>
              <w:t>ttgdnngtvt@angiang.gov.vn</w:t>
            </w:r>
          </w:p>
        </w:tc>
        <w:tc>
          <w:tcPr>
            <w:tcW w:w="1418" w:type="dxa"/>
            <w:vAlign w:val="center"/>
          </w:tcPr>
          <w:p w14:paraId="0767A58E" w14:textId="5DF3B473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</w:rPr>
              <w:t>(02963) 831719</w:t>
            </w:r>
          </w:p>
        </w:tc>
        <w:tc>
          <w:tcPr>
            <w:tcW w:w="2012" w:type="dxa"/>
            <w:vAlign w:val="center"/>
          </w:tcPr>
          <w:p w14:paraId="2E46F534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C7EB98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82125F7" w14:textId="202F124F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2.7.5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BA39BE" w14:textId="0CAFDD64" w:rsidR="00B65B58" w:rsidRPr="00556F8D" w:rsidRDefault="00B65B58" w:rsidP="00B65B58">
            <w:pPr>
              <w:spacing w:before="60" w:after="60"/>
              <w:rPr>
                <w:color w:val="000000"/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</w:rPr>
              <w:t>H01.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09</w:t>
            </w:r>
            <w:r w:rsidRPr="00556F8D">
              <w:rPr>
                <w:color w:val="000000"/>
                <w:sz w:val="26"/>
                <w:szCs w:val="26"/>
              </w:rPr>
              <w:t>.0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  <w:tc>
          <w:tcPr>
            <w:tcW w:w="3504" w:type="dxa"/>
            <w:vAlign w:val="center"/>
          </w:tcPr>
          <w:p w14:paraId="7545ECA9" w14:textId="63F2D8A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Cs/>
                <w:iCs/>
                <w:color w:val="000000"/>
                <w:sz w:val="26"/>
                <w:szCs w:val="26"/>
                <w:lang w:val="nl-NL"/>
              </w:rPr>
            </w:pPr>
            <w:r w:rsidRPr="00556F8D">
              <w:rPr>
                <w:bCs/>
                <w:iCs/>
                <w:color w:val="000000"/>
                <w:sz w:val="26"/>
                <w:szCs w:val="26"/>
                <w:lang w:val="en-US"/>
              </w:rPr>
              <w:t>Cảng vụ Đường thủy nội địa tỉnh An Giang</w:t>
            </w:r>
          </w:p>
        </w:tc>
        <w:tc>
          <w:tcPr>
            <w:tcW w:w="3240" w:type="dxa"/>
            <w:vAlign w:val="center"/>
          </w:tcPr>
          <w:p w14:paraId="169509E8" w14:textId="316038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color w:val="000000"/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  <w:lang w:val="en-US"/>
              </w:rPr>
              <w:t xml:space="preserve">Số 1053, đường Trần Hưng Đạo, phường Long Xuyên, tỉnh An Giang </w:t>
            </w:r>
          </w:p>
        </w:tc>
        <w:tc>
          <w:tcPr>
            <w:tcW w:w="2160" w:type="dxa"/>
            <w:vAlign w:val="center"/>
          </w:tcPr>
          <w:p w14:paraId="6E2FC8B4" w14:textId="77777777" w:rsidR="00B65B58" w:rsidRPr="00556F8D" w:rsidRDefault="00B65B58" w:rsidP="00B65B58">
            <w:pPr>
              <w:pStyle w:val="BodyText"/>
              <w:spacing w:before="60" w:after="60"/>
              <w:rPr>
                <w:color w:val="000000"/>
                <w:sz w:val="26"/>
                <w:szCs w:val="26"/>
                <w:lang w:val="en-US"/>
              </w:rPr>
            </w:pPr>
            <w:r w:rsidRPr="00556F8D">
              <w:rPr>
                <w:color w:val="000000"/>
                <w:sz w:val="26"/>
                <w:szCs w:val="26"/>
                <w:lang w:val="en-US"/>
              </w:rPr>
              <w:t xml:space="preserve">cangvudtnd </w:t>
            </w:r>
          </w:p>
          <w:p w14:paraId="6EA9BC28" w14:textId="69103E72" w:rsidR="00B65B58" w:rsidRPr="00556F8D" w:rsidRDefault="00B65B58" w:rsidP="00B65B58">
            <w:pPr>
              <w:pStyle w:val="BodyText"/>
              <w:spacing w:before="60" w:after="60"/>
              <w:rPr>
                <w:color w:val="000000"/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  <w:lang w:val="en-US"/>
              </w:rPr>
              <w:t>@angiang.gov.vn</w:t>
            </w:r>
          </w:p>
        </w:tc>
        <w:tc>
          <w:tcPr>
            <w:tcW w:w="1418" w:type="dxa"/>
            <w:vAlign w:val="center"/>
          </w:tcPr>
          <w:p w14:paraId="00A43130" w14:textId="01BBDB6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color w:val="000000"/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  <w:lang w:val="en-US"/>
              </w:rPr>
              <w:t>02963836669</w:t>
            </w:r>
          </w:p>
        </w:tc>
        <w:tc>
          <w:tcPr>
            <w:tcW w:w="2012" w:type="dxa"/>
            <w:vAlign w:val="center"/>
          </w:tcPr>
          <w:p w14:paraId="35FFAC3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56D4AC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54A2C1A" w14:textId="547B5684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98A90BB" w14:textId="58EE97B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</w:rPr>
              <w:t>H01.1</w:t>
            </w:r>
            <w:r w:rsidRPr="00556F8D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3504" w:type="dxa"/>
            <w:vAlign w:val="center"/>
          </w:tcPr>
          <w:p w14:paraId="23DEFAA7" w14:textId="696F286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</w:rPr>
              <w:t xml:space="preserve">Sở Y tế </w:t>
            </w:r>
          </w:p>
        </w:tc>
        <w:tc>
          <w:tcPr>
            <w:tcW w:w="3240" w:type="dxa"/>
            <w:vAlign w:val="center"/>
          </w:tcPr>
          <w:p w14:paraId="3C428C4B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00CF8DA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6CB3BAB4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60E80BA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529D51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A603D3" w14:textId="55BBB98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7ED733E" w14:textId="5DD0EECC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H01.10.01</w:t>
            </w:r>
          </w:p>
        </w:tc>
        <w:tc>
          <w:tcPr>
            <w:tcW w:w="3504" w:type="dxa"/>
            <w:vAlign w:val="center"/>
          </w:tcPr>
          <w:p w14:paraId="6B6AF733" w14:textId="7FE02B4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Bệnh viện đa khoa Trung tâm An Giang</w:t>
            </w:r>
          </w:p>
        </w:tc>
        <w:tc>
          <w:tcPr>
            <w:tcW w:w="3240" w:type="dxa"/>
            <w:vAlign w:val="center"/>
          </w:tcPr>
          <w:p w14:paraId="019A4C1A" w14:textId="6962BD8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Số 60 Ung Văn Khiêm, phường Long Xuyên, tỉnh An Giang</w:t>
            </w:r>
          </w:p>
        </w:tc>
        <w:tc>
          <w:tcPr>
            <w:tcW w:w="2160" w:type="dxa"/>
            <w:vAlign w:val="center"/>
          </w:tcPr>
          <w:p w14:paraId="17663C91" w14:textId="1431A9FA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benhviendkttag@angiang.gov.vn</w:t>
            </w:r>
          </w:p>
        </w:tc>
        <w:tc>
          <w:tcPr>
            <w:tcW w:w="1418" w:type="dxa"/>
            <w:vAlign w:val="center"/>
          </w:tcPr>
          <w:p w14:paraId="482E4637" w14:textId="50528CAC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0296 3852862</w:t>
            </w:r>
          </w:p>
        </w:tc>
        <w:tc>
          <w:tcPr>
            <w:tcW w:w="2012" w:type="dxa"/>
            <w:vAlign w:val="center"/>
          </w:tcPr>
          <w:p w14:paraId="32489285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A3B6A0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B8C8B3" w14:textId="13C3462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2.8.2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FF8510C" w14:textId="68B660A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H01.10.02</w:t>
            </w:r>
          </w:p>
        </w:tc>
        <w:tc>
          <w:tcPr>
            <w:tcW w:w="3504" w:type="dxa"/>
            <w:vAlign w:val="center"/>
          </w:tcPr>
          <w:p w14:paraId="644A00EA" w14:textId="2C85B16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Bệnh viện đa khoa khu vực tỉnh </w:t>
            </w:r>
          </w:p>
        </w:tc>
        <w:tc>
          <w:tcPr>
            <w:tcW w:w="3240" w:type="dxa"/>
            <w:vAlign w:val="center"/>
          </w:tcPr>
          <w:p w14:paraId="0611FCC2" w14:textId="0C0DA31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Số 917 Tôn Đức Thắng, phường Châu Đốc, tỉnh An Giang</w:t>
            </w:r>
          </w:p>
        </w:tc>
        <w:tc>
          <w:tcPr>
            <w:tcW w:w="2160" w:type="dxa"/>
            <w:vAlign w:val="center"/>
          </w:tcPr>
          <w:p w14:paraId="7B1A5997" w14:textId="32E56DD5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benhviendkkvcd@angiang.gov.vn</w:t>
            </w:r>
          </w:p>
        </w:tc>
        <w:tc>
          <w:tcPr>
            <w:tcW w:w="1418" w:type="dxa"/>
            <w:vAlign w:val="center"/>
          </w:tcPr>
          <w:p w14:paraId="3CEC021F" w14:textId="26B348A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0296 3866278</w:t>
            </w:r>
          </w:p>
        </w:tc>
        <w:tc>
          <w:tcPr>
            <w:tcW w:w="2012" w:type="dxa"/>
            <w:vAlign w:val="center"/>
          </w:tcPr>
          <w:p w14:paraId="451A3A4D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35AC04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D2E6DFA" w14:textId="3B7E64C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93DF49A" w14:textId="7B046377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H01.10.03</w:t>
            </w:r>
          </w:p>
        </w:tc>
        <w:tc>
          <w:tcPr>
            <w:tcW w:w="3504" w:type="dxa"/>
            <w:vAlign w:val="center"/>
          </w:tcPr>
          <w:p w14:paraId="28DD7730" w14:textId="79C9BE5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Bệnh viện đa khoa khu vực Tân Châu</w:t>
            </w:r>
          </w:p>
        </w:tc>
        <w:tc>
          <w:tcPr>
            <w:tcW w:w="3240" w:type="dxa"/>
            <w:vAlign w:val="center"/>
          </w:tcPr>
          <w:p w14:paraId="53322B9A" w14:textId="0235471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Số 485 Nguyễn Tri Phương, phường Tân Châu, tỉnh An Giang</w:t>
            </w:r>
          </w:p>
        </w:tc>
        <w:tc>
          <w:tcPr>
            <w:tcW w:w="2160" w:type="dxa"/>
            <w:vAlign w:val="center"/>
          </w:tcPr>
          <w:p w14:paraId="46BF9181" w14:textId="11BA7826" w:rsidR="00B65B58" w:rsidRPr="00556F8D" w:rsidRDefault="00000000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hyperlink r:id="rId27" w:history="1">
              <w:r w:rsidR="00B65B58" w:rsidRPr="00556F8D">
                <w:rPr>
                  <w:sz w:val="26"/>
                  <w:szCs w:val="26"/>
                  <w:lang w:val="en-US"/>
                </w:rPr>
                <w:t>benhvien.tanchau@angiang.gov.vn</w:t>
              </w:r>
            </w:hyperlink>
          </w:p>
        </w:tc>
        <w:tc>
          <w:tcPr>
            <w:tcW w:w="1418" w:type="dxa"/>
            <w:vAlign w:val="center"/>
          </w:tcPr>
          <w:p w14:paraId="3E3DE48B" w14:textId="39A009CB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0296 3822392</w:t>
            </w:r>
          </w:p>
        </w:tc>
        <w:tc>
          <w:tcPr>
            <w:tcW w:w="2012" w:type="dxa"/>
            <w:vAlign w:val="center"/>
          </w:tcPr>
          <w:p w14:paraId="67758ACD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47F8D4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901E0A" w14:textId="79BC275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2DD5E32" w14:textId="35DFB975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H01.10.04</w:t>
            </w:r>
          </w:p>
        </w:tc>
        <w:tc>
          <w:tcPr>
            <w:tcW w:w="3504" w:type="dxa"/>
            <w:vAlign w:val="center"/>
          </w:tcPr>
          <w:p w14:paraId="517361AE" w14:textId="0317A62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Bệnh viện Tim mạch</w:t>
            </w:r>
          </w:p>
        </w:tc>
        <w:tc>
          <w:tcPr>
            <w:tcW w:w="3240" w:type="dxa"/>
            <w:vAlign w:val="center"/>
          </w:tcPr>
          <w:p w14:paraId="52772EEB" w14:textId="50F4687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Số 08 Nguyễn Du, phường Long Xuyên, tỉnh An Giang</w:t>
            </w:r>
          </w:p>
        </w:tc>
        <w:tc>
          <w:tcPr>
            <w:tcW w:w="2160" w:type="dxa"/>
            <w:vAlign w:val="center"/>
          </w:tcPr>
          <w:p w14:paraId="414FDDFD" w14:textId="6AC68D1A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bvtm@angiang.gov.com.vn</w:t>
            </w:r>
          </w:p>
        </w:tc>
        <w:tc>
          <w:tcPr>
            <w:tcW w:w="1418" w:type="dxa"/>
            <w:vAlign w:val="center"/>
          </w:tcPr>
          <w:p w14:paraId="30040CFA" w14:textId="5E200D0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0296 3954832</w:t>
            </w:r>
          </w:p>
        </w:tc>
        <w:tc>
          <w:tcPr>
            <w:tcW w:w="2012" w:type="dxa"/>
            <w:vAlign w:val="center"/>
          </w:tcPr>
          <w:p w14:paraId="2672930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0B4DC3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032A27D" w14:textId="6D64B6E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1906AC1" w14:textId="7451FAA4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H01.10.05</w:t>
            </w:r>
          </w:p>
        </w:tc>
        <w:tc>
          <w:tcPr>
            <w:tcW w:w="3504" w:type="dxa"/>
            <w:vAlign w:val="center"/>
          </w:tcPr>
          <w:p w14:paraId="3C5C43AF" w14:textId="54E3F6E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Bệnh viện Mắt – Tai mũi họng – Răng hàm mặt</w:t>
            </w:r>
          </w:p>
        </w:tc>
        <w:tc>
          <w:tcPr>
            <w:tcW w:w="3240" w:type="dxa"/>
            <w:vAlign w:val="center"/>
          </w:tcPr>
          <w:p w14:paraId="3A9D54AF" w14:textId="4B58586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 xml:space="preserve">12B Lê Lợi, </w:t>
            </w:r>
            <w:r w:rsidRPr="00556F8D">
              <w:rPr>
                <w:sz w:val="26"/>
                <w:szCs w:val="26"/>
                <w:lang w:val="en-US"/>
              </w:rPr>
              <w:t>phường Long Xuyên, tỉnh An Giang</w:t>
            </w:r>
          </w:p>
        </w:tc>
        <w:tc>
          <w:tcPr>
            <w:tcW w:w="2160" w:type="dxa"/>
            <w:vAlign w:val="center"/>
          </w:tcPr>
          <w:p w14:paraId="40C69BAF" w14:textId="06FC6A83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bvmtmhrhmag@yahoo.com.vn</w:t>
            </w:r>
          </w:p>
        </w:tc>
        <w:tc>
          <w:tcPr>
            <w:tcW w:w="1418" w:type="dxa"/>
            <w:vAlign w:val="center"/>
          </w:tcPr>
          <w:p w14:paraId="1C8ED1AC" w14:textId="77777777" w:rsidR="00B65B58" w:rsidRPr="00556F8D" w:rsidRDefault="00B65B58" w:rsidP="00B65B58">
            <w:pPr>
              <w:pStyle w:val="Default"/>
              <w:jc w:val="center"/>
              <w:rPr>
                <w:sz w:val="26"/>
                <w:szCs w:val="26"/>
              </w:rPr>
            </w:pPr>
          </w:p>
          <w:p w14:paraId="2E0E822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0296 3952285</w:t>
            </w:r>
          </w:p>
          <w:p w14:paraId="1E4F67CF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74E44D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96491A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718644" w14:textId="2A56303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F38DFCF" w14:textId="6B0E415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H01.10.06</w:t>
            </w:r>
          </w:p>
        </w:tc>
        <w:tc>
          <w:tcPr>
            <w:tcW w:w="3504" w:type="dxa"/>
            <w:vAlign w:val="center"/>
          </w:tcPr>
          <w:p w14:paraId="63EEBA79" w14:textId="1E89285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Bệnh viện</w:t>
            </w:r>
            <w:r w:rsidRPr="00556F8D">
              <w:rPr>
                <w:sz w:val="26"/>
                <w:szCs w:val="26"/>
                <w:lang w:val="en-US"/>
              </w:rPr>
              <w:t xml:space="preserve"> Sản Nhi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3240" w:type="dxa"/>
            <w:vAlign w:val="center"/>
          </w:tcPr>
          <w:p w14:paraId="5874AF96" w14:textId="17452B1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Số 02 đường Lê Lợi, phường Long Xuyên, tỉnh An Giang</w:t>
            </w:r>
          </w:p>
        </w:tc>
        <w:tc>
          <w:tcPr>
            <w:tcW w:w="2160" w:type="dxa"/>
            <w:vAlign w:val="center"/>
          </w:tcPr>
          <w:p w14:paraId="0F810275" w14:textId="5554BA7A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benhviensannhi@angiang.gov.vn</w:t>
            </w:r>
          </w:p>
        </w:tc>
        <w:tc>
          <w:tcPr>
            <w:tcW w:w="1418" w:type="dxa"/>
            <w:vAlign w:val="center"/>
          </w:tcPr>
          <w:p w14:paraId="63480ABC" w14:textId="2E82CDC9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0296 3949247</w:t>
            </w:r>
          </w:p>
        </w:tc>
        <w:tc>
          <w:tcPr>
            <w:tcW w:w="2012" w:type="dxa"/>
            <w:vAlign w:val="center"/>
          </w:tcPr>
          <w:p w14:paraId="5DD0AC0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9A00F8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3BBE7D" w14:textId="1C2B2CC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078E83" w14:textId="7048791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H01.10.07</w:t>
            </w:r>
          </w:p>
        </w:tc>
        <w:tc>
          <w:tcPr>
            <w:tcW w:w="3504" w:type="dxa"/>
            <w:vAlign w:val="center"/>
          </w:tcPr>
          <w:p w14:paraId="37F30DE8" w14:textId="1AE9026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Kiểm nghiệm Thuốc, Mỹ phẩm, Thực phẩm tỉnh An Giang</w:t>
            </w:r>
          </w:p>
        </w:tc>
        <w:tc>
          <w:tcPr>
            <w:tcW w:w="3240" w:type="dxa"/>
            <w:vAlign w:val="center"/>
          </w:tcPr>
          <w:p w14:paraId="026960B7" w14:textId="6910A7D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73, đường Nguyễn Văn Linh, khóm Đông Thịnh 8, phường Long Xuyên, tỉnh An Giang</w:t>
            </w:r>
          </w:p>
        </w:tc>
        <w:tc>
          <w:tcPr>
            <w:tcW w:w="2160" w:type="dxa"/>
            <w:vAlign w:val="center"/>
          </w:tcPr>
          <w:p w14:paraId="1FB00162" w14:textId="297939C1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kiemnghiemag@gmail.com</w:t>
            </w:r>
          </w:p>
        </w:tc>
        <w:tc>
          <w:tcPr>
            <w:tcW w:w="1418" w:type="dxa"/>
            <w:vAlign w:val="center"/>
          </w:tcPr>
          <w:p w14:paraId="3E31C939" w14:textId="41E77F6F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0296 3841763</w:t>
            </w:r>
          </w:p>
        </w:tc>
        <w:tc>
          <w:tcPr>
            <w:tcW w:w="2012" w:type="dxa"/>
            <w:vAlign w:val="center"/>
          </w:tcPr>
          <w:p w14:paraId="1701582A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5F066F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C80D129" w14:textId="3F20711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E4FC4A" w14:textId="2EFEE0FC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H01.10.08</w:t>
            </w:r>
          </w:p>
        </w:tc>
        <w:tc>
          <w:tcPr>
            <w:tcW w:w="3504" w:type="dxa"/>
            <w:vAlign w:val="center"/>
          </w:tcPr>
          <w:p w14:paraId="0FAFA064" w14:textId="735656C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Giám định Y khoa</w:t>
            </w:r>
          </w:p>
        </w:tc>
        <w:tc>
          <w:tcPr>
            <w:tcW w:w="3240" w:type="dxa"/>
            <w:vAlign w:val="center"/>
          </w:tcPr>
          <w:p w14:paraId="5FA8D965" w14:textId="6148787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79 Tôn Đức Thắng, 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6BA8D2F4" w14:textId="50B64988" w:rsidR="00B65B58" w:rsidRPr="00556F8D" w:rsidRDefault="00000000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hyperlink r:id="rId28" w:history="1">
              <w:r w:rsidR="00B65B58" w:rsidRPr="00556F8D">
                <w:rPr>
                  <w:sz w:val="26"/>
                  <w:szCs w:val="26"/>
                </w:rPr>
                <w:t>gdyk@angiang.gov.vn</w:t>
              </w:r>
            </w:hyperlink>
          </w:p>
        </w:tc>
        <w:tc>
          <w:tcPr>
            <w:tcW w:w="1418" w:type="dxa"/>
            <w:vAlign w:val="center"/>
          </w:tcPr>
          <w:p w14:paraId="46B1BD9F" w14:textId="7C2FD73F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3911839</w:t>
            </w:r>
          </w:p>
        </w:tc>
        <w:tc>
          <w:tcPr>
            <w:tcW w:w="2012" w:type="dxa"/>
            <w:vAlign w:val="center"/>
          </w:tcPr>
          <w:p w14:paraId="2BC454A7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13905D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2334982" w14:textId="32F90D9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497F3D8" w14:textId="2FEEC04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H01.10.09</w:t>
            </w:r>
          </w:p>
        </w:tc>
        <w:tc>
          <w:tcPr>
            <w:tcW w:w="3504" w:type="dxa"/>
            <w:vAlign w:val="center"/>
          </w:tcPr>
          <w:p w14:paraId="4472636F" w14:textId="00B2FDD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Pháp Y</w:t>
            </w:r>
          </w:p>
        </w:tc>
        <w:tc>
          <w:tcPr>
            <w:tcW w:w="3240" w:type="dxa"/>
            <w:vAlign w:val="center"/>
          </w:tcPr>
          <w:p w14:paraId="735D7B7A" w14:textId="3441DAB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79 Tôn Đức Thắng, 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6456F593" w14:textId="2A324B4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gdpy@angiang.gov.vn</w:t>
            </w:r>
          </w:p>
        </w:tc>
        <w:tc>
          <w:tcPr>
            <w:tcW w:w="1418" w:type="dxa"/>
            <w:vAlign w:val="center"/>
          </w:tcPr>
          <w:p w14:paraId="7717E4C9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AB0F1C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95EAD4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3A1BDB5" w14:textId="178C1E7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EF78FDD" w14:textId="20DBB50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H01.10.10</w:t>
            </w:r>
          </w:p>
        </w:tc>
        <w:tc>
          <w:tcPr>
            <w:tcW w:w="3504" w:type="dxa"/>
            <w:vAlign w:val="center"/>
          </w:tcPr>
          <w:p w14:paraId="4A56D339" w14:textId="4FABD12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Trung tâm Kiểm soát bệnh tật tỉnh</w:t>
            </w:r>
          </w:p>
        </w:tc>
        <w:tc>
          <w:tcPr>
            <w:tcW w:w="3240" w:type="dxa"/>
            <w:vAlign w:val="center"/>
          </w:tcPr>
          <w:p w14:paraId="7FF2058C" w14:textId="5D70CA3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28 Nguyễn Du, </w:t>
            </w: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02CBD5E2" w14:textId="7ADFB78F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ttytdp@angiang.gov.vn</w:t>
            </w:r>
          </w:p>
        </w:tc>
        <w:tc>
          <w:tcPr>
            <w:tcW w:w="1418" w:type="dxa"/>
            <w:vAlign w:val="center"/>
          </w:tcPr>
          <w:p w14:paraId="60D8E2B1" w14:textId="7391E481" w:rsidR="00B65B58" w:rsidRPr="00556F8D" w:rsidRDefault="00000000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hyperlink r:id="rId29" w:history="1">
              <w:r w:rsidR="00B65B58" w:rsidRPr="00556F8D">
                <w:rPr>
                  <w:sz w:val="26"/>
                  <w:szCs w:val="26"/>
                  <w:lang w:val="en-US"/>
                </w:rPr>
                <w:t>0296 3852305</w:t>
              </w:r>
            </w:hyperlink>
          </w:p>
        </w:tc>
        <w:tc>
          <w:tcPr>
            <w:tcW w:w="2012" w:type="dxa"/>
            <w:vAlign w:val="center"/>
          </w:tcPr>
          <w:p w14:paraId="7B7D84DB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230197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27072A6" w14:textId="7578D02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2.8.11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EEB2AD1" w14:textId="48BE25B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H01.10.11</w:t>
            </w:r>
          </w:p>
        </w:tc>
        <w:tc>
          <w:tcPr>
            <w:tcW w:w="3504" w:type="dxa"/>
            <w:vAlign w:val="center"/>
          </w:tcPr>
          <w:p w14:paraId="6ED6459A" w14:textId="02173DF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Bệnh viện Đa khoa y dược cổ truyền - Phục hồi chức năng tỉnh An Giang</w:t>
            </w:r>
          </w:p>
        </w:tc>
        <w:tc>
          <w:tcPr>
            <w:tcW w:w="3240" w:type="dxa"/>
            <w:vAlign w:val="center"/>
          </w:tcPr>
          <w:p w14:paraId="2D390F32" w14:textId="4B0A861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Khóm Bình Đức 5, Phường Bình Đức,</w:t>
            </w:r>
            <w:r w:rsidRPr="00556F8D">
              <w:rPr>
                <w:color w:val="000000"/>
                <w:sz w:val="26"/>
                <w:szCs w:val="26"/>
              </w:rPr>
              <w:t xml:space="preserve"> tỉnh An Giang</w:t>
            </w:r>
          </w:p>
        </w:tc>
        <w:tc>
          <w:tcPr>
            <w:tcW w:w="2160" w:type="dxa"/>
            <w:vAlign w:val="center"/>
          </w:tcPr>
          <w:p w14:paraId="0108BA86" w14:textId="067A19DD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bvdkydctphcnag@gmail.com</w:t>
            </w:r>
          </w:p>
        </w:tc>
        <w:tc>
          <w:tcPr>
            <w:tcW w:w="1418" w:type="dxa"/>
            <w:vAlign w:val="center"/>
          </w:tcPr>
          <w:p w14:paraId="46E8537D" w14:textId="153EED95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3600603</w:t>
            </w:r>
          </w:p>
        </w:tc>
        <w:tc>
          <w:tcPr>
            <w:tcW w:w="2012" w:type="dxa"/>
            <w:vAlign w:val="center"/>
          </w:tcPr>
          <w:p w14:paraId="59D7ADB7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DEFA2C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A4E288C" w14:textId="36D67915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3766AC9" w14:textId="14EE4FE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H01.10.12</w:t>
            </w:r>
          </w:p>
        </w:tc>
        <w:tc>
          <w:tcPr>
            <w:tcW w:w="3504" w:type="dxa"/>
            <w:vAlign w:val="center"/>
          </w:tcPr>
          <w:p w14:paraId="60EB7862" w14:textId="221A570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Bệnh viện đa khoa Hạnh Phúc</w:t>
            </w:r>
          </w:p>
        </w:tc>
        <w:tc>
          <w:tcPr>
            <w:tcW w:w="3240" w:type="dxa"/>
            <w:vAlign w:val="center"/>
          </w:tcPr>
          <w:p w14:paraId="44763FDD" w14:textId="6DC7A9C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234, Trần Hưng Đạo,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Mỹ Thới</w:t>
            </w:r>
            <w:r w:rsidRPr="00556F8D">
              <w:rPr>
                <w:color w:val="000000"/>
                <w:sz w:val="26"/>
                <w:szCs w:val="26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77CC938" w14:textId="2493B77A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benhviendakhoahanhphuc@gmail.com</w:t>
            </w:r>
          </w:p>
        </w:tc>
        <w:tc>
          <w:tcPr>
            <w:tcW w:w="1418" w:type="dxa"/>
            <w:vAlign w:val="center"/>
          </w:tcPr>
          <w:p w14:paraId="59402B34" w14:textId="51F2940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3857429</w:t>
            </w:r>
          </w:p>
        </w:tc>
        <w:tc>
          <w:tcPr>
            <w:tcW w:w="2012" w:type="dxa"/>
            <w:vAlign w:val="center"/>
          </w:tcPr>
          <w:p w14:paraId="0DC65D22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8CE2A4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1BEE2E4" w14:textId="5CEFD97E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312F66F" w14:textId="48185B6A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H01.10.13</w:t>
            </w:r>
          </w:p>
        </w:tc>
        <w:tc>
          <w:tcPr>
            <w:tcW w:w="3504" w:type="dxa"/>
            <w:vAlign w:val="center"/>
          </w:tcPr>
          <w:p w14:paraId="5984BD3E" w14:textId="4C61C06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Bệnh viện đa khoa Nhật Tân</w:t>
            </w:r>
          </w:p>
        </w:tc>
        <w:tc>
          <w:tcPr>
            <w:tcW w:w="3240" w:type="dxa"/>
            <w:vAlign w:val="center"/>
          </w:tcPr>
          <w:p w14:paraId="545CD7DA" w14:textId="1FC812D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32 Phạm Ngọc Thạch, tổ 14, khóm Châu long 7, Phư</w:t>
            </w:r>
            <w:r w:rsidRPr="00556F8D">
              <w:rPr>
                <w:sz w:val="26"/>
                <w:szCs w:val="26"/>
                <w:lang w:val="en-US"/>
              </w:rPr>
              <w:t>ờ</w:t>
            </w:r>
            <w:r w:rsidRPr="00556F8D">
              <w:rPr>
                <w:sz w:val="26"/>
                <w:szCs w:val="26"/>
              </w:rPr>
              <w:t>ng Châu Đốc</w:t>
            </w:r>
            <w:r w:rsidRPr="00556F8D">
              <w:rPr>
                <w:color w:val="000000"/>
                <w:sz w:val="26"/>
                <w:szCs w:val="26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8D1A85B" w14:textId="0D9B7928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benhviennhattan@gmail.com</w:t>
            </w:r>
          </w:p>
        </w:tc>
        <w:tc>
          <w:tcPr>
            <w:tcW w:w="1418" w:type="dxa"/>
            <w:vAlign w:val="center"/>
          </w:tcPr>
          <w:p w14:paraId="6E345C95" w14:textId="2083AD61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3562357</w:t>
            </w:r>
          </w:p>
        </w:tc>
        <w:tc>
          <w:tcPr>
            <w:tcW w:w="2012" w:type="dxa"/>
            <w:vAlign w:val="center"/>
          </w:tcPr>
          <w:p w14:paraId="69D0C2CD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AFB11D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838F700" w14:textId="78779FD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C68BBF3" w14:textId="62D5652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H01.10.14</w:t>
            </w:r>
          </w:p>
        </w:tc>
        <w:tc>
          <w:tcPr>
            <w:tcW w:w="3504" w:type="dxa"/>
            <w:vAlign w:val="center"/>
          </w:tcPr>
          <w:p w14:paraId="08FF4A46" w14:textId="515E502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Bệnh viện Mắt Long Xuyên</w:t>
            </w:r>
          </w:p>
        </w:tc>
        <w:tc>
          <w:tcPr>
            <w:tcW w:w="3240" w:type="dxa"/>
            <w:vAlign w:val="center"/>
          </w:tcPr>
          <w:p w14:paraId="44D10F9C" w14:textId="59870E0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17i1 Ung Văn Khiêm,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 xml:space="preserve">Long Xuyên, </w:t>
            </w:r>
            <w:r w:rsidRPr="00556F8D">
              <w:rPr>
                <w:color w:val="000000"/>
                <w:sz w:val="26"/>
                <w:szCs w:val="26"/>
              </w:rPr>
              <w:t>tỉnh An Giang</w:t>
            </w:r>
          </w:p>
        </w:tc>
        <w:tc>
          <w:tcPr>
            <w:tcW w:w="2160" w:type="dxa"/>
            <w:vAlign w:val="center"/>
          </w:tcPr>
          <w:p w14:paraId="2350A5A5" w14:textId="68AEB76F" w:rsidR="00B65B58" w:rsidRPr="00556F8D" w:rsidRDefault="00000000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30" w:history="1">
              <w:r w:rsidR="00B65B58" w:rsidRPr="00556F8D">
                <w:rPr>
                  <w:sz w:val="26"/>
                  <w:szCs w:val="26"/>
                </w:rPr>
                <w:t>bvmlx2017@gmail.com</w:t>
              </w:r>
            </w:hyperlink>
          </w:p>
        </w:tc>
        <w:tc>
          <w:tcPr>
            <w:tcW w:w="1418" w:type="dxa"/>
            <w:vAlign w:val="center"/>
          </w:tcPr>
          <w:p w14:paraId="67EF79D7" w14:textId="11C014B0" w:rsidR="00B65B58" w:rsidRPr="00556F8D" w:rsidRDefault="00000000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hyperlink r:id="rId31" w:history="1">
              <w:r w:rsidR="00B65B58" w:rsidRPr="00556F8D">
                <w:rPr>
                  <w:sz w:val="26"/>
                  <w:szCs w:val="26"/>
                </w:rPr>
                <w:t>0296 3515888</w:t>
              </w:r>
            </w:hyperlink>
          </w:p>
        </w:tc>
        <w:tc>
          <w:tcPr>
            <w:tcW w:w="2012" w:type="dxa"/>
            <w:vAlign w:val="center"/>
          </w:tcPr>
          <w:p w14:paraId="69221135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C29405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0EEE6B0" w14:textId="67104CDC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8149FEA" w14:textId="70BA5A3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H01.10.15</w:t>
            </w:r>
          </w:p>
        </w:tc>
        <w:tc>
          <w:tcPr>
            <w:tcW w:w="3504" w:type="dxa"/>
            <w:vAlign w:val="center"/>
          </w:tcPr>
          <w:p w14:paraId="7A47B3C4" w14:textId="3D1F1E1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Bảo trợ xã hội tỉnh</w:t>
            </w:r>
          </w:p>
        </w:tc>
        <w:tc>
          <w:tcPr>
            <w:tcW w:w="3240" w:type="dxa"/>
            <w:vAlign w:val="center"/>
          </w:tcPr>
          <w:p w14:paraId="2BC850C1" w14:textId="087A717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Tổ 8, Đường Trần Khắc Chung, phường Long Xuyên, tỉnh An Giang</w:t>
            </w:r>
          </w:p>
        </w:tc>
        <w:tc>
          <w:tcPr>
            <w:tcW w:w="2160" w:type="dxa"/>
            <w:vAlign w:val="center"/>
          </w:tcPr>
          <w:p w14:paraId="3ECEBAFB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BE7F1DF" w14:textId="3D53ACD1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0296 3841394</w:t>
            </w:r>
          </w:p>
        </w:tc>
        <w:tc>
          <w:tcPr>
            <w:tcW w:w="2012" w:type="dxa"/>
            <w:vAlign w:val="center"/>
          </w:tcPr>
          <w:p w14:paraId="2C36C4D1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32CF62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432D729" w14:textId="6FF0612E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752D10" w14:textId="5879AD8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H01.10.16</w:t>
            </w:r>
          </w:p>
        </w:tc>
        <w:tc>
          <w:tcPr>
            <w:tcW w:w="3504" w:type="dxa"/>
            <w:vAlign w:val="center"/>
          </w:tcPr>
          <w:p w14:paraId="734EB1AD" w14:textId="4E19920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Công tác xã hội – Quỹ Bảo trợ trẻ em</w:t>
            </w:r>
          </w:p>
        </w:tc>
        <w:tc>
          <w:tcPr>
            <w:tcW w:w="3240" w:type="dxa"/>
            <w:vAlign w:val="center"/>
          </w:tcPr>
          <w:p w14:paraId="2D032525" w14:textId="5C5FF32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65 Tôn Đức Thắng, phường Long Xuyên, tỉnh An Giang</w:t>
            </w:r>
          </w:p>
        </w:tc>
        <w:tc>
          <w:tcPr>
            <w:tcW w:w="2160" w:type="dxa"/>
            <w:vAlign w:val="center"/>
          </w:tcPr>
          <w:p w14:paraId="6CB4DA79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12E5295" w14:textId="2C4D0579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0296 3856843</w:t>
            </w:r>
          </w:p>
        </w:tc>
        <w:tc>
          <w:tcPr>
            <w:tcW w:w="2012" w:type="dxa"/>
            <w:vAlign w:val="center"/>
          </w:tcPr>
          <w:p w14:paraId="19231D6F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184CA0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A9618C4" w14:textId="1FEB5C2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B410F17" w14:textId="39ACDF7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H01.10.17</w:t>
            </w:r>
          </w:p>
        </w:tc>
        <w:tc>
          <w:tcPr>
            <w:tcW w:w="3504" w:type="dxa"/>
            <w:vAlign w:val="center"/>
          </w:tcPr>
          <w:p w14:paraId="29ECB0CF" w14:textId="22B755D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Long Xuyên</w:t>
            </w:r>
          </w:p>
        </w:tc>
        <w:tc>
          <w:tcPr>
            <w:tcW w:w="3240" w:type="dxa"/>
            <w:vAlign w:val="center"/>
          </w:tcPr>
          <w:p w14:paraId="7847CBAA" w14:textId="67FF912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09 Hải Thượng Lãn Ông, khóm Đông An 5, phường Long Xuyên, tỉnh An Giang</w:t>
            </w:r>
          </w:p>
        </w:tc>
        <w:tc>
          <w:tcPr>
            <w:tcW w:w="2160" w:type="dxa"/>
            <w:vAlign w:val="center"/>
          </w:tcPr>
          <w:p w14:paraId="755D2A1F" w14:textId="49B06A9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ttyte.longxuyen@angiang.go v.vn</w:t>
            </w:r>
          </w:p>
        </w:tc>
        <w:tc>
          <w:tcPr>
            <w:tcW w:w="1418" w:type="dxa"/>
            <w:vAlign w:val="center"/>
          </w:tcPr>
          <w:p w14:paraId="1225E0B9" w14:textId="0FF5FD99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0296 3840223</w:t>
            </w:r>
          </w:p>
        </w:tc>
        <w:tc>
          <w:tcPr>
            <w:tcW w:w="2012" w:type="dxa"/>
            <w:vAlign w:val="center"/>
          </w:tcPr>
          <w:p w14:paraId="522ADD9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05DC8B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5283775" w14:textId="122DC49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2.8.18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2E44F2E" w14:textId="6141EB3E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H01.10.18</w:t>
            </w:r>
          </w:p>
        </w:tc>
        <w:tc>
          <w:tcPr>
            <w:tcW w:w="3504" w:type="dxa"/>
            <w:vAlign w:val="center"/>
          </w:tcPr>
          <w:p w14:paraId="6BBE8315" w14:textId="6E64E80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Châu Đốc</w:t>
            </w:r>
          </w:p>
        </w:tc>
        <w:tc>
          <w:tcPr>
            <w:tcW w:w="3240" w:type="dxa"/>
            <w:vAlign w:val="center"/>
          </w:tcPr>
          <w:p w14:paraId="06B7A1A3" w14:textId="527086A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Đường số 4, khu dân cư khóm 8, phường Châu Đốc, tỉnh An Giang</w:t>
            </w:r>
          </w:p>
        </w:tc>
        <w:tc>
          <w:tcPr>
            <w:tcW w:w="2160" w:type="dxa"/>
            <w:vAlign w:val="center"/>
          </w:tcPr>
          <w:p w14:paraId="4DC097FF" w14:textId="19AFFD9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ttyte.chaudoc@angiang.gov.vn</w:t>
            </w:r>
          </w:p>
        </w:tc>
        <w:tc>
          <w:tcPr>
            <w:tcW w:w="1418" w:type="dxa"/>
            <w:vAlign w:val="center"/>
          </w:tcPr>
          <w:p w14:paraId="7093EACC" w14:textId="0FA03252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0296 3866252</w:t>
            </w:r>
          </w:p>
        </w:tc>
        <w:tc>
          <w:tcPr>
            <w:tcW w:w="2012" w:type="dxa"/>
            <w:vAlign w:val="center"/>
          </w:tcPr>
          <w:p w14:paraId="75A39A27" w14:textId="0FB72A91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https://ttytchaudoc.com.vn</w:t>
            </w:r>
          </w:p>
        </w:tc>
      </w:tr>
      <w:tr w:rsidR="00B65B58" w:rsidRPr="00556F8D" w14:paraId="7AE21F8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EA331A" w14:textId="2354AB97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2.8.19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BB75ABD" w14:textId="1A6799CF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H01.10.19</w:t>
            </w:r>
          </w:p>
        </w:tc>
        <w:tc>
          <w:tcPr>
            <w:tcW w:w="3504" w:type="dxa"/>
            <w:vAlign w:val="center"/>
          </w:tcPr>
          <w:p w14:paraId="2420ECE3" w14:textId="3025527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Tân Châu</w:t>
            </w:r>
          </w:p>
        </w:tc>
        <w:tc>
          <w:tcPr>
            <w:tcW w:w="3240" w:type="dxa"/>
            <w:vAlign w:val="center"/>
          </w:tcPr>
          <w:p w14:paraId="1E2C8D58" w14:textId="4FE9012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46 Hà Huy Tập, khóm Long Thạnh C, phường Long </w:t>
            </w:r>
            <w:r w:rsidRPr="00556F8D">
              <w:rPr>
                <w:sz w:val="26"/>
                <w:szCs w:val="26"/>
                <w:lang w:val="en-US"/>
              </w:rPr>
              <w:t>Phú</w:t>
            </w:r>
            <w:r w:rsidRPr="00556F8D">
              <w:rPr>
                <w:sz w:val="26"/>
                <w:szCs w:val="26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2E372A62" w14:textId="5997E8DA" w:rsidR="00B65B58" w:rsidRPr="00556F8D" w:rsidRDefault="00000000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hyperlink r:id="rId32" w:history="1">
              <w:r w:rsidR="00B65B58" w:rsidRPr="00556F8D">
                <w:rPr>
                  <w:sz w:val="26"/>
                  <w:szCs w:val="26"/>
                </w:rPr>
                <w:t>ttyte.tanchau@angiang.gov.vn</w:t>
              </w:r>
            </w:hyperlink>
          </w:p>
        </w:tc>
        <w:tc>
          <w:tcPr>
            <w:tcW w:w="1418" w:type="dxa"/>
            <w:vAlign w:val="center"/>
          </w:tcPr>
          <w:p w14:paraId="1561BB09" w14:textId="33CCC8FD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0296 3595206</w:t>
            </w:r>
          </w:p>
        </w:tc>
        <w:tc>
          <w:tcPr>
            <w:tcW w:w="2012" w:type="dxa"/>
            <w:vAlign w:val="center"/>
          </w:tcPr>
          <w:p w14:paraId="6150FC0B" w14:textId="52476AED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http://trungtamytetanchauag.com</w:t>
            </w:r>
          </w:p>
        </w:tc>
      </w:tr>
      <w:tr w:rsidR="00B65B58" w:rsidRPr="00556F8D" w14:paraId="69BDF31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EB45E5" w14:textId="72A8592F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2.8.20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E569CF" w14:textId="33D1CEEE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H01.10.20</w:t>
            </w:r>
          </w:p>
        </w:tc>
        <w:tc>
          <w:tcPr>
            <w:tcW w:w="3504" w:type="dxa"/>
            <w:vAlign w:val="center"/>
          </w:tcPr>
          <w:p w14:paraId="451921B6" w14:textId="22D992D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An Phú</w:t>
            </w:r>
          </w:p>
        </w:tc>
        <w:tc>
          <w:tcPr>
            <w:tcW w:w="3240" w:type="dxa"/>
            <w:vAlign w:val="center"/>
          </w:tcPr>
          <w:p w14:paraId="702F1217" w14:textId="7C12DD7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48 Tôn Thất Tùng, ấp An Hưng,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An Phú, tỉnh An Giang</w:t>
            </w:r>
          </w:p>
        </w:tc>
        <w:tc>
          <w:tcPr>
            <w:tcW w:w="2160" w:type="dxa"/>
            <w:vAlign w:val="center"/>
          </w:tcPr>
          <w:p w14:paraId="58D5E76D" w14:textId="68B8E41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ttyte.anphu@angiang.gov.vn</w:t>
            </w:r>
          </w:p>
        </w:tc>
        <w:tc>
          <w:tcPr>
            <w:tcW w:w="1418" w:type="dxa"/>
            <w:vAlign w:val="center"/>
          </w:tcPr>
          <w:p w14:paraId="211C302B" w14:textId="1814456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0296 3826718</w:t>
            </w:r>
          </w:p>
        </w:tc>
        <w:tc>
          <w:tcPr>
            <w:tcW w:w="2012" w:type="dxa"/>
            <w:vAlign w:val="center"/>
          </w:tcPr>
          <w:p w14:paraId="5170A6DB" w14:textId="5CB6D5C8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http://ttytapag.vn</w:t>
            </w:r>
          </w:p>
        </w:tc>
      </w:tr>
      <w:tr w:rsidR="00B65B58" w:rsidRPr="00556F8D" w14:paraId="48F0266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7241A97" w14:textId="20D12BF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2.8.21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F1CED24" w14:textId="48DAFDC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H01.10.21</w:t>
            </w:r>
          </w:p>
        </w:tc>
        <w:tc>
          <w:tcPr>
            <w:tcW w:w="3504" w:type="dxa"/>
            <w:vAlign w:val="center"/>
          </w:tcPr>
          <w:p w14:paraId="13C27990" w14:textId="0FE34CB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Châu Thành</w:t>
            </w:r>
          </w:p>
        </w:tc>
        <w:tc>
          <w:tcPr>
            <w:tcW w:w="3240" w:type="dxa"/>
            <w:vAlign w:val="center"/>
          </w:tcPr>
          <w:p w14:paraId="26BE49FA" w14:textId="4CAC54F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Tổ 19, Phú An 1, xã Bình Hòa,  tỉnh An Giang</w:t>
            </w:r>
          </w:p>
        </w:tc>
        <w:tc>
          <w:tcPr>
            <w:tcW w:w="2160" w:type="dxa"/>
            <w:vAlign w:val="center"/>
          </w:tcPr>
          <w:p w14:paraId="6D28CC4A" w14:textId="19A1A87A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ttyte.chauthanh@angiang.gov.vn</w:t>
            </w:r>
          </w:p>
        </w:tc>
        <w:tc>
          <w:tcPr>
            <w:tcW w:w="1418" w:type="dxa"/>
            <w:vAlign w:val="center"/>
          </w:tcPr>
          <w:p w14:paraId="5132363B" w14:textId="69C90811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0296 3836238</w:t>
            </w:r>
          </w:p>
        </w:tc>
        <w:tc>
          <w:tcPr>
            <w:tcW w:w="2012" w:type="dxa"/>
            <w:vAlign w:val="center"/>
          </w:tcPr>
          <w:p w14:paraId="0E575F50" w14:textId="60475368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http://ttytchauthanhag.vn</w:t>
            </w:r>
          </w:p>
        </w:tc>
      </w:tr>
      <w:tr w:rsidR="00B65B58" w:rsidRPr="00556F8D" w14:paraId="06CEF7C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056F17B" w14:textId="0629348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2.8.22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27AF812" w14:textId="1D59E95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H01.10.22</w:t>
            </w:r>
          </w:p>
        </w:tc>
        <w:tc>
          <w:tcPr>
            <w:tcW w:w="3504" w:type="dxa"/>
            <w:vAlign w:val="center"/>
          </w:tcPr>
          <w:p w14:paraId="428B6BBC" w14:textId="7B646EB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 Châu Phú</w:t>
            </w:r>
          </w:p>
        </w:tc>
        <w:tc>
          <w:tcPr>
            <w:tcW w:w="3240" w:type="dxa"/>
            <w:vAlign w:val="center"/>
          </w:tcPr>
          <w:p w14:paraId="79B0D0AE" w14:textId="2462BD5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Khóm Vĩnh Phú,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Vĩnh Thạnh Trung, tỉnh An Giang</w:t>
            </w:r>
          </w:p>
        </w:tc>
        <w:tc>
          <w:tcPr>
            <w:tcW w:w="2160" w:type="dxa"/>
            <w:vAlign w:val="center"/>
          </w:tcPr>
          <w:p w14:paraId="0F429BB3" w14:textId="5747704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ttyte.chauphu@angiang.gov.vn</w:t>
            </w:r>
          </w:p>
        </w:tc>
        <w:tc>
          <w:tcPr>
            <w:tcW w:w="1418" w:type="dxa"/>
            <w:vAlign w:val="center"/>
          </w:tcPr>
          <w:p w14:paraId="095BD881" w14:textId="6AAB2E8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0296 3866204</w:t>
            </w:r>
          </w:p>
        </w:tc>
        <w:tc>
          <w:tcPr>
            <w:tcW w:w="2012" w:type="dxa"/>
            <w:vAlign w:val="center"/>
          </w:tcPr>
          <w:p w14:paraId="238D825D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A95382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D04B73B" w14:textId="60A4B174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2.8.23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8F62AC6" w14:textId="525CD2D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H01.10.23</w:t>
            </w:r>
          </w:p>
        </w:tc>
        <w:tc>
          <w:tcPr>
            <w:tcW w:w="3504" w:type="dxa"/>
            <w:vAlign w:val="center"/>
          </w:tcPr>
          <w:p w14:paraId="26D3CDB1" w14:textId="56F7CB5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Phú Tân</w:t>
            </w:r>
          </w:p>
        </w:tc>
        <w:tc>
          <w:tcPr>
            <w:tcW w:w="3240" w:type="dxa"/>
            <w:vAlign w:val="center"/>
          </w:tcPr>
          <w:p w14:paraId="2686B806" w14:textId="707BAC0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123 Hải Thượng Lãn Ông, ấp Thượng 2,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Phú Tân, tỉnh An Giang</w:t>
            </w:r>
          </w:p>
        </w:tc>
        <w:tc>
          <w:tcPr>
            <w:tcW w:w="2160" w:type="dxa"/>
            <w:vAlign w:val="center"/>
          </w:tcPr>
          <w:p w14:paraId="194E84EA" w14:textId="03457234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ttyte.phutan@gmail.com</w:t>
            </w:r>
          </w:p>
        </w:tc>
        <w:tc>
          <w:tcPr>
            <w:tcW w:w="1418" w:type="dxa"/>
            <w:vAlign w:val="center"/>
          </w:tcPr>
          <w:p w14:paraId="744DCA77" w14:textId="1A3AD663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0296 3827359</w:t>
            </w:r>
          </w:p>
        </w:tc>
        <w:tc>
          <w:tcPr>
            <w:tcW w:w="2012" w:type="dxa"/>
            <w:vAlign w:val="center"/>
          </w:tcPr>
          <w:p w14:paraId="675D1FAE" w14:textId="5E3F4EDC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https://phutan.bvdkphutanag.vn</w:t>
            </w:r>
          </w:p>
        </w:tc>
      </w:tr>
      <w:tr w:rsidR="00B65B58" w:rsidRPr="00556F8D" w14:paraId="39753D9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4B46F1" w14:textId="6843C70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2.8.24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1ED8A1B" w14:textId="4AFED38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H01.10.24</w:t>
            </w:r>
          </w:p>
        </w:tc>
        <w:tc>
          <w:tcPr>
            <w:tcW w:w="3504" w:type="dxa"/>
            <w:vAlign w:val="center"/>
          </w:tcPr>
          <w:p w14:paraId="50D7FFB4" w14:textId="7B402A8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Chợ Mới</w:t>
            </w:r>
          </w:p>
        </w:tc>
        <w:tc>
          <w:tcPr>
            <w:tcW w:w="3240" w:type="dxa"/>
            <w:vAlign w:val="center"/>
          </w:tcPr>
          <w:p w14:paraId="09798AB0" w14:textId="4BEEC17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Đường Nguyễn Văn Hưởng,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Chợ Mới, tỉnh An Giang</w:t>
            </w:r>
          </w:p>
        </w:tc>
        <w:tc>
          <w:tcPr>
            <w:tcW w:w="2160" w:type="dxa"/>
            <w:vAlign w:val="center"/>
          </w:tcPr>
          <w:p w14:paraId="16CA43CD" w14:textId="5050E950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ttyte.chomoi@angiang.gov.vn</w:t>
            </w:r>
          </w:p>
        </w:tc>
        <w:tc>
          <w:tcPr>
            <w:tcW w:w="1418" w:type="dxa"/>
            <w:vAlign w:val="center"/>
          </w:tcPr>
          <w:p w14:paraId="6897DC59" w14:textId="4B1390BB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0296 3883452</w:t>
            </w:r>
          </w:p>
        </w:tc>
        <w:tc>
          <w:tcPr>
            <w:tcW w:w="2012" w:type="dxa"/>
            <w:vAlign w:val="center"/>
          </w:tcPr>
          <w:p w14:paraId="24ED2A1C" w14:textId="48A43AA3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http://trungtamytechomoi.com.vn</w:t>
            </w:r>
          </w:p>
        </w:tc>
      </w:tr>
      <w:tr w:rsidR="00B65B58" w:rsidRPr="00556F8D" w14:paraId="35D69DF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1C91715" w14:textId="6A24D975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2.8.25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A876E2C" w14:textId="1918A70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H01.10.25</w:t>
            </w:r>
          </w:p>
        </w:tc>
        <w:tc>
          <w:tcPr>
            <w:tcW w:w="3504" w:type="dxa"/>
            <w:vAlign w:val="center"/>
          </w:tcPr>
          <w:p w14:paraId="389A7D41" w14:textId="67AD900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Y tế Tri Tôn</w:t>
            </w:r>
          </w:p>
        </w:tc>
        <w:tc>
          <w:tcPr>
            <w:tcW w:w="3240" w:type="dxa"/>
            <w:vAlign w:val="center"/>
          </w:tcPr>
          <w:p w14:paraId="19C3F66A" w14:textId="73224E2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 xml:space="preserve">Số 72 Nguyễn Trãi, 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xã</w:t>
            </w:r>
            <w:r w:rsidRPr="00556F8D">
              <w:rPr>
                <w:color w:val="000000"/>
                <w:sz w:val="26"/>
                <w:szCs w:val="26"/>
              </w:rPr>
              <w:t xml:space="preserve"> Tri Tôn, tỉnh An Giang.</w:t>
            </w:r>
          </w:p>
        </w:tc>
        <w:tc>
          <w:tcPr>
            <w:tcW w:w="2160" w:type="dxa"/>
            <w:vAlign w:val="center"/>
          </w:tcPr>
          <w:p w14:paraId="0DD10525" w14:textId="0D2047DF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ttyte.triton@angiang.gov.vn</w:t>
            </w:r>
          </w:p>
        </w:tc>
        <w:tc>
          <w:tcPr>
            <w:tcW w:w="1418" w:type="dxa"/>
            <w:vAlign w:val="center"/>
          </w:tcPr>
          <w:p w14:paraId="26BF1E9B" w14:textId="2A71F5D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0296 3874254</w:t>
            </w:r>
          </w:p>
        </w:tc>
        <w:tc>
          <w:tcPr>
            <w:tcW w:w="2012" w:type="dxa"/>
            <w:vAlign w:val="center"/>
          </w:tcPr>
          <w:p w14:paraId="0D05E2B3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C9CDD7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E692F2" w14:textId="446B2FB3" w:rsidR="00B65B58" w:rsidRPr="00556F8D" w:rsidRDefault="00B65B58" w:rsidP="00B65B58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0A00A28" w14:textId="2610FD45" w:rsidR="00B65B58" w:rsidRPr="00556F8D" w:rsidRDefault="00B65B58" w:rsidP="00B65B58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H01.11</w:t>
            </w:r>
          </w:p>
        </w:tc>
        <w:tc>
          <w:tcPr>
            <w:tcW w:w="3504" w:type="dxa"/>
            <w:vAlign w:val="center"/>
          </w:tcPr>
          <w:p w14:paraId="76B27BDE" w14:textId="74D10AD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Sở Giáo dục và Đào tạo</w:t>
            </w:r>
          </w:p>
        </w:tc>
        <w:tc>
          <w:tcPr>
            <w:tcW w:w="3240" w:type="dxa"/>
            <w:vAlign w:val="center"/>
          </w:tcPr>
          <w:p w14:paraId="3846DD99" w14:textId="7777777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1B00A6E" w14:textId="7777777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98CDB41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BC4166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F3C0D1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CCD066D" w14:textId="29952847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07C6779" w14:textId="51D29074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H01.11.01</w:t>
            </w:r>
          </w:p>
        </w:tc>
        <w:tc>
          <w:tcPr>
            <w:tcW w:w="3504" w:type="dxa"/>
            <w:vAlign w:val="center"/>
          </w:tcPr>
          <w:p w14:paraId="6F9A9207" w14:textId="16150DB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Long Xuyên</w:t>
            </w:r>
          </w:p>
        </w:tc>
        <w:tc>
          <w:tcPr>
            <w:tcW w:w="3240" w:type="dxa"/>
            <w:vAlign w:val="center"/>
          </w:tcPr>
          <w:p w14:paraId="17E1072A" w14:textId="2D32198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Số </w:t>
            </w:r>
            <w:r w:rsidRPr="00556F8D">
              <w:rPr>
                <w:sz w:val="26"/>
                <w:szCs w:val="26"/>
              </w:rPr>
              <w:t>02 Nguyễn Thị Minh Khai</w:t>
            </w:r>
            <w:r w:rsidRPr="00556F8D">
              <w:rPr>
                <w:sz w:val="26"/>
                <w:szCs w:val="26"/>
                <w:lang w:val="en-US"/>
              </w:rPr>
              <w:t xml:space="preserve">, phường </w:t>
            </w:r>
            <w:r w:rsidRPr="00556F8D">
              <w:rPr>
                <w:sz w:val="26"/>
                <w:szCs w:val="26"/>
              </w:rPr>
              <w:t>Long Xuyên</w:t>
            </w:r>
            <w:r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2EDC8A09" w14:textId="281C63ED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c3longxuyenlx@angiang.edu.vn</w:t>
            </w:r>
          </w:p>
        </w:tc>
        <w:tc>
          <w:tcPr>
            <w:tcW w:w="1418" w:type="dxa"/>
            <w:vAlign w:val="center"/>
          </w:tcPr>
          <w:p w14:paraId="5DA84273" w14:textId="6432443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3841617</w:t>
            </w:r>
          </w:p>
        </w:tc>
        <w:tc>
          <w:tcPr>
            <w:tcW w:w="2012" w:type="dxa"/>
            <w:vAlign w:val="center"/>
          </w:tcPr>
          <w:p w14:paraId="1B0A250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2D79F2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D7F96EF" w14:textId="16C239E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2CE456F" w14:textId="178CAB96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H01.11.02</w:t>
            </w:r>
          </w:p>
        </w:tc>
        <w:tc>
          <w:tcPr>
            <w:tcW w:w="3504" w:type="dxa"/>
            <w:vAlign w:val="center"/>
          </w:tcPr>
          <w:p w14:paraId="4E4AA1D8" w14:textId="29C82FB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Chuyên Thoại Ngọc Hầu</w:t>
            </w:r>
          </w:p>
        </w:tc>
        <w:tc>
          <w:tcPr>
            <w:tcW w:w="3240" w:type="dxa"/>
            <w:vAlign w:val="center"/>
          </w:tcPr>
          <w:p w14:paraId="202FB23D" w14:textId="760A3AF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Số 5B Tôn Đức Thắng</w:t>
            </w:r>
            <w:r w:rsidRPr="00556F8D">
              <w:rPr>
                <w:sz w:val="26"/>
                <w:szCs w:val="26"/>
                <w:lang w:val="en-US"/>
              </w:rPr>
              <w:t>, phường</w:t>
            </w:r>
            <w:r w:rsidRPr="00556F8D">
              <w:rPr>
                <w:sz w:val="26"/>
                <w:szCs w:val="26"/>
              </w:rPr>
              <w:t xml:space="preserve"> Long Xuyên</w:t>
            </w:r>
            <w:r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60D58EAC" w14:textId="7D825B1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c3thoaingochaulx@angiang.edu.vn</w:t>
            </w:r>
          </w:p>
        </w:tc>
        <w:tc>
          <w:tcPr>
            <w:tcW w:w="1418" w:type="dxa"/>
            <w:vAlign w:val="center"/>
          </w:tcPr>
          <w:p w14:paraId="7BCF4561" w14:textId="0CED62FE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3853131</w:t>
            </w:r>
          </w:p>
        </w:tc>
        <w:tc>
          <w:tcPr>
            <w:tcW w:w="2012" w:type="dxa"/>
            <w:vAlign w:val="center"/>
          </w:tcPr>
          <w:p w14:paraId="59A5A5D4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4946E8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9982059" w14:textId="64941A9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2.9.3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C1DB9D8" w14:textId="1F58153D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H01.11.03</w:t>
            </w:r>
          </w:p>
        </w:tc>
        <w:tc>
          <w:tcPr>
            <w:tcW w:w="3504" w:type="dxa"/>
            <w:vAlign w:val="center"/>
          </w:tcPr>
          <w:p w14:paraId="0B6F6033" w14:textId="0970F5A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Công Trứ</w:t>
            </w:r>
          </w:p>
        </w:tc>
        <w:tc>
          <w:tcPr>
            <w:tcW w:w="3240" w:type="dxa"/>
            <w:vAlign w:val="center"/>
          </w:tcPr>
          <w:p w14:paraId="4ACA3801" w14:textId="0184F74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Quốc lộ </w:t>
            </w:r>
            <w:r w:rsidRPr="00556F8D">
              <w:rPr>
                <w:sz w:val="26"/>
                <w:szCs w:val="26"/>
              </w:rPr>
              <w:t xml:space="preserve">91, phường Mỹ Thới,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4AD35009" w14:textId="11B0AF1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c3mythoilx@angiang.edu.vn</w:t>
            </w:r>
          </w:p>
        </w:tc>
        <w:tc>
          <w:tcPr>
            <w:tcW w:w="1418" w:type="dxa"/>
            <w:vAlign w:val="center"/>
          </w:tcPr>
          <w:p w14:paraId="27B242A9" w14:textId="423A1FEF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3834320</w:t>
            </w:r>
          </w:p>
        </w:tc>
        <w:tc>
          <w:tcPr>
            <w:tcW w:w="2012" w:type="dxa"/>
            <w:vAlign w:val="center"/>
          </w:tcPr>
          <w:p w14:paraId="7CB41B9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E55226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D608A01" w14:textId="782FC34C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B9B3037" w14:textId="006B2296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H01.11.04</w:t>
            </w:r>
          </w:p>
        </w:tc>
        <w:tc>
          <w:tcPr>
            <w:tcW w:w="3504" w:type="dxa"/>
            <w:vAlign w:val="center"/>
          </w:tcPr>
          <w:p w14:paraId="7B957E86" w14:textId="3D0016A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Hiền</w:t>
            </w:r>
          </w:p>
        </w:tc>
        <w:tc>
          <w:tcPr>
            <w:tcW w:w="3240" w:type="dxa"/>
            <w:vAlign w:val="center"/>
          </w:tcPr>
          <w:p w14:paraId="3123E500" w14:textId="31FFE58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Đường Hàm Nghi, phường B</w:t>
            </w:r>
            <w:r w:rsidRPr="00556F8D">
              <w:rPr>
                <w:sz w:val="26"/>
                <w:szCs w:val="26"/>
                <w:lang w:val="en-US"/>
              </w:rPr>
              <w:t>ì</w:t>
            </w:r>
            <w:r w:rsidRPr="00556F8D">
              <w:rPr>
                <w:sz w:val="26"/>
                <w:szCs w:val="26"/>
              </w:rPr>
              <w:t xml:space="preserve">nh </w:t>
            </w:r>
            <w:r w:rsidRPr="00556F8D">
              <w:rPr>
                <w:sz w:val="26"/>
                <w:szCs w:val="26"/>
                <w:lang w:val="en-US"/>
              </w:rPr>
              <w:t>Đức,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4914F077" w14:textId="0877835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c3nguyenhienlx@angiang.edu.vn</w:t>
            </w:r>
          </w:p>
        </w:tc>
        <w:tc>
          <w:tcPr>
            <w:tcW w:w="1418" w:type="dxa"/>
            <w:vAlign w:val="center"/>
          </w:tcPr>
          <w:p w14:paraId="4359D94D" w14:textId="6BF61D75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3953924</w:t>
            </w:r>
          </w:p>
        </w:tc>
        <w:tc>
          <w:tcPr>
            <w:tcW w:w="2012" w:type="dxa"/>
            <w:vAlign w:val="center"/>
          </w:tcPr>
          <w:p w14:paraId="68F2312B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A7C152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FC56382" w14:textId="2D6DC3B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2874B9E" w14:textId="7A941E9E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H01.11.05</w:t>
            </w:r>
          </w:p>
        </w:tc>
        <w:tc>
          <w:tcPr>
            <w:tcW w:w="3504" w:type="dxa"/>
            <w:vAlign w:val="center"/>
          </w:tcPr>
          <w:p w14:paraId="6B6CBA9F" w14:textId="1477882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THCS và THPT Mỹ Hoà Hưng</w:t>
            </w:r>
          </w:p>
        </w:tc>
        <w:tc>
          <w:tcPr>
            <w:tcW w:w="3240" w:type="dxa"/>
            <w:vAlign w:val="center"/>
          </w:tcPr>
          <w:p w14:paraId="454057E1" w14:textId="772FCA9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Ấp Mỹ An 1, </w:t>
            </w: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 xml:space="preserve">ã Mỹ Hòa Hưng, 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50781ECA" w14:textId="73A484BB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c3myhoahunglx@angiang.edu.vn</w:t>
            </w:r>
          </w:p>
        </w:tc>
        <w:tc>
          <w:tcPr>
            <w:tcW w:w="1418" w:type="dxa"/>
            <w:vAlign w:val="center"/>
          </w:tcPr>
          <w:p w14:paraId="2B42133C" w14:textId="098501DB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2210935</w:t>
            </w:r>
          </w:p>
        </w:tc>
        <w:tc>
          <w:tcPr>
            <w:tcW w:w="2012" w:type="dxa"/>
            <w:vAlign w:val="center"/>
          </w:tcPr>
          <w:p w14:paraId="20E8B532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7A765B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54573A2" w14:textId="7D44859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71D33B" w14:textId="60D49C67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H01.11.06</w:t>
            </w:r>
          </w:p>
        </w:tc>
        <w:tc>
          <w:tcPr>
            <w:tcW w:w="3504" w:type="dxa"/>
            <w:vAlign w:val="center"/>
          </w:tcPr>
          <w:p w14:paraId="4DC18647" w14:textId="296023D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Chưởng Binh Lễ</w:t>
            </w:r>
          </w:p>
        </w:tc>
        <w:tc>
          <w:tcPr>
            <w:tcW w:w="3240" w:type="dxa"/>
            <w:vAlign w:val="center"/>
          </w:tcPr>
          <w:p w14:paraId="144937C6" w14:textId="7F7C993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S</w:t>
            </w:r>
            <w:r w:rsidRPr="00556F8D">
              <w:rPr>
                <w:sz w:val="26"/>
                <w:szCs w:val="26"/>
              </w:rPr>
              <w:t xml:space="preserve">ố 02 Lê Triệu Kiết,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</w:t>
            </w:r>
            <w:r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57ED6292" w14:textId="35B7E1AF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c3chuongbinhlelx@angiang.edu.vn</w:t>
            </w:r>
          </w:p>
        </w:tc>
        <w:tc>
          <w:tcPr>
            <w:tcW w:w="1418" w:type="dxa"/>
            <w:vAlign w:val="center"/>
          </w:tcPr>
          <w:p w14:paraId="48EB6B5B" w14:textId="6A59D582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0945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670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113</w:t>
            </w:r>
          </w:p>
        </w:tc>
        <w:tc>
          <w:tcPr>
            <w:tcW w:w="2012" w:type="dxa"/>
            <w:vAlign w:val="center"/>
          </w:tcPr>
          <w:p w14:paraId="0A82669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BE53EE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BF6A8D2" w14:textId="0441CDFF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0B78417" w14:textId="0BE5B8C7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H01.11.07</w:t>
            </w:r>
          </w:p>
        </w:tc>
        <w:tc>
          <w:tcPr>
            <w:tcW w:w="3504" w:type="dxa"/>
            <w:vAlign w:val="center"/>
          </w:tcPr>
          <w:p w14:paraId="5B532D50" w14:textId="010192A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PT ISchool Long Xuyên</w:t>
            </w:r>
          </w:p>
        </w:tc>
        <w:tc>
          <w:tcPr>
            <w:tcW w:w="3240" w:type="dxa"/>
            <w:vAlign w:val="center"/>
          </w:tcPr>
          <w:p w14:paraId="20FE306E" w14:textId="017D3B9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9 Nguyễn Thanh Sơn</w:t>
            </w:r>
            <w:r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</w:rPr>
              <w:t xml:space="preserve"> phường B</w:t>
            </w:r>
            <w:r w:rsidRPr="00556F8D">
              <w:rPr>
                <w:sz w:val="26"/>
                <w:szCs w:val="26"/>
                <w:lang w:val="en-US"/>
              </w:rPr>
              <w:t>ì</w:t>
            </w:r>
            <w:r w:rsidRPr="00556F8D">
              <w:rPr>
                <w:sz w:val="26"/>
                <w:szCs w:val="26"/>
              </w:rPr>
              <w:t xml:space="preserve">nh </w:t>
            </w:r>
            <w:r w:rsidRPr="00556F8D">
              <w:rPr>
                <w:sz w:val="26"/>
                <w:szCs w:val="26"/>
                <w:lang w:val="en-US"/>
              </w:rPr>
              <w:t>Đức,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5294A1AF" w14:textId="0B7B5055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c3ischoollx@angiang.edu.vn</w:t>
            </w:r>
          </w:p>
        </w:tc>
        <w:tc>
          <w:tcPr>
            <w:tcW w:w="1418" w:type="dxa"/>
            <w:vAlign w:val="center"/>
          </w:tcPr>
          <w:p w14:paraId="2B0B997B" w14:textId="14C59048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0913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995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880</w:t>
            </w:r>
          </w:p>
        </w:tc>
        <w:tc>
          <w:tcPr>
            <w:tcW w:w="2012" w:type="dxa"/>
            <w:vAlign w:val="center"/>
          </w:tcPr>
          <w:p w14:paraId="770BD487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F10F9C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4A9C65B" w14:textId="6CDBA3D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02B66A1" w14:textId="028FF4BB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H01.11.08</w:t>
            </w:r>
          </w:p>
        </w:tc>
        <w:tc>
          <w:tcPr>
            <w:tcW w:w="3504" w:type="dxa"/>
            <w:vAlign w:val="center"/>
          </w:tcPr>
          <w:p w14:paraId="5C0CF299" w14:textId="0901691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Phổ thông Thực hành sư phạm</w:t>
            </w:r>
          </w:p>
        </w:tc>
        <w:tc>
          <w:tcPr>
            <w:tcW w:w="3240" w:type="dxa"/>
            <w:vAlign w:val="center"/>
          </w:tcPr>
          <w:p w14:paraId="77C3B5B0" w14:textId="3C6326E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 xml:space="preserve">Số 25 Võ Thị Sáu, phường </w:t>
            </w:r>
            <w:r w:rsidRPr="00556F8D">
              <w:rPr>
                <w:sz w:val="26"/>
                <w:szCs w:val="26"/>
              </w:rPr>
              <w:t>Long Xuyên</w:t>
            </w:r>
            <w:r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center"/>
          </w:tcPr>
          <w:p w14:paraId="2A1E2689" w14:textId="4D9AEBD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ptthsupham@angiang.edu.vn</w:t>
            </w:r>
          </w:p>
        </w:tc>
        <w:tc>
          <w:tcPr>
            <w:tcW w:w="1418" w:type="dxa"/>
            <w:vAlign w:val="center"/>
          </w:tcPr>
          <w:p w14:paraId="61B92A83" w14:textId="4B565BD0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0296 395399</w:t>
            </w:r>
          </w:p>
        </w:tc>
        <w:tc>
          <w:tcPr>
            <w:tcW w:w="2012" w:type="dxa"/>
            <w:vAlign w:val="center"/>
          </w:tcPr>
          <w:p w14:paraId="17A0CE24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871F76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C54168" w14:textId="76DAD12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26AEF52" w14:textId="5CFDDA7F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H01.11.09</w:t>
            </w:r>
          </w:p>
        </w:tc>
        <w:tc>
          <w:tcPr>
            <w:tcW w:w="3504" w:type="dxa"/>
            <w:vAlign w:val="center"/>
          </w:tcPr>
          <w:p w14:paraId="3B6C1400" w14:textId="53133FB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Phổ thông Quốc tế GIS</w:t>
            </w:r>
          </w:p>
        </w:tc>
        <w:tc>
          <w:tcPr>
            <w:tcW w:w="3240" w:type="dxa"/>
            <w:vAlign w:val="center"/>
          </w:tcPr>
          <w:p w14:paraId="3C481D77" w14:textId="42D7739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Đường Nguyễn Hoàng, phường Long Xuyên, tỉnh An Giang</w:t>
            </w:r>
          </w:p>
        </w:tc>
        <w:tc>
          <w:tcPr>
            <w:tcW w:w="2160" w:type="dxa"/>
            <w:vAlign w:val="center"/>
          </w:tcPr>
          <w:p w14:paraId="359F336D" w14:textId="636AA43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gislx@angiang.edu.vn</w:t>
            </w:r>
          </w:p>
        </w:tc>
        <w:tc>
          <w:tcPr>
            <w:tcW w:w="1418" w:type="dxa"/>
            <w:vAlign w:val="center"/>
          </w:tcPr>
          <w:p w14:paraId="3784A43B" w14:textId="0D2A896E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0296 3954666</w:t>
            </w:r>
          </w:p>
        </w:tc>
        <w:tc>
          <w:tcPr>
            <w:tcW w:w="2012" w:type="dxa"/>
            <w:vAlign w:val="center"/>
          </w:tcPr>
          <w:p w14:paraId="769D37C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E204C2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72C2AAB" w14:textId="439626E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46DA137" w14:textId="44CB2B5B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H01.11.10</w:t>
            </w:r>
          </w:p>
        </w:tc>
        <w:tc>
          <w:tcPr>
            <w:tcW w:w="3504" w:type="dxa"/>
            <w:vAlign w:val="center"/>
          </w:tcPr>
          <w:p w14:paraId="4CCE6C35" w14:textId="409DA2F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Trường PT DTNT THPT An Giang</w:t>
            </w:r>
          </w:p>
        </w:tc>
        <w:tc>
          <w:tcPr>
            <w:tcW w:w="3240" w:type="dxa"/>
            <w:vAlign w:val="center"/>
          </w:tcPr>
          <w:p w14:paraId="261A140F" w14:textId="5E7A0B5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Khóm Châu Thới I, phường Châu Đốc, tỉnh An Giang</w:t>
            </w:r>
          </w:p>
        </w:tc>
        <w:tc>
          <w:tcPr>
            <w:tcW w:w="2160" w:type="dxa"/>
            <w:vAlign w:val="center"/>
          </w:tcPr>
          <w:p w14:paraId="51803F04" w14:textId="3C29ECC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c3dtntangiangtt@angiang.edu.vn;</w:t>
            </w:r>
          </w:p>
        </w:tc>
        <w:tc>
          <w:tcPr>
            <w:tcW w:w="1418" w:type="dxa"/>
            <w:vAlign w:val="center"/>
          </w:tcPr>
          <w:p w14:paraId="3FFE65CD" w14:textId="2F6D485D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0296 6585450</w:t>
            </w:r>
          </w:p>
        </w:tc>
        <w:tc>
          <w:tcPr>
            <w:tcW w:w="2012" w:type="dxa"/>
            <w:vAlign w:val="center"/>
          </w:tcPr>
          <w:p w14:paraId="1D945226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3F0989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155D0A" w14:textId="725F10B4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69F1450" w14:textId="76E4F5F8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H01.11.11</w:t>
            </w:r>
          </w:p>
        </w:tc>
        <w:tc>
          <w:tcPr>
            <w:tcW w:w="3504" w:type="dxa"/>
            <w:vAlign w:val="center"/>
          </w:tcPr>
          <w:p w14:paraId="1FDB0613" w14:textId="0F5B07E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Võ Thị Sáu</w:t>
            </w:r>
          </w:p>
        </w:tc>
        <w:tc>
          <w:tcPr>
            <w:tcW w:w="3240" w:type="dxa"/>
            <w:vAlign w:val="center"/>
          </w:tcPr>
          <w:p w14:paraId="3084C58B" w14:textId="0B13191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88 Lê Lợi, phường Châu Đốc, tỉnh An Giang</w:t>
            </w:r>
          </w:p>
        </w:tc>
        <w:tc>
          <w:tcPr>
            <w:tcW w:w="2160" w:type="dxa"/>
            <w:vAlign w:val="center"/>
          </w:tcPr>
          <w:p w14:paraId="709B39A3" w14:textId="28674C01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c3vothisaucd@angiang.edu.vn</w:t>
            </w:r>
          </w:p>
        </w:tc>
        <w:tc>
          <w:tcPr>
            <w:tcW w:w="1418" w:type="dxa"/>
            <w:vAlign w:val="center"/>
          </w:tcPr>
          <w:p w14:paraId="0DFF21BF" w14:textId="1DDB842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0296 3562185</w:t>
            </w:r>
          </w:p>
        </w:tc>
        <w:tc>
          <w:tcPr>
            <w:tcW w:w="2012" w:type="dxa"/>
            <w:vAlign w:val="center"/>
          </w:tcPr>
          <w:p w14:paraId="0FBE55D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B65719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01B81A6" w14:textId="4410D0B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A498324" w14:textId="1A726889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H01.11.12</w:t>
            </w:r>
          </w:p>
        </w:tc>
        <w:tc>
          <w:tcPr>
            <w:tcW w:w="3504" w:type="dxa"/>
            <w:vAlign w:val="center"/>
          </w:tcPr>
          <w:p w14:paraId="4138BAA5" w14:textId="3215CEC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chuyên Thủ Khoa Nghĩa</w:t>
            </w:r>
          </w:p>
        </w:tc>
        <w:tc>
          <w:tcPr>
            <w:tcW w:w="3240" w:type="dxa"/>
            <w:vAlign w:val="center"/>
          </w:tcPr>
          <w:p w14:paraId="385D191E" w14:textId="76B6A8E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02 Nguyễn Đình Chiểu, phường Châu Đốc, tỉnh An Giang</w:t>
            </w:r>
          </w:p>
        </w:tc>
        <w:tc>
          <w:tcPr>
            <w:tcW w:w="2160" w:type="dxa"/>
            <w:vAlign w:val="center"/>
          </w:tcPr>
          <w:p w14:paraId="6699712F" w14:textId="0D49B3B5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c3thukhoanghiacd@angiang.edu.vn</w:t>
            </w:r>
          </w:p>
        </w:tc>
        <w:tc>
          <w:tcPr>
            <w:tcW w:w="1418" w:type="dxa"/>
            <w:vAlign w:val="center"/>
          </w:tcPr>
          <w:p w14:paraId="2797F763" w14:textId="5F7FDC2D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0296 3561439</w:t>
            </w:r>
          </w:p>
        </w:tc>
        <w:tc>
          <w:tcPr>
            <w:tcW w:w="2012" w:type="dxa"/>
            <w:vAlign w:val="center"/>
          </w:tcPr>
          <w:p w14:paraId="0BFA463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B2B035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DC4A3FA" w14:textId="5423B1C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BD35EAD" w14:textId="371BFE58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H01.11.13</w:t>
            </w:r>
          </w:p>
        </w:tc>
        <w:tc>
          <w:tcPr>
            <w:tcW w:w="3504" w:type="dxa"/>
            <w:vAlign w:val="center"/>
          </w:tcPr>
          <w:p w14:paraId="16E3D6CF" w14:textId="6180355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Châu Thị Tế</w:t>
            </w:r>
          </w:p>
        </w:tc>
        <w:tc>
          <w:tcPr>
            <w:tcW w:w="3240" w:type="dxa"/>
            <w:vAlign w:val="center"/>
          </w:tcPr>
          <w:p w14:paraId="3DB4935F" w14:textId="4863447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Đường </w:t>
            </w:r>
            <w:r w:rsidRPr="00556F8D">
              <w:rPr>
                <w:sz w:val="26"/>
                <w:szCs w:val="26"/>
              </w:rPr>
              <w:t xml:space="preserve">Lê Hồng Phong, Phường </w:t>
            </w:r>
            <w:r w:rsidRPr="00556F8D">
              <w:rPr>
                <w:sz w:val="26"/>
                <w:szCs w:val="26"/>
                <w:lang w:val="en-US"/>
              </w:rPr>
              <w:t>Vĩnh Tế</w:t>
            </w: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53868AFD" w14:textId="21B9157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c3chauthitecd@angiang.edu.vn</w:t>
            </w:r>
          </w:p>
        </w:tc>
        <w:tc>
          <w:tcPr>
            <w:tcW w:w="1418" w:type="dxa"/>
            <w:vAlign w:val="center"/>
          </w:tcPr>
          <w:p w14:paraId="6B8EDFD4" w14:textId="54791D31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0296 3562444</w:t>
            </w:r>
          </w:p>
        </w:tc>
        <w:tc>
          <w:tcPr>
            <w:tcW w:w="2012" w:type="dxa"/>
            <w:vAlign w:val="center"/>
          </w:tcPr>
          <w:p w14:paraId="632DB2A3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D07584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C2BD833" w14:textId="7867189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2.9.14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9121456" w14:textId="4240EC54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H01.11.14</w:t>
            </w:r>
          </w:p>
        </w:tc>
        <w:tc>
          <w:tcPr>
            <w:tcW w:w="3504" w:type="dxa"/>
            <w:vAlign w:val="center"/>
          </w:tcPr>
          <w:p w14:paraId="75A31229" w14:textId="53DCD93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Quốc Thái</w:t>
            </w:r>
          </w:p>
        </w:tc>
        <w:tc>
          <w:tcPr>
            <w:tcW w:w="3240" w:type="dxa"/>
            <w:vAlign w:val="center"/>
          </w:tcPr>
          <w:p w14:paraId="0BFCB6D1" w14:textId="2319D11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Đồng Ky, xã Nhơn Hội, tỉnh An Giang</w:t>
            </w:r>
          </w:p>
        </w:tc>
        <w:tc>
          <w:tcPr>
            <w:tcW w:w="2160" w:type="dxa"/>
            <w:vAlign w:val="center"/>
          </w:tcPr>
          <w:p w14:paraId="78FE3694" w14:textId="0D3AAFD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c3quocthaiap@angiang.edu.vn</w:t>
            </w:r>
          </w:p>
        </w:tc>
        <w:tc>
          <w:tcPr>
            <w:tcW w:w="1418" w:type="dxa"/>
            <w:vAlign w:val="center"/>
          </w:tcPr>
          <w:p w14:paraId="4B80D6FB" w14:textId="1F78D833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0296 3825345</w:t>
            </w:r>
          </w:p>
        </w:tc>
        <w:tc>
          <w:tcPr>
            <w:tcW w:w="2012" w:type="dxa"/>
            <w:vAlign w:val="center"/>
          </w:tcPr>
          <w:p w14:paraId="28C447E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387106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DD1D908" w14:textId="2626829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7FE7D1" w14:textId="41588ECA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H01.11.15</w:t>
            </w:r>
          </w:p>
        </w:tc>
        <w:tc>
          <w:tcPr>
            <w:tcW w:w="3504" w:type="dxa"/>
            <w:vAlign w:val="center"/>
          </w:tcPr>
          <w:p w14:paraId="13ED0396" w14:textId="0C05A61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An Phú</w:t>
            </w:r>
          </w:p>
        </w:tc>
        <w:tc>
          <w:tcPr>
            <w:tcW w:w="3240" w:type="dxa"/>
            <w:vAlign w:val="center"/>
          </w:tcPr>
          <w:p w14:paraId="06AF4FFC" w14:textId="79C8AA0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Khu dân cư kênh Thầy Ban, ấp An Hưng, xã An Phú, tỉnh An Giang</w:t>
            </w:r>
          </w:p>
        </w:tc>
        <w:tc>
          <w:tcPr>
            <w:tcW w:w="2160" w:type="dxa"/>
            <w:vAlign w:val="center"/>
          </w:tcPr>
          <w:p w14:paraId="0E9C3CC2" w14:textId="5932A688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c3anphuap@angiang.edu.vn</w:t>
            </w:r>
          </w:p>
        </w:tc>
        <w:tc>
          <w:tcPr>
            <w:tcW w:w="1418" w:type="dxa"/>
            <w:vAlign w:val="center"/>
          </w:tcPr>
          <w:p w14:paraId="1AD39986" w14:textId="072B8EF2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0296 3826737</w:t>
            </w:r>
          </w:p>
        </w:tc>
        <w:tc>
          <w:tcPr>
            <w:tcW w:w="2012" w:type="dxa"/>
            <w:vAlign w:val="center"/>
          </w:tcPr>
          <w:p w14:paraId="42B5624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D16F88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F8D59D9" w14:textId="2E6D9854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CBC9B2B" w14:textId="03E1E46C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H01.11.16</w:t>
            </w:r>
          </w:p>
        </w:tc>
        <w:tc>
          <w:tcPr>
            <w:tcW w:w="3504" w:type="dxa"/>
            <w:vAlign w:val="center"/>
          </w:tcPr>
          <w:p w14:paraId="4A99A972" w14:textId="793F420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THCS và THPT Vĩnh Lộc</w:t>
            </w:r>
          </w:p>
        </w:tc>
        <w:tc>
          <w:tcPr>
            <w:tcW w:w="3240" w:type="dxa"/>
            <w:vAlign w:val="center"/>
          </w:tcPr>
          <w:p w14:paraId="040658AE" w14:textId="7EDB871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Vĩnh thạnh, xã Phú Hữu, tỉnh An Giang</w:t>
            </w:r>
          </w:p>
        </w:tc>
        <w:tc>
          <w:tcPr>
            <w:tcW w:w="2160" w:type="dxa"/>
            <w:vAlign w:val="center"/>
          </w:tcPr>
          <w:p w14:paraId="0284ABA9" w14:textId="2637A42D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c3vinhlocap@angiang.edu.vn</w:t>
            </w:r>
          </w:p>
        </w:tc>
        <w:tc>
          <w:tcPr>
            <w:tcW w:w="1418" w:type="dxa"/>
            <w:vAlign w:val="center"/>
          </w:tcPr>
          <w:p w14:paraId="36BA1876" w14:textId="3FA22538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0296 3519094</w:t>
            </w:r>
          </w:p>
        </w:tc>
        <w:tc>
          <w:tcPr>
            <w:tcW w:w="2012" w:type="dxa"/>
            <w:vAlign w:val="center"/>
          </w:tcPr>
          <w:p w14:paraId="1C4924D6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630E4E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8242857" w14:textId="3D79997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E2C5B42" w14:textId="2D5DA4B8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H01.11.17</w:t>
            </w:r>
          </w:p>
        </w:tc>
        <w:tc>
          <w:tcPr>
            <w:tcW w:w="3504" w:type="dxa"/>
            <w:vAlign w:val="center"/>
          </w:tcPr>
          <w:p w14:paraId="66B5E205" w14:textId="5F0436B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Quang Diêu</w:t>
            </w:r>
          </w:p>
        </w:tc>
        <w:tc>
          <w:tcPr>
            <w:tcW w:w="3240" w:type="dxa"/>
            <w:vAlign w:val="center"/>
          </w:tcPr>
          <w:p w14:paraId="6AACBAFF" w14:textId="46DBA22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Tân Hòa C, xã Tân An, tỉnh An Giang</w:t>
            </w:r>
          </w:p>
        </w:tc>
        <w:tc>
          <w:tcPr>
            <w:tcW w:w="2160" w:type="dxa"/>
            <w:vAlign w:val="center"/>
          </w:tcPr>
          <w:p w14:paraId="7F8EB907" w14:textId="09137493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c3nguyenquangdieutc@angiang.edu.vn</w:t>
            </w:r>
          </w:p>
        </w:tc>
        <w:tc>
          <w:tcPr>
            <w:tcW w:w="1418" w:type="dxa"/>
            <w:vAlign w:val="center"/>
          </w:tcPr>
          <w:p w14:paraId="215D2D11" w14:textId="4A6BCF25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0296 3543528</w:t>
            </w:r>
          </w:p>
        </w:tc>
        <w:tc>
          <w:tcPr>
            <w:tcW w:w="2012" w:type="dxa"/>
            <w:vAlign w:val="center"/>
          </w:tcPr>
          <w:p w14:paraId="0E96B1D5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43365F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C9AE42" w14:textId="7D00767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02EF2FE" w14:textId="145E57EC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H01.11.18</w:t>
            </w:r>
          </w:p>
        </w:tc>
        <w:tc>
          <w:tcPr>
            <w:tcW w:w="3504" w:type="dxa"/>
            <w:vAlign w:val="center"/>
          </w:tcPr>
          <w:p w14:paraId="642CCC05" w14:textId="212ECB7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THPT </w:t>
            </w:r>
            <w:r w:rsidRPr="00556F8D">
              <w:rPr>
                <w:sz w:val="26"/>
                <w:szCs w:val="26"/>
                <w:lang w:val="en-US"/>
              </w:rPr>
              <w:t>Nguyễn Sinh Sắc</w:t>
            </w:r>
          </w:p>
        </w:tc>
        <w:tc>
          <w:tcPr>
            <w:tcW w:w="3240" w:type="dxa"/>
            <w:vAlign w:val="center"/>
          </w:tcPr>
          <w:p w14:paraId="259BBC2D" w14:textId="72E88F9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Khóm Long Hưng 2, phường Tân Châu, tỉnh An Giang</w:t>
            </w:r>
          </w:p>
        </w:tc>
        <w:tc>
          <w:tcPr>
            <w:tcW w:w="2160" w:type="dxa"/>
            <w:vAlign w:val="center"/>
          </w:tcPr>
          <w:p w14:paraId="628ED473" w14:textId="3DC11FE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  <w:lang w:val="en-US"/>
              </w:rPr>
              <w:t>c3nguyensinhsactc@angiang.edu.vn</w:t>
            </w:r>
          </w:p>
        </w:tc>
        <w:tc>
          <w:tcPr>
            <w:tcW w:w="1418" w:type="dxa"/>
            <w:vAlign w:val="center"/>
          </w:tcPr>
          <w:p w14:paraId="1C793245" w14:textId="34F1A4F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0296 3822429</w:t>
            </w:r>
          </w:p>
        </w:tc>
        <w:tc>
          <w:tcPr>
            <w:tcW w:w="2012" w:type="dxa"/>
            <w:vAlign w:val="center"/>
          </w:tcPr>
          <w:p w14:paraId="708A4985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32D5AE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2DB3E8C" w14:textId="15CD9B1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2.9.19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FFB52D4" w14:textId="2E554326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H01.11.19</w:t>
            </w:r>
          </w:p>
        </w:tc>
        <w:tc>
          <w:tcPr>
            <w:tcW w:w="3504" w:type="dxa"/>
            <w:vAlign w:val="center"/>
          </w:tcPr>
          <w:p w14:paraId="17A58448" w14:textId="25350B0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Châu Phong</w:t>
            </w:r>
          </w:p>
        </w:tc>
        <w:tc>
          <w:tcPr>
            <w:tcW w:w="3240" w:type="dxa"/>
            <w:vAlign w:val="center"/>
          </w:tcPr>
          <w:p w14:paraId="43D07BF9" w14:textId="48C46C2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Vĩnh Tường 1, xã Châu Phong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3030D3AD" w14:textId="7C3D04B3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c3chauphongtc@angiang.edu.vn</w:t>
            </w:r>
          </w:p>
        </w:tc>
        <w:tc>
          <w:tcPr>
            <w:tcW w:w="1418" w:type="dxa"/>
            <w:vAlign w:val="center"/>
          </w:tcPr>
          <w:p w14:paraId="5C3573FB" w14:textId="4BEA44D5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0296 3547554</w:t>
            </w:r>
          </w:p>
        </w:tc>
        <w:tc>
          <w:tcPr>
            <w:tcW w:w="2012" w:type="dxa"/>
            <w:vAlign w:val="center"/>
          </w:tcPr>
          <w:p w14:paraId="09AF3FC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650DCD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E043113" w14:textId="3C8876A7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1DB5662" w14:textId="7FCA952F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H01.11.20</w:t>
            </w:r>
          </w:p>
        </w:tc>
        <w:tc>
          <w:tcPr>
            <w:tcW w:w="3504" w:type="dxa"/>
            <w:vAlign w:val="center"/>
          </w:tcPr>
          <w:p w14:paraId="768DB515" w14:textId="6A97AC9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Vĩnh Xương</w:t>
            </w:r>
          </w:p>
        </w:tc>
        <w:tc>
          <w:tcPr>
            <w:tcW w:w="3240" w:type="dxa"/>
            <w:vAlign w:val="center"/>
          </w:tcPr>
          <w:p w14:paraId="3568CB69" w14:textId="7183136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4, xã Vĩnh Xương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10503A76" w14:textId="19585701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c3vinhxuongtc@angiang.edu.vn</w:t>
            </w:r>
          </w:p>
        </w:tc>
        <w:tc>
          <w:tcPr>
            <w:tcW w:w="1418" w:type="dxa"/>
            <w:vAlign w:val="center"/>
          </w:tcPr>
          <w:p w14:paraId="70DF86FF" w14:textId="6D0E88C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0296 3524571</w:t>
            </w:r>
          </w:p>
        </w:tc>
        <w:tc>
          <w:tcPr>
            <w:tcW w:w="2012" w:type="dxa"/>
            <w:vAlign w:val="center"/>
          </w:tcPr>
          <w:p w14:paraId="4A4AE57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948034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3423AD" w14:textId="6AD351B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6499751" w14:textId="7D0006E1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H01.11.21</w:t>
            </w:r>
          </w:p>
        </w:tc>
        <w:tc>
          <w:tcPr>
            <w:tcW w:w="3504" w:type="dxa"/>
            <w:vAlign w:val="center"/>
          </w:tcPr>
          <w:p w14:paraId="503EAE61" w14:textId="17040B9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Tân Châu</w:t>
            </w:r>
          </w:p>
        </w:tc>
        <w:tc>
          <w:tcPr>
            <w:tcW w:w="3240" w:type="dxa"/>
            <w:vAlign w:val="center"/>
          </w:tcPr>
          <w:p w14:paraId="0FB4A2AC" w14:textId="1A8A9AF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Đường Tôn Đức Thắng, phường Tân Châu, tỉnh An Giang</w:t>
            </w:r>
          </w:p>
        </w:tc>
        <w:tc>
          <w:tcPr>
            <w:tcW w:w="2160" w:type="dxa"/>
            <w:vAlign w:val="center"/>
          </w:tcPr>
          <w:p w14:paraId="1FD15563" w14:textId="0BA3FB62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c3tanchautc@angiang.edu.vn</w:t>
            </w:r>
          </w:p>
        </w:tc>
        <w:tc>
          <w:tcPr>
            <w:tcW w:w="1418" w:type="dxa"/>
            <w:vAlign w:val="center"/>
          </w:tcPr>
          <w:p w14:paraId="3CC57395" w14:textId="2CEF892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0296 3822296</w:t>
            </w:r>
          </w:p>
        </w:tc>
        <w:tc>
          <w:tcPr>
            <w:tcW w:w="2012" w:type="dxa"/>
            <w:vAlign w:val="center"/>
          </w:tcPr>
          <w:p w14:paraId="7DEFF2F1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628908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AB1D09E" w14:textId="20CFEED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9D2EE9" w14:textId="0A8765C0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H01.11.22</w:t>
            </w:r>
          </w:p>
        </w:tc>
        <w:tc>
          <w:tcPr>
            <w:tcW w:w="3504" w:type="dxa"/>
            <w:vAlign w:val="center"/>
          </w:tcPr>
          <w:p w14:paraId="131DA7F8" w14:textId="1AF7C99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Bình Thạnh Đông</w:t>
            </w:r>
          </w:p>
        </w:tc>
        <w:tc>
          <w:tcPr>
            <w:tcW w:w="3240" w:type="dxa"/>
            <w:vAlign w:val="center"/>
          </w:tcPr>
          <w:p w14:paraId="73C18A5D" w14:textId="0729C49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Bình Trung II, xã Bình Thạnh Đông tỉnh An Giang</w:t>
            </w:r>
          </w:p>
        </w:tc>
        <w:tc>
          <w:tcPr>
            <w:tcW w:w="2160" w:type="dxa"/>
            <w:vAlign w:val="center"/>
          </w:tcPr>
          <w:p w14:paraId="62E6179B" w14:textId="4B723FDB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c3binhthanhdongpt@angiang.edu.vn</w:t>
            </w:r>
          </w:p>
        </w:tc>
        <w:tc>
          <w:tcPr>
            <w:tcW w:w="1418" w:type="dxa"/>
            <w:vAlign w:val="center"/>
          </w:tcPr>
          <w:p w14:paraId="30247F09" w14:textId="79089B6F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0296 3828751</w:t>
            </w:r>
          </w:p>
        </w:tc>
        <w:tc>
          <w:tcPr>
            <w:tcW w:w="2012" w:type="dxa"/>
            <w:vAlign w:val="center"/>
          </w:tcPr>
          <w:p w14:paraId="032A3B1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F85271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D3D8254" w14:textId="675F06B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BBDC7F2" w14:textId="38434A7D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H01.11.23</w:t>
            </w:r>
          </w:p>
        </w:tc>
        <w:tc>
          <w:tcPr>
            <w:tcW w:w="3504" w:type="dxa"/>
            <w:vAlign w:val="center"/>
          </w:tcPr>
          <w:p w14:paraId="5AAC47A2" w14:textId="5EA3A1E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Hoà Lạc</w:t>
            </w:r>
          </w:p>
        </w:tc>
        <w:tc>
          <w:tcPr>
            <w:tcW w:w="3240" w:type="dxa"/>
            <w:vAlign w:val="center"/>
          </w:tcPr>
          <w:p w14:paraId="1E44FEF3" w14:textId="6868A54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Hòa Bình 3, xã Hòa Lạc, tỉnh An Giang</w:t>
            </w:r>
          </w:p>
        </w:tc>
        <w:tc>
          <w:tcPr>
            <w:tcW w:w="2160" w:type="dxa"/>
            <w:vAlign w:val="center"/>
          </w:tcPr>
          <w:p w14:paraId="57F575BC" w14:textId="72ADFC2C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c3hoalacpt@angiang.edu.vn;</w:t>
            </w:r>
          </w:p>
        </w:tc>
        <w:tc>
          <w:tcPr>
            <w:tcW w:w="1418" w:type="dxa"/>
            <w:vAlign w:val="center"/>
          </w:tcPr>
          <w:p w14:paraId="7EB295BE" w14:textId="17B02B28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0296 3811105</w:t>
            </w:r>
          </w:p>
        </w:tc>
        <w:tc>
          <w:tcPr>
            <w:tcW w:w="2012" w:type="dxa"/>
            <w:vAlign w:val="center"/>
          </w:tcPr>
          <w:p w14:paraId="2427A22C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067831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23A2EB1" w14:textId="5497AE8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D1E2E1F" w14:textId="372FF7E5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H01.11.24</w:t>
            </w:r>
          </w:p>
        </w:tc>
        <w:tc>
          <w:tcPr>
            <w:tcW w:w="3504" w:type="dxa"/>
            <w:vAlign w:val="center"/>
          </w:tcPr>
          <w:p w14:paraId="29DC0B5E" w14:textId="793CDE6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Chí Thanh</w:t>
            </w:r>
          </w:p>
        </w:tc>
        <w:tc>
          <w:tcPr>
            <w:tcW w:w="3240" w:type="dxa"/>
            <w:vAlign w:val="center"/>
          </w:tcPr>
          <w:p w14:paraId="79ACE026" w14:textId="0EC5FB1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Phú Hiệp, xã Chợ Vàm, tỉnh An Giang</w:t>
            </w:r>
          </w:p>
        </w:tc>
        <w:tc>
          <w:tcPr>
            <w:tcW w:w="2160" w:type="dxa"/>
            <w:vAlign w:val="center"/>
          </w:tcPr>
          <w:p w14:paraId="78200B2F" w14:textId="5C1F674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c3nguyenchithanhpt@angiang.edu.vn</w:t>
            </w:r>
          </w:p>
        </w:tc>
        <w:tc>
          <w:tcPr>
            <w:tcW w:w="1418" w:type="dxa"/>
            <w:vAlign w:val="center"/>
          </w:tcPr>
          <w:p w14:paraId="005A142C" w14:textId="3BC9E39D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0296 3829630</w:t>
            </w:r>
          </w:p>
        </w:tc>
        <w:tc>
          <w:tcPr>
            <w:tcW w:w="2012" w:type="dxa"/>
            <w:vAlign w:val="center"/>
          </w:tcPr>
          <w:p w14:paraId="1AC4867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39A83C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AB693F3" w14:textId="0CDB3D4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2.9.25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956BD53" w14:textId="0293B2B6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H01.11.25</w:t>
            </w:r>
          </w:p>
        </w:tc>
        <w:tc>
          <w:tcPr>
            <w:tcW w:w="3504" w:type="dxa"/>
            <w:vAlign w:val="center"/>
          </w:tcPr>
          <w:p w14:paraId="6FA9F024" w14:textId="368C176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Chu Văn An</w:t>
            </w:r>
          </w:p>
        </w:tc>
        <w:tc>
          <w:tcPr>
            <w:tcW w:w="3240" w:type="dxa"/>
            <w:vAlign w:val="center"/>
          </w:tcPr>
          <w:p w14:paraId="656E90DC" w14:textId="44570D2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782 Chu Văn An, ấp Trung Thạnh, xã Phú Tân, tỉnh An Giang</w:t>
            </w:r>
          </w:p>
        </w:tc>
        <w:tc>
          <w:tcPr>
            <w:tcW w:w="2160" w:type="dxa"/>
            <w:vAlign w:val="center"/>
          </w:tcPr>
          <w:p w14:paraId="5DB82475" w14:textId="05EC0B3D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c3chuvananpt@angiang.edu.vn</w:t>
            </w:r>
          </w:p>
        </w:tc>
        <w:tc>
          <w:tcPr>
            <w:tcW w:w="1418" w:type="dxa"/>
            <w:vAlign w:val="center"/>
          </w:tcPr>
          <w:p w14:paraId="7C5B82DA" w14:textId="4B77C840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0296 3827316</w:t>
            </w:r>
          </w:p>
        </w:tc>
        <w:tc>
          <w:tcPr>
            <w:tcW w:w="2012" w:type="dxa"/>
            <w:vAlign w:val="center"/>
          </w:tcPr>
          <w:p w14:paraId="5DB7EA0B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3DA017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9BE7D0E" w14:textId="32894A6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D03D0D" w14:textId="468CA98E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H01.11.26</w:t>
            </w:r>
          </w:p>
        </w:tc>
        <w:tc>
          <w:tcPr>
            <w:tcW w:w="3504" w:type="dxa"/>
            <w:vAlign w:val="center"/>
          </w:tcPr>
          <w:p w14:paraId="2EC31A0E" w14:textId="2E2FFED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THCS và THPT Phú Tân</w:t>
            </w:r>
          </w:p>
        </w:tc>
        <w:tc>
          <w:tcPr>
            <w:tcW w:w="3240" w:type="dxa"/>
            <w:vAlign w:val="center"/>
          </w:tcPr>
          <w:p w14:paraId="0DCB4828" w14:textId="7C86E71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346 Nguyễn Trung Trực, ấp Cái Tắc, xã Phú Tân, tỉnh An Giang</w:t>
            </w:r>
          </w:p>
        </w:tc>
        <w:tc>
          <w:tcPr>
            <w:tcW w:w="2160" w:type="dxa"/>
            <w:vAlign w:val="center"/>
          </w:tcPr>
          <w:p w14:paraId="4A9BDB6E" w14:textId="69C497EC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c3phutan@angiang.edu.vn;</w:t>
            </w:r>
          </w:p>
        </w:tc>
        <w:tc>
          <w:tcPr>
            <w:tcW w:w="1418" w:type="dxa"/>
            <w:vAlign w:val="center"/>
          </w:tcPr>
          <w:p w14:paraId="583DEDF1" w14:textId="36052FE0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0296 3827265</w:t>
            </w:r>
          </w:p>
        </w:tc>
        <w:tc>
          <w:tcPr>
            <w:tcW w:w="2012" w:type="dxa"/>
            <w:vAlign w:val="center"/>
          </w:tcPr>
          <w:p w14:paraId="5ADE0E5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DF1F87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D781458" w14:textId="41D2622F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B13813" w14:textId="5D7BFFCD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H01.11.27</w:t>
            </w:r>
          </w:p>
        </w:tc>
        <w:tc>
          <w:tcPr>
            <w:tcW w:w="3504" w:type="dxa"/>
            <w:vAlign w:val="center"/>
          </w:tcPr>
          <w:p w14:paraId="13C13561" w14:textId="2A31DCD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Trần Văn Thành</w:t>
            </w:r>
          </w:p>
        </w:tc>
        <w:tc>
          <w:tcPr>
            <w:tcW w:w="3240" w:type="dxa"/>
            <w:vAlign w:val="center"/>
          </w:tcPr>
          <w:p w14:paraId="7629831B" w14:textId="7F3C2046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sz w:val="26"/>
                <w:szCs w:val="26"/>
              </w:rPr>
              <w:t xml:space="preserve">Châu Phú,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31979DD8" w14:textId="3CFECAE0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c3tranvanthanhcp@angiang.edu.vn</w:t>
            </w:r>
          </w:p>
        </w:tc>
        <w:tc>
          <w:tcPr>
            <w:tcW w:w="1418" w:type="dxa"/>
            <w:vAlign w:val="center"/>
          </w:tcPr>
          <w:p w14:paraId="208F24D6" w14:textId="15B9BA43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3688866</w:t>
            </w:r>
          </w:p>
        </w:tc>
        <w:tc>
          <w:tcPr>
            <w:tcW w:w="2012" w:type="dxa"/>
            <w:vAlign w:val="center"/>
          </w:tcPr>
          <w:p w14:paraId="2E84F684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212F2E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6D52D18" w14:textId="31E4E570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B2FB8FA" w14:textId="251D0564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H01.11.28</w:t>
            </w:r>
          </w:p>
        </w:tc>
        <w:tc>
          <w:tcPr>
            <w:tcW w:w="3504" w:type="dxa"/>
            <w:vAlign w:val="center"/>
          </w:tcPr>
          <w:p w14:paraId="30D81EB2" w14:textId="44AAA1B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Thạnh Mỹ Tây</w:t>
            </w:r>
          </w:p>
        </w:tc>
        <w:tc>
          <w:tcPr>
            <w:tcW w:w="3240" w:type="dxa"/>
            <w:vAlign w:val="center"/>
          </w:tcPr>
          <w:p w14:paraId="6E1E5E44" w14:textId="4FA7AAF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Thạnh Hòa, xã Thạnh Mỹ Tây,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1E133B1C" w14:textId="7C01213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c3thanhmytaycp@angiang.edu.vn</w:t>
            </w:r>
          </w:p>
        </w:tc>
        <w:tc>
          <w:tcPr>
            <w:tcW w:w="1418" w:type="dxa"/>
            <w:vAlign w:val="center"/>
          </w:tcPr>
          <w:p w14:paraId="62CF63EE" w14:textId="52653598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0296 3815322</w:t>
            </w:r>
          </w:p>
        </w:tc>
        <w:tc>
          <w:tcPr>
            <w:tcW w:w="2012" w:type="dxa"/>
            <w:vAlign w:val="center"/>
          </w:tcPr>
          <w:p w14:paraId="49399B98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CD4ECA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FD7C34" w14:textId="39D153F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2.9.29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692D37E" w14:textId="5DF89620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H01.11.29</w:t>
            </w:r>
          </w:p>
        </w:tc>
        <w:tc>
          <w:tcPr>
            <w:tcW w:w="3504" w:type="dxa"/>
            <w:vAlign w:val="center"/>
          </w:tcPr>
          <w:p w14:paraId="79C88BAC" w14:textId="3486F63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Bình Mỹ</w:t>
            </w:r>
          </w:p>
        </w:tc>
        <w:tc>
          <w:tcPr>
            <w:tcW w:w="3240" w:type="dxa"/>
            <w:vAlign w:val="center"/>
          </w:tcPr>
          <w:p w14:paraId="1DA32BEA" w14:textId="0F3B95C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 xml:space="preserve">Ấp Bình Trung, xã Bình Mỹ, 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17D86F2D" w14:textId="28606C75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c3binhmycp@angiang.edu.vn</w:t>
            </w:r>
          </w:p>
        </w:tc>
        <w:tc>
          <w:tcPr>
            <w:tcW w:w="1418" w:type="dxa"/>
            <w:vAlign w:val="center"/>
          </w:tcPr>
          <w:p w14:paraId="652DC98B" w14:textId="162D8C3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0296 3889451</w:t>
            </w:r>
          </w:p>
        </w:tc>
        <w:tc>
          <w:tcPr>
            <w:tcW w:w="2012" w:type="dxa"/>
            <w:vAlign w:val="center"/>
          </w:tcPr>
          <w:p w14:paraId="2899BC2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53B257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F87A87E" w14:textId="5EEFF3D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257E436" w14:textId="485E98FD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H01.11.30</w:t>
            </w:r>
          </w:p>
        </w:tc>
        <w:tc>
          <w:tcPr>
            <w:tcW w:w="3504" w:type="dxa"/>
            <w:vAlign w:val="center"/>
          </w:tcPr>
          <w:p w14:paraId="50DA9799" w14:textId="0AA4BE6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Châu Phú</w:t>
            </w:r>
          </w:p>
        </w:tc>
        <w:tc>
          <w:tcPr>
            <w:tcW w:w="3240" w:type="dxa"/>
            <w:vAlign w:val="center"/>
          </w:tcPr>
          <w:p w14:paraId="6CF6BA52" w14:textId="7BEC9FB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Ấp Mỹ Thiện, </w:t>
            </w: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 xml:space="preserve">ã Mỹ Đức,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5056D1A7" w14:textId="093F451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c3chauphucp@angiang.edu.vn</w:t>
            </w:r>
          </w:p>
        </w:tc>
        <w:tc>
          <w:tcPr>
            <w:tcW w:w="1418" w:type="dxa"/>
            <w:vAlign w:val="center"/>
          </w:tcPr>
          <w:p w14:paraId="2DB5C2DE" w14:textId="5B4B572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3</w:t>
            </w:r>
            <w:r w:rsidRPr="00556F8D">
              <w:rPr>
                <w:sz w:val="26"/>
                <w:szCs w:val="26"/>
              </w:rPr>
              <w:t>886162</w:t>
            </w:r>
          </w:p>
        </w:tc>
        <w:tc>
          <w:tcPr>
            <w:tcW w:w="2012" w:type="dxa"/>
            <w:vAlign w:val="center"/>
          </w:tcPr>
          <w:p w14:paraId="31019844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F88701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9195258" w14:textId="338107FC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B78ED70" w14:textId="157FCCA2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H01.11.31</w:t>
            </w:r>
          </w:p>
        </w:tc>
        <w:tc>
          <w:tcPr>
            <w:tcW w:w="3504" w:type="dxa"/>
            <w:vAlign w:val="center"/>
          </w:tcPr>
          <w:p w14:paraId="393991A4" w14:textId="71E7866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THCS và THPT Bình Long</w:t>
            </w:r>
          </w:p>
        </w:tc>
        <w:tc>
          <w:tcPr>
            <w:tcW w:w="3240" w:type="dxa"/>
            <w:vAlign w:val="center"/>
          </w:tcPr>
          <w:p w14:paraId="70952401" w14:textId="3FB74B4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 xml:space="preserve">Ấp Bình Chánh, xã </w:t>
            </w:r>
            <w:r w:rsidRPr="00556F8D">
              <w:rPr>
                <w:sz w:val="26"/>
                <w:szCs w:val="26"/>
              </w:rPr>
              <w:t xml:space="preserve">Châu Phú,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24933BFE" w14:textId="62C2E96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c3binhlongcp@angiang.edu.vn</w:t>
            </w:r>
          </w:p>
        </w:tc>
        <w:tc>
          <w:tcPr>
            <w:tcW w:w="1418" w:type="dxa"/>
            <w:vAlign w:val="center"/>
          </w:tcPr>
          <w:p w14:paraId="3F713C0A" w14:textId="6A821DF0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0296 3267059</w:t>
            </w:r>
          </w:p>
        </w:tc>
        <w:tc>
          <w:tcPr>
            <w:tcW w:w="2012" w:type="dxa"/>
            <w:vAlign w:val="center"/>
          </w:tcPr>
          <w:p w14:paraId="76193162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5CA856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0401291" w14:textId="6B7A53EE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5152F12" w14:textId="6471DC5B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H01.11.32</w:t>
            </w:r>
          </w:p>
        </w:tc>
        <w:tc>
          <w:tcPr>
            <w:tcW w:w="3504" w:type="dxa"/>
            <w:vAlign w:val="center"/>
          </w:tcPr>
          <w:p w14:paraId="78BBC30A" w14:textId="12FECF8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Chi Lăng</w:t>
            </w:r>
          </w:p>
        </w:tc>
        <w:tc>
          <w:tcPr>
            <w:tcW w:w="3240" w:type="dxa"/>
            <w:vAlign w:val="center"/>
          </w:tcPr>
          <w:p w14:paraId="5636605A" w14:textId="40FE756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Tổ 10, Khóm 2,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Chi Lăng,  tỉnh An Giang</w:t>
            </w:r>
          </w:p>
        </w:tc>
        <w:tc>
          <w:tcPr>
            <w:tcW w:w="2160" w:type="dxa"/>
            <w:vAlign w:val="center"/>
          </w:tcPr>
          <w:p w14:paraId="7F1B3123" w14:textId="7D251B1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c3chilangtb@angiang.edu.vn</w:t>
            </w:r>
          </w:p>
        </w:tc>
        <w:tc>
          <w:tcPr>
            <w:tcW w:w="1418" w:type="dxa"/>
            <w:vAlign w:val="center"/>
          </w:tcPr>
          <w:p w14:paraId="513900C1" w14:textId="138E43E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</w:t>
            </w:r>
            <w:r w:rsidRPr="00556F8D">
              <w:rPr>
                <w:sz w:val="26"/>
                <w:szCs w:val="26"/>
              </w:rPr>
              <w:t>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3877817</w:t>
            </w:r>
          </w:p>
        </w:tc>
        <w:tc>
          <w:tcPr>
            <w:tcW w:w="2012" w:type="dxa"/>
            <w:vAlign w:val="center"/>
          </w:tcPr>
          <w:p w14:paraId="12DEBB77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D949EC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AB60A42" w14:textId="68DB0333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4B46B0F" w14:textId="77C51AA6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H01.11.33</w:t>
            </w:r>
          </w:p>
        </w:tc>
        <w:tc>
          <w:tcPr>
            <w:tcW w:w="3504" w:type="dxa"/>
            <w:vAlign w:val="center"/>
          </w:tcPr>
          <w:p w14:paraId="687BD332" w14:textId="7239B00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Xuân Tô</w:t>
            </w:r>
          </w:p>
        </w:tc>
        <w:tc>
          <w:tcPr>
            <w:tcW w:w="3240" w:type="dxa"/>
            <w:vAlign w:val="center"/>
          </w:tcPr>
          <w:p w14:paraId="71622091" w14:textId="6B0CCC5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Đường Nguyễn Đình Chiểu</w:t>
            </w:r>
            <w:r w:rsidRPr="00556F8D">
              <w:rPr>
                <w:sz w:val="26"/>
                <w:szCs w:val="26"/>
                <w:lang w:val="en-US"/>
              </w:rPr>
              <w:t>,</w:t>
            </w:r>
            <w:r w:rsidRPr="00556F8D">
              <w:rPr>
                <w:sz w:val="26"/>
                <w:szCs w:val="26"/>
              </w:rPr>
              <w:t xml:space="preserve"> </w:t>
            </w:r>
            <w:r w:rsidRPr="00556F8D">
              <w:rPr>
                <w:sz w:val="26"/>
                <w:szCs w:val="26"/>
                <w:lang w:val="en-US"/>
              </w:rPr>
              <w:t>k</w:t>
            </w:r>
            <w:r w:rsidRPr="00556F8D">
              <w:rPr>
                <w:sz w:val="26"/>
                <w:szCs w:val="26"/>
              </w:rPr>
              <w:t xml:space="preserve">hóm Xuân Hòa,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Tịnh Biên, tỉnh An  Giang</w:t>
            </w:r>
          </w:p>
        </w:tc>
        <w:tc>
          <w:tcPr>
            <w:tcW w:w="2160" w:type="dxa"/>
            <w:vAlign w:val="center"/>
          </w:tcPr>
          <w:p w14:paraId="5C886119" w14:textId="17086E0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c3xuantotb@angiang.edu.vn</w:t>
            </w:r>
          </w:p>
        </w:tc>
        <w:tc>
          <w:tcPr>
            <w:tcW w:w="1418" w:type="dxa"/>
            <w:vAlign w:val="center"/>
          </w:tcPr>
          <w:p w14:paraId="7701D0D3" w14:textId="3971870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0296 3876814</w:t>
            </w:r>
          </w:p>
        </w:tc>
        <w:tc>
          <w:tcPr>
            <w:tcW w:w="2012" w:type="dxa"/>
            <w:vAlign w:val="center"/>
          </w:tcPr>
          <w:p w14:paraId="1BB51934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1BE7D1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99B3B2A" w14:textId="3688533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339870E" w14:textId="091C2DBD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H01.11.34</w:t>
            </w:r>
          </w:p>
        </w:tc>
        <w:tc>
          <w:tcPr>
            <w:tcW w:w="3504" w:type="dxa"/>
            <w:vAlign w:val="center"/>
          </w:tcPr>
          <w:p w14:paraId="00FF2B43" w14:textId="33C3CE5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Tịnh Biên</w:t>
            </w:r>
          </w:p>
        </w:tc>
        <w:tc>
          <w:tcPr>
            <w:tcW w:w="3240" w:type="dxa"/>
            <w:vAlign w:val="center"/>
          </w:tcPr>
          <w:p w14:paraId="582B5087" w14:textId="73E5A28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Khóm Sơn Đông, phường Thới Sơn, tỉnh An Giang</w:t>
            </w:r>
          </w:p>
        </w:tc>
        <w:tc>
          <w:tcPr>
            <w:tcW w:w="2160" w:type="dxa"/>
            <w:vAlign w:val="center"/>
          </w:tcPr>
          <w:p w14:paraId="10BD24D0" w14:textId="45966F6B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c3tinhbientb@angiang.edu.vn</w:t>
            </w:r>
          </w:p>
        </w:tc>
        <w:tc>
          <w:tcPr>
            <w:tcW w:w="1418" w:type="dxa"/>
            <w:vAlign w:val="center"/>
          </w:tcPr>
          <w:p w14:paraId="4339EF5E" w14:textId="373D454C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0296 3875285</w:t>
            </w:r>
          </w:p>
        </w:tc>
        <w:tc>
          <w:tcPr>
            <w:tcW w:w="2012" w:type="dxa"/>
            <w:vAlign w:val="center"/>
          </w:tcPr>
          <w:p w14:paraId="20A0BEA5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27CE40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3D170DD" w14:textId="6D84846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2.9.35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4E386C7" w14:textId="17A5AE59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H01.11.35</w:t>
            </w:r>
          </w:p>
        </w:tc>
        <w:tc>
          <w:tcPr>
            <w:tcW w:w="3504" w:type="dxa"/>
            <w:vAlign w:val="center"/>
          </w:tcPr>
          <w:p w14:paraId="07B67EDA" w14:textId="1F8B200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Ba Chúc</w:t>
            </w:r>
          </w:p>
        </w:tc>
        <w:tc>
          <w:tcPr>
            <w:tcW w:w="3240" w:type="dxa"/>
            <w:vAlign w:val="center"/>
          </w:tcPr>
          <w:p w14:paraId="7F2D1CA6" w14:textId="68B2A34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ĐT955B, </w:t>
            </w:r>
            <w:r w:rsidRPr="00556F8D">
              <w:rPr>
                <w:sz w:val="26"/>
                <w:szCs w:val="26"/>
                <w:lang w:val="en-US"/>
              </w:rPr>
              <w:t>xã</w:t>
            </w:r>
            <w:r w:rsidRPr="00556F8D">
              <w:rPr>
                <w:sz w:val="26"/>
                <w:szCs w:val="26"/>
              </w:rPr>
              <w:t xml:space="preserve"> Ba Chúc,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00B11A00" w14:textId="5E585F0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c3bachuctt@angiang.edu.vn</w:t>
            </w:r>
          </w:p>
        </w:tc>
        <w:tc>
          <w:tcPr>
            <w:tcW w:w="1418" w:type="dxa"/>
            <w:vAlign w:val="center"/>
          </w:tcPr>
          <w:p w14:paraId="253F11B2" w14:textId="7F42B308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0296 3872124</w:t>
            </w:r>
          </w:p>
        </w:tc>
        <w:tc>
          <w:tcPr>
            <w:tcW w:w="2012" w:type="dxa"/>
            <w:vAlign w:val="center"/>
          </w:tcPr>
          <w:p w14:paraId="7F96AD22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9E3FB9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C44CDB7" w14:textId="36C81F7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694B1E9" w14:textId="045AA732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H01.11.36</w:t>
            </w:r>
          </w:p>
        </w:tc>
        <w:tc>
          <w:tcPr>
            <w:tcW w:w="3504" w:type="dxa"/>
            <w:vAlign w:val="center"/>
          </w:tcPr>
          <w:p w14:paraId="6179F59C" w14:textId="43453F6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Trung Trực</w:t>
            </w:r>
          </w:p>
        </w:tc>
        <w:tc>
          <w:tcPr>
            <w:tcW w:w="3240" w:type="dxa"/>
            <w:vAlign w:val="center"/>
          </w:tcPr>
          <w:p w14:paraId="1ED043D5" w14:textId="1E81CDC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91 Nguyễn Trãi, Khóm IV, xã Tri Tôn, tỉnh An Giang</w:t>
            </w:r>
          </w:p>
        </w:tc>
        <w:tc>
          <w:tcPr>
            <w:tcW w:w="2160" w:type="dxa"/>
            <w:vAlign w:val="center"/>
          </w:tcPr>
          <w:p w14:paraId="36C6F3E8" w14:textId="2D142B52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c3nguyentrungtructt@angiang.edu.vn</w:t>
            </w:r>
          </w:p>
        </w:tc>
        <w:tc>
          <w:tcPr>
            <w:tcW w:w="1418" w:type="dxa"/>
            <w:vAlign w:val="center"/>
          </w:tcPr>
          <w:p w14:paraId="0987E799" w14:textId="79CEB5F6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0296 6292338</w:t>
            </w:r>
          </w:p>
        </w:tc>
        <w:tc>
          <w:tcPr>
            <w:tcW w:w="2012" w:type="dxa"/>
            <w:vAlign w:val="center"/>
          </w:tcPr>
          <w:p w14:paraId="3DCC83AB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0B7BCB2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A3843E5" w14:textId="0EEEBA16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B919930" w14:textId="6286EDC2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H01.11.37</w:t>
            </w:r>
          </w:p>
        </w:tc>
        <w:tc>
          <w:tcPr>
            <w:tcW w:w="3504" w:type="dxa"/>
            <w:vAlign w:val="center"/>
          </w:tcPr>
          <w:p w14:paraId="6BAE769D" w14:textId="2D7F52D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THCS và THPT Cô Tô</w:t>
            </w:r>
          </w:p>
        </w:tc>
        <w:tc>
          <w:tcPr>
            <w:tcW w:w="3240" w:type="dxa"/>
            <w:vAlign w:val="center"/>
          </w:tcPr>
          <w:p w14:paraId="1F095D5F" w14:textId="4F44D27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Sóc Triết, xã Cô Tô, tỉnh An Giang</w:t>
            </w:r>
          </w:p>
        </w:tc>
        <w:tc>
          <w:tcPr>
            <w:tcW w:w="2160" w:type="dxa"/>
            <w:vAlign w:val="center"/>
          </w:tcPr>
          <w:p w14:paraId="454FD490" w14:textId="0D2837AC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c3cotott@angiang.edu.vn</w:t>
            </w:r>
          </w:p>
        </w:tc>
        <w:tc>
          <w:tcPr>
            <w:tcW w:w="1418" w:type="dxa"/>
            <w:vAlign w:val="center"/>
          </w:tcPr>
          <w:p w14:paraId="229A63FE" w14:textId="5AEC8512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0296 3873631</w:t>
            </w:r>
          </w:p>
        </w:tc>
        <w:tc>
          <w:tcPr>
            <w:tcW w:w="2012" w:type="dxa"/>
            <w:vAlign w:val="center"/>
          </w:tcPr>
          <w:p w14:paraId="17FACC4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F966BB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72DB80A" w14:textId="068C45F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FFA30CD" w14:textId="7EC62046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H01.11.38</w:t>
            </w:r>
          </w:p>
        </w:tc>
        <w:tc>
          <w:tcPr>
            <w:tcW w:w="3504" w:type="dxa"/>
            <w:vAlign w:val="center"/>
          </w:tcPr>
          <w:p w14:paraId="5C2EE1CB" w14:textId="7A82EE8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Cần Đăng</w:t>
            </w:r>
          </w:p>
        </w:tc>
        <w:tc>
          <w:tcPr>
            <w:tcW w:w="3240" w:type="dxa"/>
            <w:vAlign w:val="center"/>
          </w:tcPr>
          <w:p w14:paraId="0D9900DD" w14:textId="5A47629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Cần Thạnh, xã Cần Đăng, tỉnh An Giang</w:t>
            </w:r>
          </w:p>
        </w:tc>
        <w:tc>
          <w:tcPr>
            <w:tcW w:w="2160" w:type="dxa"/>
            <w:vAlign w:val="center"/>
          </w:tcPr>
          <w:p w14:paraId="41C2E924" w14:textId="3943A5F2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c3candangct@angiang.edu.vn</w:t>
            </w:r>
          </w:p>
        </w:tc>
        <w:tc>
          <w:tcPr>
            <w:tcW w:w="1418" w:type="dxa"/>
            <w:vAlign w:val="center"/>
          </w:tcPr>
          <w:p w14:paraId="6D76CF29" w14:textId="777777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1F643DF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4F6DDB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8B05EE6" w14:textId="744C9355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2.9.39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135663D" w14:textId="1F509741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H01.11.39</w:t>
            </w:r>
          </w:p>
        </w:tc>
        <w:tc>
          <w:tcPr>
            <w:tcW w:w="3504" w:type="dxa"/>
            <w:vAlign w:val="center"/>
          </w:tcPr>
          <w:p w14:paraId="489FECFB" w14:textId="44741F5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Vĩnh Bình</w:t>
            </w:r>
          </w:p>
        </w:tc>
        <w:tc>
          <w:tcPr>
            <w:tcW w:w="3240" w:type="dxa"/>
            <w:vAlign w:val="center"/>
          </w:tcPr>
          <w:p w14:paraId="3A532337" w14:textId="62DD2E5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Ấp Vĩnh Lộc,</w:t>
            </w: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 xml:space="preserve"> xã Vĩnh An, tỉnh An Giang</w:t>
            </w:r>
          </w:p>
        </w:tc>
        <w:tc>
          <w:tcPr>
            <w:tcW w:w="2160" w:type="dxa"/>
            <w:vAlign w:val="center"/>
          </w:tcPr>
          <w:p w14:paraId="227ABA24" w14:textId="0F9E98E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c3vinhbinhct@angiang.edu.vn</w:t>
            </w:r>
          </w:p>
        </w:tc>
        <w:tc>
          <w:tcPr>
            <w:tcW w:w="1418" w:type="dxa"/>
            <w:vAlign w:val="center"/>
          </w:tcPr>
          <w:p w14:paraId="5943C3A7" w14:textId="525CE7CD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0296 3839342</w:t>
            </w:r>
          </w:p>
        </w:tc>
        <w:tc>
          <w:tcPr>
            <w:tcW w:w="2012" w:type="dxa"/>
            <w:vAlign w:val="center"/>
          </w:tcPr>
          <w:p w14:paraId="17B5CFF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79707F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DA5744C" w14:textId="4D954000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F6B833E" w14:textId="090ED9E1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H01.11.40</w:t>
            </w:r>
          </w:p>
        </w:tc>
        <w:tc>
          <w:tcPr>
            <w:tcW w:w="3504" w:type="dxa"/>
            <w:vAlign w:val="center"/>
          </w:tcPr>
          <w:p w14:paraId="6A96B045" w14:textId="0FD82C6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Bỉnh Khiêm</w:t>
            </w:r>
          </w:p>
        </w:tc>
        <w:tc>
          <w:tcPr>
            <w:tcW w:w="3240" w:type="dxa"/>
            <w:vAlign w:val="center"/>
          </w:tcPr>
          <w:p w14:paraId="31F54399" w14:textId="3BF7CD4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Quốc lộ 91, ấp Hòa Long 3, xã An Châu, tỉnh An Giang</w:t>
            </w:r>
          </w:p>
        </w:tc>
        <w:tc>
          <w:tcPr>
            <w:tcW w:w="2160" w:type="dxa"/>
            <w:vAlign w:val="center"/>
          </w:tcPr>
          <w:p w14:paraId="292F1A14" w14:textId="0FEC2218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c3nguyenbinhkhiemct@angiang.edu.vn</w:t>
            </w:r>
          </w:p>
        </w:tc>
        <w:tc>
          <w:tcPr>
            <w:tcW w:w="1418" w:type="dxa"/>
            <w:vAlign w:val="center"/>
          </w:tcPr>
          <w:p w14:paraId="0F082E69" w14:textId="70E4A1B2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0296 3836231</w:t>
            </w:r>
          </w:p>
        </w:tc>
        <w:tc>
          <w:tcPr>
            <w:tcW w:w="2012" w:type="dxa"/>
            <w:vAlign w:val="center"/>
          </w:tcPr>
          <w:p w14:paraId="47E92E03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A842AD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2330F7" w14:textId="2444C9B5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1A457A" w14:textId="5A6BFBBC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H01.11.41</w:t>
            </w:r>
          </w:p>
        </w:tc>
        <w:tc>
          <w:tcPr>
            <w:tcW w:w="3504" w:type="dxa"/>
            <w:vAlign w:val="center"/>
          </w:tcPr>
          <w:p w14:paraId="53E839AD" w14:textId="68DB22D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Võ Thành Trinh</w:t>
            </w:r>
          </w:p>
        </w:tc>
        <w:tc>
          <w:tcPr>
            <w:tcW w:w="3240" w:type="dxa"/>
            <w:vAlign w:val="center"/>
          </w:tcPr>
          <w:p w14:paraId="0EF99251" w14:textId="00FB366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 xml:space="preserve">p An Thuận, </w:t>
            </w:r>
            <w:r w:rsidRPr="00556F8D">
              <w:rPr>
                <w:sz w:val="26"/>
                <w:szCs w:val="26"/>
                <w:lang w:val="en-US"/>
              </w:rPr>
              <w:t>xã Hội An</w:t>
            </w:r>
            <w:r w:rsidRPr="00556F8D">
              <w:rPr>
                <w:sz w:val="26"/>
                <w:szCs w:val="26"/>
              </w:rPr>
              <w:t xml:space="preserve">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176EF98E" w14:textId="27F8752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c3hoabinhcm@angiang.edu.vn;</w:t>
            </w:r>
          </w:p>
        </w:tc>
        <w:tc>
          <w:tcPr>
            <w:tcW w:w="1418" w:type="dxa"/>
            <w:vAlign w:val="center"/>
          </w:tcPr>
          <w:p w14:paraId="1768850B" w14:textId="01B37B51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0296 3593975</w:t>
            </w:r>
          </w:p>
        </w:tc>
        <w:tc>
          <w:tcPr>
            <w:tcW w:w="2012" w:type="dxa"/>
            <w:vAlign w:val="center"/>
          </w:tcPr>
          <w:p w14:paraId="1FC4C346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281CB1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B6BA4B1" w14:textId="40C69444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B99CB15" w14:textId="0E83B3E7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H01.11.42</w:t>
            </w:r>
          </w:p>
        </w:tc>
        <w:tc>
          <w:tcPr>
            <w:tcW w:w="3504" w:type="dxa"/>
            <w:vAlign w:val="center"/>
          </w:tcPr>
          <w:p w14:paraId="2610A19F" w14:textId="401B3BF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Văn Hưởng</w:t>
            </w:r>
          </w:p>
        </w:tc>
        <w:tc>
          <w:tcPr>
            <w:tcW w:w="3240" w:type="dxa"/>
            <w:vAlign w:val="center"/>
          </w:tcPr>
          <w:p w14:paraId="6715250E" w14:textId="2FABFCB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Trung, xã Cù Lao Giêng, tỉnh An Giang</w:t>
            </w:r>
          </w:p>
        </w:tc>
        <w:tc>
          <w:tcPr>
            <w:tcW w:w="2160" w:type="dxa"/>
            <w:vAlign w:val="center"/>
          </w:tcPr>
          <w:p w14:paraId="313B7130" w14:textId="2E2510B6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c3myhiepcm@angiang.edu.vn</w:t>
            </w:r>
          </w:p>
        </w:tc>
        <w:tc>
          <w:tcPr>
            <w:tcW w:w="1418" w:type="dxa"/>
            <w:vAlign w:val="center"/>
          </w:tcPr>
          <w:p w14:paraId="507215E1" w14:textId="5EFED71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0296 3634625</w:t>
            </w:r>
          </w:p>
        </w:tc>
        <w:tc>
          <w:tcPr>
            <w:tcW w:w="2012" w:type="dxa"/>
            <w:vAlign w:val="center"/>
          </w:tcPr>
          <w:p w14:paraId="43BE319A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359DC7A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85A267F" w14:textId="6CE19BB4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583C5DB" w14:textId="31C0CB42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H01.11.43</w:t>
            </w:r>
          </w:p>
        </w:tc>
        <w:tc>
          <w:tcPr>
            <w:tcW w:w="3504" w:type="dxa"/>
            <w:vAlign w:val="center"/>
          </w:tcPr>
          <w:p w14:paraId="1B4A35CE" w14:textId="70A0818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Ung Văn Khiêm</w:t>
            </w:r>
          </w:p>
        </w:tc>
        <w:tc>
          <w:tcPr>
            <w:tcW w:w="3240" w:type="dxa"/>
            <w:vAlign w:val="center"/>
          </w:tcPr>
          <w:p w14:paraId="08FEF21C" w14:textId="050942ED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Long Định, xã Long Kiến, tỉnh An Giang</w:t>
            </w:r>
          </w:p>
        </w:tc>
        <w:tc>
          <w:tcPr>
            <w:tcW w:w="2160" w:type="dxa"/>
            <w:vAlign w:val="center"/>
          </w:tcPr>
          <w:p w14:paraId="379AE095" w14:textId="198D5A2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c3longkiencm@angiang.edu.vn</w:t>
            </w:r>
          </w:p>
        </w:tc>
        <w:tc>
          <w:tcPr>
            <w:tcW w:w="1418" w:type="dxa"/>
            <w:vAlign w:val="center"/>
          </w:tcPr>
          <w:p w14:paraId="4BA687C0" w14:textId="5EC88BA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0296 3636869</w:t>
            </w:r>
          </w:p>
        </w:tc>
        <w:tc>
          <w:tcPr>
            <w:tcW w:w="2012" w:type="dxa"/>
            <w:vAlign w:val="center"/>
          </w:tcPr>
          <w:p w14:paraId="4EB29F80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070C98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101C09E" w14:textId="06416E90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B472A8A" w14:textId="2ACFD139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H01.11.44</w:t>
            </w:r>
          </w:p>
        </w:tc>
        <w:tc>
          <w:tcPr>
            <w:tcW w:w="3504" w:type="dxa"/>
            <w:vAlign w:val="center"/>
          </w:tcPr>
          <w:p w14:paraId="3437D25E" w14:textId="39FF5C9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Lương Văn Cù</w:t>
            </w:r>
          </w:p>
        </w:tc>
        <w:tc>
          <w:tcPr>
            <w:tcW w:w="3240" w:type="dxa"/>
            <w:vAlign w:val="center"/>
          </w:tcPr>
          <w:p w14:paraId="5C8E241B" w14:textId="4F59237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Ấp Mỹ Đức, </w:t>
            </w: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 xml:space="preserve">ã </w:t>
            </w:r>
            <w:r w:rsidRPr="00556F8D">
              <w:rPr>
                <w:sz w:val="26"/>
                <w:szCs w:val="26"/>
                <w:lang w:val="en-US"/>
              </w:rPr>
              <w:t xml:space="preserve">Nhơn </w:t>
            </w:r>
            <w:r w:rsidRPr="00556F8D">
              <w:rPr>
                <w:sz w:val="26"/>
                <w:szCs w:val="26"/>
              </w:rPr>
              <w:t>Mỹ</w:t>
            </w: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540C1658" w14:textId="05C7CC8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c3myhoidongcm@angiang.edu.vn</w:t>
            </w:r>
          </w:p>
        </w:tc>
        <w:tc>
          <w:tcPr>
            <w:tcW w:w="1418" w:type="dxa"/>
            <w:vAlign w:val="center"/>
          </w:tcPr>
          <w:p w14:paraId="6EC21571" w14:textId="5CFE445D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0296 3622605</w:t>
            </w:r>
          </w:p>
        </w:tc>
        <w:tc>
          <w:tcPr>
            <w:tcW w:w="2012" w:type="dxa"/>
            <w:vAlign w:val="center"/>
          </w:tcPr>
          <w:p w14:paraId="26BD8A56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20B42D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1EF1F8D" w14:textId="0D2A49C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D9A14DB" w14:textId="17BE7EF7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H01.11.45</w:t>
            </w:r>
          </w:p>
        </w:tc>
        <w:tc>
          <w:tcPr>
            <w:tcW w:w="3504" w:type="dxa"/>
            <w:vAlign w:val="center"/>
          </w:tcPr>
          <w:p w14:paraId="3B1EC49D" w14:textId="65A153E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Huỳnh Thị Hưởng</w:t>
            </w:r>
          </w:p>
        </w:tc>
        <w:tc>
          <w:tcPr>
            <w:tcW w:w="3240" w:type="dxa"/>
            <w:vAlign w:val="center"/>
          </w:tcPr>
          <w:p w14:paraId="26699793" w14:textId="65C42559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Ấp Thị 1, xã Hội An, tỉnh An Giang</w:t>
            </w:r>
          </w:p>
        </w:tc>
        <w:tc>
          <w:tcPr>
            <w:tcW w:w="2160" w:type="dxa"/>
            <w:vAlign w:val="center"/>
          </w:tcPr>
          <w:p w14:paraId="3BE8A264" w14:textId="4A1FE125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c3huynhthihuongcm@angiang.edu.vn</w:t>
            </w:r>
          </w:p>
        </w:tc>
        <w:tc>
          <w:tcPr>
            <w:tcW w:w="1418" w:type="dxa"/>
            <w:vAlign w:val="center"/>
          </w:tcPr>
          <w:p w14:paraId="66AAB4D0" w14:textId="440D21FB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0296 3884321</w:t>
            </w:r>
          </w:p>
        </w:tc>
        <w:tc>
          <w:tcPr>
            <w:tcW w:w="2012" w:type="dxa"/>
            <w:vAlign w:val="center"/>
          </w:tcPr>
          <w:p w14:paraId="3DE76B46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C4BBC7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510B103" w14:textId="11F3EA1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2.9.46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C6397D4" w14:textId="29C51652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H01.11.46</w:t>
            </w:r>
          </w:p>
        </w:tc>
        <w:tc>
          <w:tcPr>
            <w:tcW w:w="3504" w:type="dxa"/>
            <w:vAlign w:val="center"/>
          </w:tcPr>
          <w:p w14:paraId="73C494C0" w14:textId="3911F7D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Châu Văn Liêm</w:t>
            </w:r>
          </w:p>
        </w:tc>
        <w:tc>
          <w:tcPr>
            <w:tcW w:w="3240" w:type="dxa"/>
            <w:vAlign w:val="center"/>
          </w:tcPr>
          <w:p w14:paraId="578B89CD" w14:textId="48D2F81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Long Điền</w:t>
            </w:r>
            <w:r w:rsidRPr="00556F8D">
              <w:rPr>
                <w:sz w:val="26"/>
                <w:szCs w:val="26"/>
              </w:rPr>
              <w:t xml:space="preserve">, </w:t>
            </w:r>
            <w:r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</w:rPr>
              <w:t>ỉnh An Giang</w:t>
            </w:r>
          </w:p>
        </w:tc>
        <w:tc>
          <w:tcPr>
            <w:tcW w:w="2160" w:type="dxa"/>
            <w:vAlign w:val="center"/>
          </w:tcPr>
          <w:p w14:paraId="1F3267A6" w14:textId="0A54E602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c3chauvanliemcm@angiang.edu.vn</w:t>
            </w:r>
          </w:p>
        </w:tc>
        <w:tc>
          <w:tcPr>
            <w:tcW w:w="1418" w:type="dxa"/>
            <w:vAlign w:val="center"/>
          </w:tcPr>
          <w:p w14:paraId="6BBF0D8A" w14:textId="76088609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0296 3885937</w:t>
            </w:r>
          </w:p>
        </w:tc>
        <w:tc>
          <w:tcPr>
            <w:tcW w:w="2012" w:type="dxa"/>
            <w:vAlign w:val="center"/>
          </w:tcPr>
          <w:p w14:paraId="1B7756DA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B7206E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0890D53" w14:textId="24DB64C5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D0ED8F" w14:textId="64B5DEC3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H01.11.47</w:t>
            </w:r>
          </w:p>
        </w:tc>
        <w:tc>
          <w:tcPr>
            <w:tcW w:w="3504" w:type="dxa"/>
            <w:vAlign w:val="center"/>
          </w:tcPr>
          <w:p w14:paraId="0E3680F0" w14:textId="7E12BDE1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Hữu Cảnh</w:t>
            </w:r>
          </w:p>
        </w:tc>
        <w:tc>
          <w:tcPr>
            <w:tcW w:w="3240" w:type="dxa"/>
            <w:vAlign w:val="center"/>
          </w:tcPr>
          <w:p w14:paraId="5BFD1F93" w14:textId="16A5790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1B Nguyễn Hữu Cảnh, ấp Thị II, xã Chợ Mới, tỉnh An Giang</w:t>
            </w:r>
          </w:p>
        </w:tc>
        <w:tc>
          <w:tcPr>
            <w:tcW w:w="2160" w:type="dxa"/>
            <w:vAlign w:val="center"/>
          </w:tcPr>
          <w:p w14:paraId="18B12093" w14:textId="3C3755E4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c3nguyenhuucanhcm@angiang.edu.vn</w:t>
            </w:r>
          </w:p>
        </w:tc>
        <w:tc>
          <w:tcPr>
            <w:tcW w:w="1418" w:type="dxa"/>
            <w:vAlign w:val="center"/>
          </w:tcPr>
          <w:p w14:paraId="5E3B5688" w14:textId="31E6E9C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0296 3883363</w:t>
            </w:r>
          </w:p>
        </w:tc>
        <w:tc>
          <w:tcPr>
            <w:tcW w:w="2012" w:type="dxa"/>
            <w:vAlign w:val="center"/>
          </w:tcPr>
          <w:p w14:paraId="257382EA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534F9C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07E9E3C" w14:textId="360CA721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4893BFD" w14:textId="3412D2A8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H01.11.48</w:t>
            </w:r>
          </w:p>
        </w:tc>
        <w:tc>
          <w:tcPr>
            <w:tcW w:w="3504" w:type="dxa"/>
            <w:vAlign w:val="center"/>
          </w:tcPr>
          <w:p w14:paraId="2FCF2ABC" w14:textId="5E63DF1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Vọng Thê</w:t>
            </w:r>
          </w:p>
        </w:tc>
        <w:tc>
          <w:tcPr>
            <w:tcW w:w="3240" w:type="dxa"/>
            <w:vAlign w:val="center"/>
          </w:tcPr>
          <w:p w14:paraId="39A72F43" w14:textId="09F0553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Tân Đông, xã Óc Eo, tỉnh An Giang</w:t>
            </w:r>
          </w:p>
        </w:tc>
        <w:tc>
          <w:tcPr>
            <w:tcW w:w="2160" w:type="dxa"/>
            <w:vAlign w:val="center"/>
          </w:tcPr>
          <w:p w14:paraId="5DCCE352" w14:textId="43ABF89A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c3vongthets@angiang.edu.vn</w:t>
            </w:r>
          </w:p>
        </w:tc>
        <w:tc>
          <w:tcPr>
            <w:tcW w:w="1418" w:type="dxa"/>
            <w:vAlign w:val="center"/>
          </w:tcPr>
          <w:p w14:paraId="1839B3A8" w14:textId="376D0077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0296 3870294</w:t>
            </w:r>
          </w:p>
        </w:tc>
        <w:tc>
          <w:tcPr>
            <w:tcW w:w="2012" w:type="dxa"/>
            <w:vAlign w:val="center"/>
          </w:tcPr>
          <w:p w14:paraId="78ADF8F6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6811DFD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A9D7E6B" w14:textId="7591E45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2.9.49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07A7A9" w14:textId="1388031E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H01.11.49</w:t>
            </w:r>
          </w:p>
        </w:tc>
        <w:tc>
          <w:tcPr>
            <w:tcW w:w="3504" w:type="dxa"/>
            <w:vAlign w:val="center"/>
          </w:tcPr>
          <w:p w14:paraId="2BB7E19A" w14:textId="00231E75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Vĩnh Trạch</w:t>
            </w:r>
          </w:p>
        </w:tc>
        <w:tc>
          <w:tcPr>
            <w:tcW w:w="3240" w:type="dxa"/>
            <w:vAlign w:val="center"/>
          </w:tcPr>
          <w:p w14:paraId="4856974E" w14:textId="2B6703B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Tây Bình- xã Vĩnh Trạch, tỉnh An Giang</w:t>
            </w:r>
          </w:p>
        </w:tc>
        <w:tc>
          <w:tcPr>
            <w:tcW w:w="2160" w:type="dxa"/>
            <w:vAlign w:val="center"/>
          </w:tcPr>
          <w:p w14:paraId="3CF75451" w14:textId="5CB3EB57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c3vinhtrachts@angiang.edu.vn</w:t>
            </w:r>
          </w:p>
        </w:tc>
        <w:tc>
          <w:tcPr>
            <w:tcW w:w="1418" w:type="dxa"/>
            <w:vAlign w:val="center"/>
          </w:tcPr>
          <w:p w14:paraId="776A7E1D" w14:textId="7D583FE5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0296 3891327</w:t>
            </w:r>
          </w:p>
        </w:tc>
        <w:tc>
          <w:tcPr>
            <w:tcW w:w="2012" w:type="dxa"/>
            <w:vAlign w:val="center"/>
          </w:tcPr>
          <w:p w14:paraId="4B7524CE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DF9417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0C5B96A" w14:textId="03423719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C66DDB8" w14:textId="7B0136F5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H01.11.50</w:t>
            </w:r>
          </w:p>
        </w:tc>
        <w:tc>
          <w:tcPr>
            <w:tcW w:w="3504" w:type="dxa"/>
            <w:vAlign w:val="center"/>
          </w:tcPr>
          <w:p w14:paraId="615496E3" w14:textId="10E2D21A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Khuyến</w:t>
            </w:r>
          </w:p>
        </w:tc>
        <w:tc>
          <w:tcPr>
            <w:tcW w:w="3240" w:type="dxa"/>
            <w:vAlign w:val="center"/>
          </w:tcPr>
          <w:p w14:paraId="052D6167" w14:textId="1C1DCFE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Phú Hữu, xã Phú Hòa, tỉnh An Giang</w:t>
            </w:r>
          </w:p>
        </w:tc>
        <w:tc>
          <w:tcPr>
            <w:tcW w:w="2160" w:type="dxa"/>
            <w:vAlign w:val="center"/>
          </w:tcPr>
          <w:p w14:paraId="38FE6537" w14:textId="4E01D13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c3nguyenkhuyents@angiang.edu.vn;</w:t>
            </w:r>
          </w:p>
        </w:tc>
        <w:tc>
          <w:tcPr>
            <w:tcW w:w="1418" w:type="dxa"/>
            <w:vAlign w:val="center"/>
          </w:tcPr>
          <w:p w14:paraId="127DBCAF" w14:textId="36C44DBA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0296 3878022</w:t>
            </w:r>
          </w:p>
        </w:tc>
        <w:tc>
          <w:tcPr>
            <w:tcW w:w="2012" w:type="dxa"/>
            <w:vAlign w:val="center"/>
          </w:tcPr>
          <w:p w14:paraId="7CBC46E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D61C2C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E5176EE" w14:textId="105A6E2D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64C563C" w14:textId="1F33EE9C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H01.11.51</w:t>
            </w:r>
          </w:p>
        </w:tc>
        <w:tc>
          <w:tcPr>
            <w:tcW w:w="3504" w:type="dxa"/>
            <w:vAlign w:val="center"/>
          </w:tcPr>
          <w:p w14:paraId="49952A77" w14:textId="6199D75F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THPT Nguyễn Văn Thoại</w:t>
            </w:r>
          </w:p>
        </w:tc>
        <w:tc>
          <w:tcPr>
            <w:tcW w:w="3240" w:type="dxa"/>
            <w:vAlign w:val="center"/>
          </w:tcPr>
          <w:p w14:paraId="7A8AFBEE" w14:textId="4C6243D3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Đường Thoại Ngọc Hầu, </w:t>
            </w: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>p Nam Sơn</w:t>
            </w: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, xã Thoại Sơn, tỉnh An Giang.</w:t>
            </w:r>
          </w:p>
        </w:tc>
        <w:tc>
          <w:tcPr>
            <w:tcW w:w="2160" w:type="dxa"/>
            <w:vAlign w:val="center"/>
          </w:tcPr>
          <w:p w14:paraId="40EFDE75" w14:textId="18DF4E2E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c3nguyenvanthoaits@angiang.edu.vn</w:t>
            </w:r>
          </w:p>
        </w:tc>
        <w:tc>
          <w:tcPr>
            <w:tcW w:w="1418" w:type="dxa"/>
            <w:vAlign w:val="center"/>
          </w:tcPr>
          <w:p w14:paraId="4D36183A" w14:textId="49C6EF63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0296 3710762</w:t>
            </w:r>
          </w:p>
        </w:tc>
        <w:tc>
          <w:tcPr>
            <w:tcW w:w="2012" w:type="dxa"/>
            <w:vAlign w:val="center"/>
          </w:tcPr>
          <w:p w14:paraId="2F4C4E3A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1610AE5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A7A904E" w14:textId="76BDA8E2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AFEE0C4" w14:textId="3A84E6C5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H01.11.52</w:t>
            </w:r>
          </w:p>
        </w:tc>
        <w:tc>
          <w:tcPr>
            <w:tcW w:w="3504" w:type="dxa"/>
            <w:vAlign w:val="center"/>
          </w:tcPr>
          <w:p w14:paraId="7F01B6A3" w14:textId="2B159ED0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Trường Trẻ em khuyết tật</w:t>
            </w:r>
          </w:p>
        </w:tc>
        <w:tc>
          <w:tcPr>
            <w:tcW w:w="3240" w:type="dxa"/>
            <w:vAlign w:val="center"/>
          </w:tcPr>
          <w:p w14:paraId="7FC87995" w14:textId="70D0D9D4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97 Trần Hưng Đạo, phường Mỹ Thới, tỉnh An Giang</w:t>
            </w:r>
          </w:p>
        </w:tc>
        <w:tc>
          <w:tcPr>
            <w:tcW w:w="2160" w:type="dxa"/>
            <w:vAlign w:val="center"/>
          </w:tcPr>
          <w:p w14:paraId="48ED3866" w14:textId="2DA269A9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tektlx@angiang.edu.vn</w:t>
            </w:r>
          </w:p>
        </w:tc>
        <w:tc>
          <w:tcPr>
            <w:tcW w:w="1418" w:type="dxa"/>
            <w:vAlign w:val="center"/>
          </w:tcPr>
          <w:p w14:paraId="4F9970DA" w14:textId="4ABC4FD6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0296 3834105</w:t>
            </w:r>
          </w:p>
        </w:tc>
        <w:tc>
          <w:tcPr>
            <w:tcW w:w="2012" w:type="dxa"/>
            <w:vAlign w:val="center"/>
          </w:tcPr>
          <w:p w14:paraId="4C8B4631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58557AF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FC8EE8" w14:textId="0F26464F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C030B36" w14:textId="6E1D7C50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H01.11.53</w:t>
            </w:r>
          </w:p>
        </w:tc>
        <w:tc>
          <w:tcPr>
            <w:tcW w:w="3504" w:type="dxa"/>
            <w:vAlign w:val="center"/>
          </w:tcPr>
          <w:p w14:paraId="0BD1E18D" w14:textId="4A5E2D7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THCS và THPT Bình Chánh</w:t>
            </w:r>
          </w:p>
        </w:tc>
        <w:tc>
          <w:tcPr>
            <w:tcW w:w="3240" w:type="dxa"/>
            <w:vAlign w:val="center"/>
          </w:tcPr>
          <w:p w14:paraId="0DC683EA" w14:textId="33D0A5BE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Ấp Bình Lộc, xã Bình Mỹ, tỉnh An Giang</w:t>
            </w:r>
          </w:p>
        </w:tc>
        <w:tc>
          <w:tcPr>
            <w:tcW w:w="2160" w:type="dxa"/>
            <w:vAlign w:val="center"/>
          </w:tcPr>
          <w:p w14:paraId="13BF6980" w14:textId="1A8EA9E0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c3binhchanhcp@angiang.edu.vn</w:t>
            </w:r>
          </w:p>
        </w:tc>
        <w:tc>
          <w:tcPr>
            <w:tcW w:w="1418" w:type="dxa"/>
            <w:vAlign w:val="center"/>
          </w:tcPr>
          <w:p w14:paraId="313EFD89" w14:textId="6E17C98B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0296 3679009</w:t>
            </w:r>
          </w:p>
        </w:tc>
        <w:tc>
          <w:tcPr>
            <w:tcW w:w="2012" w:type="dxa"/>
            <w:vAlign w:val="center"/>
          </w:tcPr>
          <w:p w14:paraId="589146C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4ED65A4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25A34EF" w14:textId="54444B1C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9AD964E" w14:textId="63D62531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H01.11.54</w:t>
            </w:r>
          </w:p>
        </w:tc>
        <w:tc>
          <w:tcPr>
            <w:tcW w:w="3504" w:type="dxa"/>
            <w:vAlign w:val="center"/>
          </w:tcPr>
          <w:p w14:paraId="536C143D" w14:textId="70CDD2D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THCS và THPT </w:t>
            </w:r>
            <w:r w:rsidRPr="00556F8D">
              <w:rPr>
                <w:sz w:val="26"/>
                <w:szCs w:val="26"/>
                <w:lang w:val="en-US"/>
              </w:rPr>
              <w:t>Long Bình</w:t>
            </w:r>
          </w:p>
        </w:tc>
        <w:tc>
          <w:tcPr>
            <w:tcW w:w="3240" w:type="dxa"/>
            <w:vAlign w:val="center"/>
          </w:tcPr>
          <w:p w14:paraId="74514332" w14:textId="6B2960BC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Ấp Tân Khánh</w:t>
            </w:r>
            <w:r w:rsidRPr="00556F8D">
              <w:rPr>
                <w:sz w:val="26"/>
                <w:szCs w:val="26"/>
                <w:lang w:val="en-US"/>
              </w:rPr>
              <w:t>, xã Khánh</w:t>
            </w:r>
            <w:r w:rsidRPr="00556F8D">
              <w:rPr>
                <w:sz w:val="26"/>
                <w:szCs w:val="26"/>
              </w:rPr>
              <w:t xml:space="preserve"> Bình, </w:t>
            </w:r>
            <w:r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</w:rPr>
              <w:t>ỉnh An Giang</w:t>
            </w:r>
          </w:p>
        </w:tc>
        <w:tc>
          <w:tcPr>
            <w:tcW w:w="2160" w:type="dxa"/>
            <w:vAlign w:val="center"/>
          </w:tcPr>
          <w:p w14:paraId="6C8BC99A" w14:textId="0146F6A8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c3longbinhap@angiang.edu.vn</w:t>
            </w:r>
          </w:p>
        </w:tc>
        <w:tc>
          <w:tcPr>
            <w:tcW w:w="1418" w:type="dxa"/>
            <w:vAlign w:val="center"/>
          </w:tcPr>
          <w:p w14:paraId="49C1FD46" w14:textId="1A712974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0296 6284345</w:t>
            </w:r>
          </w:p>
        </w:tc>
        <w:tc>
          <w:tcPr>
            <w:tcW w:w="2012" w:type="dxa"/>
            <w:vAlign w:val="center"/>
          </w:tcPr>
          <w:p w14:paraId="321E48A9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20ED239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05147CF" w14:textId="6A740F9B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93C7BA9" w14:textId="0D42C50F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H01.11.55</w:t>
            </w:r>
          </w:p>
        </w:tc>
        <w:tc>
          <w:tcPr>
            <w:tcW w:w="3504" w:type="dxa"/>
            <w:vAlign w:val="center"/>
          </w:tcPr>
          <w:p w14:paraId="4060C35C" w14:textId="55986B2B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THCS và THPT Vĩnh Nhuận</w:t>
            </w:r>
          </w:p>
        </w:tc>
        <w:tc>
          <w:tcPr>
            <w:tcW w:w="3240" w:type="dxa"/>
            <w:vAlign w:val="center"/>
          </w:tcPr>
          <w:p w14:paraId="5B336667" w14:textId="242673A2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Ấ</w:t>
            </w:r>
            <w:r w:rsidRPr="00556F8D">
              <w:rPr>
                <w:sz w:val="26"/>
                <w:szCs w:val="26"/>
              </w:rPr>
              <w:t xml:space="preserve">p Vĩnh Lợi, </w:t>
            </w:r>
            <w:r w:rsidRPr="00556F8D">
              <w:rPr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sz w:val="26"/>
                <w:szCs w:val="26"/>
              </w:rPr>
              <w:t xml:space="preserve">Vĩnh </w:t>
            </w:r>
            <w:r w:rsidRPr="00556F8D">
              <w:rPr>
                <w:sz w:val="26"/>
                <w:szCs w:val="26"/>
                <w:lang w:val="en-US"/>
              </w:rPr>
              <w:t>Hanh</w:t>
            </w:r>
            <w:r w:rsidRPr="00556F8D">
              <w:rPr>
                <w:sz w:val="26"/>
                <w:szCs w:val="26"/>
              </w:rPr>
              <w:t xml:space="preserve">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5DEC7048" w14:textId="60DAD353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c23vinhnhuanct@angiang.edu.vn</w:t>
            </w:r>
          </w:p>
        </w:tc>
        <w:tc>
          <w:tcPr>
            <w:tcW w:w="1418" w:type="dxa"/>
            <w:vAlign w:val="center"/>
          </w:tcPr>
          <w:p w14:paraId="529C6574" w14:textId="45E9FA22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3660093</w:t>
            </w:r>
          </w:p>
        </w:tc>
        <w:tc>
          <w:tcPr>
            <w:tcW w:w="2012" w:type="dxa"/>
            <w:vAlign w:val="center"/>
          </w:tcPr>
          <w:p w14:paraId="54ECF12D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65B58" w:rsidRPr="00556F8D" w14:paraId="78A0CDD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47C16D3" w14:textId="733512D8" w:rsidR="00B65B58" w:rsidRPr="00556F8D" w:rsidRDefault="00B65B58" w:rsidP="00B65B58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847FDB" w14:textId="5562840C" w:rsidR="00B65B58" w:rsidRPr="00556F8D" w:rsidRDefault="00B65B58" w:rsidP="00B65B58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H01.11.56</w:t>
            </w:r>
          </w:p>
        </w:tc>
        <w:tc>
          <w:tcPr>
            <w:tcW w:w="3504" w:type="dxa"/>
            <w:vAlign w:val="center"/>
          </w:tcPr>
          <w:p w14:paraId="6129E147" w14:textId="427EC0F7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Trung tâm GDTX </w:t>
            </w:r>
            <w:r w:rsidRPr="00556F8D">
              <w:rPr>
                <w:sz w:val="26"/>
                <w:szCs w:val="26"/>
                <w:lang w:val="en-US"/>
              </w:rPr>
              <w:t>t</w:t>
            </w:r>
            <w:r w:rsidRPr="00556F8D">
              <w:rPr>
                <w:sz w:val="26"/>
                <w:szCs w:val="26"/>
              </w:rPr>
              <w:t>ỉnh An Giang</w:t>
            </w:r>
          </w:p>
        </w:tc>
        <w:tc>
          <w:tcPr>
            <w:tcW w:w="3240" w:type="dxa"/>
            <w:vAlign w:val="center"/>
          </w:tcPr>
          <w:p w14:paraId="1EB45024" w14:textId="722EE298" w:rsidR="00B65B58" w:rsidRPr="00556F8D" w:rsidRDefault="00B65B58" w:rsidP="00B65B58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394 Lý Thái Tổ, phường Long Xuyên, tỉnh An Giang</w:t>
            </w:r>
          </w:p>
        </w:tc>
        <w:tc>
          <w:tcPr>
            <w:tcW w:w="2160" w:type="dxa"/>
            <w:vAlign w:val="center"/>
          </w:tcPr>
          <w:p w14:paraId="06732569" w14:textId="6BAEE315" w:rsidR="00B65B58" w:rsidRPr="00556F8D" w:rsidRDefault="00B65B58" w:rsidP="00B65B58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ttgdtxangiang@angiang.edu.vn</w:t>
            </w:r>
          </w:p>
        </w:tc>
        <w:tc>
          <w:tcPr>
            <w:tcW w:w="1418" w:type="dxa"/>
            <w:vAlign w:val="center"/>
          </w:tcPr>
          <w:p w14:paraId="0A6EE6B1" w14:textId="2F4A7ABD" w:rsidR="00B65B58" w:rsidRPr="00556F8D" w:rsidRDefault="00B65B58" w:rsidP="00B65B58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0296 3841860</w:t>
            </w:r>
          </w:p>
        </w:tc>
        <w:tc>
          <w:tcPr>
            <w:tcW w:w="2012" w:type="dxa"/>
            <w:vAlign w:val="center"/>
          </w:tcPr>
          <w:p w14:paraId="5B94DAF5" w14:textId="77777777" w:rsidR="00B65B58" w:rsidRPr="00556F8D" w:rsidRDefault="00B65B58" w:rsidP="00B65B58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53BC23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77AD3E7" w14:textId="1E55757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2.9.57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E200BCE" w14:textId="38A2EACE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H01.11.57</w:t>
            </w:r>
          </w:p>
        </w:tc>
        <w:tc>
          <w:tcPr>
            <w:tcW w:w="3504" w:type="dxa"/>
            <w:vAlign w:val="center"/>
          </w:tcPr>
          <w:p w14:paraId="7E718ADD" w14:textId="64612EF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Trung cấp nghề Dân tộc nội trú</w:t>
            </w:r>
          </w:p>
        </w:tc>
        <w:tc>
          <w:tcPr>
            <w:tcW w:w="3240" w:type="dxa"/>
            <w:vAlign w:val="center"/>
          </w:tcPr>
          <w:p w14:paraId="64E946DB" w14:textId="6C775D8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Cs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sz w:val="26"/>
                <w:szCs w:val="26"/>
              </w:rPr>
              <w:t>Ấp Tô Hạ, xã Tri Tôn, tỉnh An Giang</w:t>
            </w:r>
          </w:p>
        </w:tc>
        <w:tc>
          <w:tcPr>
            <w:tcW w:w="2160" w:type="dxa"/>
            <w:vAlign w:val="center"/>
          </w:tcPr>
          <w:p w14:paraId="64502216" w14:textId="77777777" w:rsidR="004B22FC" w:rsidRPr="00556F8D" w:rsidRDefault="004B22FC" w:rsidP="004B22FC">
            <w:pPr>
              <w:pStyle w:val="BodyText"/>
              <w:spacing w:before="60" w:after="60"/>
              <w:rPr>
                <w:bCs/>
                <w:color w:val="000000"/>
                <w:sz w:val="26"/>
                <w:szCs w:val="26"/>
                <w:lang w:val="en-US" w:eastAsia="vi-VN"/>
              </w:rPr>
            </w:pPr>
          </w:p>
        </w:tc>
        <w:tc>
          <w:tcPr>
            <w:tcW w:w="1418" w:type="dxa"/>
            <w:vAlign w:val="center"/>
          </w:tcPr>
          <w:p w14:paraId="7138A0B9" w14:textId="44065D1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bCs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sz w:val="26"/>
                <w:szCs w:val="26"/>
              </w:rPr>
              <w:t>0296 3773 383</w:t>
            </w:r>
          </w:p>
        </w:tc>
        <w:tc>
          <w:tcPr>
            <w:tcW w:w="2012" w:type="dxa"/>
            <w:vAlign w:val="center"/>
          </w:tcPr>
          <w:p w14:paraId="247AC747" w14:textId="432D7359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http://trungcapnghedantocnoitruag.edu.vn</w:t>
            </w:r>
          </w:p>
        </w:tc>
      </w:tr>
      <w:tr w:rsidR="004B22FC" w:rsidRPr="00556F8D" w14:paraId="7D96158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73CA118" w14:textId="28F611F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BFCE718" w14:textId="4BE791D0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H01.11.58</w:t>
            </w:r>
          </w:p>
        </w:tc>
        <w:tc>
          <w:tcPr>
            <w:tcW w:w="3504" w:type="dxa"/>
            <w:vAlign w:val="center"/>
          </w:tcPr>
          <w:p w14:paraId="203A413D" w14:textId="41AF082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Trung cấp Kỹ thuật - Công nghệ An Giang</w:t>
            </w:r>
          </w:p>
        </w:tc>
        <w:tc>
          <w:tcPr>
            <w:tcW w:w="3240" w:type="dxa"/>
            <w:vAlign w:val="center"/>
          </w:tcPr>
          <w:p w14:paraId="75E57981" w14:textId="105609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Cs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sz w:val="26"/>
                <w:szCs w:val="26"/>
              </w:rPr>
              <w:t xml:space="preserve">Đường 942, lộ Vòng Cung, ấp Mỹ Hòa, </w:t>
            </w:r>
            <w:r w:rsidRPr="00556F8D">
              <w:rPr>
                <w:sz w:val="26"/>
                <w:szCs w:val="26"/>
                <w:lang w:val="en-US"/>
              </w:rPr>
              <w:t>xã Long Điền</w:t>
            </w:r>
            <w:r w:rsidRPr="00556F8D">
              <w:rPr>
                <w:sz w:val="26"/>
                <w:szCs w:val="26"/>
              </w:rPr>
              <w:t>, tỉnh An Giang.</w:t>
            </w:r>
          </w:p>
        </w:tc>
        <w:tc>
          <w:tcPr>
            <w:tcW w:w="2160" w:type="dxa"/>
            <w:vAlign w:val="center"/>
          </w:tcPr>
          <w:p w14:paraId="7F733A7A" w14:textId="77777777" w:rsidR="004B22FC" w:rsidRPr="00556F8D" w:rsidRDefault="004B22FC" w:rsidP="004B22FC">
            <w:pPr>
              <w:pStyle w:val="BodyText"/>
              <w:spacing w:before="60" w:after="60"/>
              <w:rPr>
                <w:bCs/>
                <w:color w:val="000000"/>
                <w:sz w:val="26"/>
                <w:szCs w:val="26"/>
                <w:lang w:val="en-US" w:eastAsia="vi-VN"/>
              </w:rPr>
            </w:pPr>
          </w:p>
        </w:tc>
        <w:tc>
          <w:tcPr>
            <w:tcW w:w="1418" w:type="dxa"/>
            <w:vAlign w:val="center"/>
          </w:tcPr>
          <w:p w14:paraId="02975AD4" w14:textId="22F3FF9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bCs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sz w:val="26"/>
                <w:szCs w:val="26"/>
              </w:rPr>
              <w:t>0296 3615 350</w:t>
            </w:r>
          </w:p>
        </w:tc>
        <w:tc>
          <w:tcPr>
            <w:tcW w:w="2012" w:type="dxa"/>
            <w:vAlign w:val="center"/>
          </w:tcPr>
          <w:p w14:paraId="038417EA" w14:textId="05A18D7E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https://www.agts.edu.vn</w:t>
            </w:r>
          </w:p>
        </w:tc>
      </w:tr>
      <w:tr w:rsidR="004B22FC" w:rsidRPr="00556F8D" w14:paraId="2DBD602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64B1E6E" w14:textId="088C049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2.9.59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DB50B5" w14:textId="4111E6F4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H01.11.59</w:t>
            </w:r>
          </w:p>
        </w:tc>
        <w:tc>
          <w:tcPr>
            <w:tcW w:w="3504" w:type="dxa"/>
            <w:vAlign w:val="center"/>
          </w:tcPr>
          <w:p w14:paraId="0AB3F537" w14:textId="21BDC66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Trung cấp Kỹ Thuật - Tổng hợp An Giang</w:t>
            </w:r>
          </w:p>
        </w:tc>
        <w:tc>
          <w:tcPr>
            <w:tcW w:w="3240" w:type="dxa"/>
            <w:vAlign w:val="center"/>
          </w:tcPr>
          <w:p w14:paraId="34D30111" w14:textId="4FB0E0A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Cs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sz w:val="26"/>
                <w:szCs w:val="26"/>
              </w:rPr>
              <w:t>Đường Mậu Thân, khóm Châu Long 8, phường Châu Đốc, tỉnh An Giang</w:t>
            </w:r>
          </w:p>
        </w:tc>
        <w:tc>
          <w:tcPr>
            <w:tcW w:w="2160" w:type="dxa"/>
            <w:vAlign w:val="center"/>
          </w:tcPr>
          <w:p w14:paraId="1DDCCAF6" w14:textId="77777777" w:rsidR="004B22FC" w:rsidRPr="00556F8D" w:rsidRDefault="004B22FC" w:rsidP="004B22FC">
            <w:pPr>
              <w:pStyle w:val="BodyText"/>
              <w:spacing w:before="60" w:after="60"/>
              <w:rPr>
                <w:bCs/>
                <w:color w:val="000000"/>
                <w:sz w:val="26"/>
                <w:szCs w:val="26"/>
                <w:lang w:val="en-US" w:eastAsia="vi-VN"/>
              </w:rPr>
            </w:pPr>
          </w:p>
        </w:tc>
        <w:tc>
          <w:tcPr>
            <w:tcW w:w="1418" w:type="dxa"/>
            <w:vAlign w:val="center"/>
          </w:tcPr>
          <w:p w14:paraId="3A62F46B" w14:textId="5BFF4E9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bCs/>
                <w:color w:val="000000"/>
                <w:sz w:val="26"/>
                <w:szCs w:val="26"/>
                <w:lang w:val="en-US" w:eastAsia="vi-VN"/>
              </w:rPr>
            </w:pPr>
            <w:r w:rsidRPr="00556F8D">
              <w:rPr>
                <w:sz w:val="26"/>
                <w:szCs w:val="26"/>
              </w:rPr>
              <w:t>0296 3867071</w:t>
            </w:r>
          </w:p>
        </w:tc>
        <w:tc>
          <w:tcPr>
            <w:tcW w:w="2012" w:type="dxa"/>
            <w:vAlign w:val="center"/>
          </w:tcPr>
          <w:p w14:paraId="0147776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379E01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6DA2AC3" w14:textId="2E3A9C2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A74E50" w14:textId="1299E4F3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H01.12</w:t>
            </w:r>
          </w:p>
        </w:tc>
        <w:tc>
          <w:tcPr>
            <w:tcW w:w="3504" w:type="dxa"/>
            <w:vAlign w:val="center"/>
          </w:tcPr>
          <w:p w14:paraId="3F7413E0" w14:textId="34F1081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Sở Tư pháp</w:t>
            </w:r>
          </w:p>
        </w:tc>
        <w:tc>
          <w:tcPr>
            <w:tcW w:w="3240" w:type="dxa"/>
            <w:vAlign w:val="center"/>
          </w:tcPr>
          <w:p w14:paraId="632B56C8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0AD31C4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F5AF06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3EC4EB0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560341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284FA22" w14:textId="6183897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2.10.1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27CAE77" w14:textId="6FD63EFC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H01.12.01</w:t>
            </w:r>
          </w:p>
        </w:tc>
        <w:tc>
          <w:tcPr>
            <w:tcW w:w="3504" w:type="dxa"/>
            <w:vAlign w:val="center"/>
          </w:tcPr>
          <w:p w14:paraId="543DC2FA" w14:textId="057A7EE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dịch vụ đấu giá tài sản</w:t>
            </w:r>
          </w:p>
        </w:tc>
        <w:tc>
          <w:tcPr>
            <w:tcW w:w="3240" w:type="dxa"/>
            <w:vAlign w:val="center"/>
          </w:tcPr>
          <w:p w14:paraId="606DD00D" w14:textId="0BB7CBC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</w:t>
            </w:r>
            <w:r w:rsidRPr="00556F8D">
              <w:rPr>
                <w:sz w:val="26"/>
                <w:szCs w:val="26"/>
                <w:lang w:val="en-US"/>
              </w:rPr>
              <w:t>0</w:t>
            </w:r>
            <w:r w:rsidRPr="00556F8D">
              <w:rPr>
                <w:sz w:val="26"/>
                <w:szCs w:val="26"/>
              </w:rPr>
              <w:t>1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 xml:space="preserve">Nguyễn Thái Học, </w:t>
            </w: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6FD37DC1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F8C38B2" w14:textId="5D101B1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3857763</w:t>
            </w:r>
          </w:p>
        </w:tc>
        <w:tc>
          <w:tcPr>
            <w:tcW w:w="2012" w:type="dxa"/>
            <w:vAlign w:val="center"/>
          </w:tcPr>
          <w:p w14:paraId="6167C79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730163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904BB9F" w14:textId="65000B9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2.10.2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59E993B" w14:textId="3EB7C878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H01.12.02</w:t>
            </w:r>
          </w:p>
        </w:tc>
        <w:tc>
          <w:tcPr>
            <w:tcW w:w="3504" w:type="dxa"/>
            <w:vAlign w:val="center"/>
          </w:tcPr>
          <w:p w14:paraId="50693770" w14:textId="0EEEDE0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Phòng Công chứng số 1</w:t>
            </w:r>
          </w:p>
        </w:tc>
        <w:tc>
          <w:tcPr>
            <w:tcW w:w="3240" w:type="dxa"/>
            <w:vAlign w:val="center"/>
          </w:tcPr>
          <w:p w14:paraId="6F8096B5" w14:textId="2511036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8/18 đường Lý Thường Kiệt, phường </w:t>
            </w: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3322817C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DCE42E5" w14:textId="57E6685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3853799</w:t>
            </w:r>
          </w:p>
        </w:tc>
        <w:tc>
          <w:tcPr>
            <w:tcW w:w="2012" w:type="dxa"/>
            <w:vAlign w:val="center"/>
          </w:tcPr>
          <w:p w14:paraId="7CE924A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D98579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0ED821" w14:textId="2A222C4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2.10.3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F863BE2" w14:textId="2C1F914D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H01.12.03</w:t>
            </w:r>
          </w:p>
        </w:tc>
        <w:tc>
          <w:tcPr>
            <w:tcW w:w="3504" w:type="dxa"/>
            <w:vAlign w:val="center"/>
          </w:tcPr>
          <w:p w14:paraId="0BB43B66" w14:textId="16E6544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Phòng Công chứng số 2</w:t>
            </w:r>
          </w:p>
        </w:tc>
        <w:tc>
          <w:tcPr>
            <w:tcW w:w="3240" w:type="dxa"/>
            <w:vAlign w:val="center"/>
          </w:tcPr>
          <w:p w14:paraId="1C5779EB" w14:textId="18BD7C0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72 Sương Nguyệt Anh, khóm 5, phường Châu Đốc, tỉnh An Giang</w:t>
            </w:r>
          </w:p>
        </w:tc>
        <w:tc>
          <w:tcPr>
            <w:tcW w:w="2160" w:type="dxa"/>
            <w:vAlign w:val="center"/>
          </w:tcPr>
          <w:p w14:paraId="62ECF93F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822CDAA" w14:textId="74BA7FF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3867277</w:t>
            </w:r>
          </w:p>
        </w:tc>
        <w:tc>
          <w:tcPr>
            <w:tcW w:w="2012" w:type="dxa"/>
            <w:vAlign w:val="center"/>
          </w:tcPr>
          <w:p w14:paraId="2A38BC3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9EC778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8648FF3" w14:textId="3A7F816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2.10.4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F32630" w14:textId="32B836EF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H01.12.04</w:t>
            </w:r>
          </w:p>
        </w:tc>
        <w:tc>
          <w:tcPr>
            <w:tcW w:w="3504" w:type="dxa"/>
            <w:vAlign w:val="center"/>
          </w:tcPr>
          <w:p w14:paraId="7F0CA8CB" w14:textId="2DD420A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Trợ giúp pháp lý nhà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nước</w:t>
            </w:r>
          </w:p>
        </w:tc>
        <w:tc>
          <w:tcPr>
            <w:tcW w:w="3240" w:type="dxa"/>
            <w:vAlign w:val="center"/>
          </w:tcPr>
          <w:p w14:paraId="23B47E24" w14:textId="384B4BE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8/18 Lý Thường Kiệt, phường Long Xuyên, tỉnh An Giang</w:t>
            </w:r>
          </w:p>
        </w:tc>
        <w:tc>
          <w:tcPr>
            <w:tcW w:w="2160" w:type="dxa"/>
            <w:vAlign w:val="center"/>
          </w:tcPr>
          <w:p w14:paraId="5E57F16F" w14:textId="1DAEFBD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tttgplnn@angiang.gov.vn</w:t>
            </w:r>
          </w:p>
        </w:tc>
        <w:tc>
          <w:tcPr>
            <w:tcW w:w="1418" w:type="dxa"/>
            <w:vAlign w:val="center"/>
          </w:tcPr>
          <w:p w14:paraId="6ED61EAA" w14:textId="5D00B14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3857762</w:t>
            </w:r>
          </w:p>
        </w:tc>
        <w:tc>
          <w:tcPr>
            <w:tcW w:w="2012" w:type="dxa"/>
            <w:vAlign w:val="center"/>
          </w:tcPr>
          <w:p w14:paraId="27635CD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740D37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6A2A164" w14:textId="32D66D1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8163233" w14:textId="3682CAF3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H01.13</w:t>
            </w:r>
          </w:p>
        </w:tc>
        <w:tc>
          <w:tcPr>
            <w:tcW w:w="3504" w:type="dxa"/>
            <w:vAlign w:val="center"/>
          </w:tcPr>
          <w:p w14:paraId="1690A333" w14:textId="52B092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Ban Quản lý Khu kinh tế</w:t>
            </w:r>
          </w:p>
        </w:tc>
        <w:tc>
          <w:tcPr>
            <w:tcW w:w="3240" w:type="dxa"/>
            <w:vAlign w:val="center"/>
          </w:tcPr>
          <w:p w14:paraId="45D198BE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4DD9A3A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472577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19188F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F9E402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49EB1F7" w14:textId="45A5465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71E22A0" w14:textId="04F7DCC4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H01.13.01</w:t>
            </w:r>
          </w:p>
        </w:tc>
        <w:tc>
          <w:tcPr>
            <w:tcW w:w="3504" w:type="dxa"/>
            <w:vAlign w:val="center"/>
          </w:tcPr>
          <w:p w14:paraId="5A23426B" w14:textId="755D39F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Ban Quản lý khu thương mại Tịnh Biên</w:t>
            </w:r>
          </w:p>
        </w:tc>
        <w:tc>
          <w:tcPr>
            <w:tcW w:w="3240" w:type="dxa"/>
            <w:vAlign w:val="center"/>
          </w:tcPr>
          <w:p w14:paraId="15B7EB19" w14:textId="6402947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Khóm Xuân Hoà,</w:t>
            </w:r>
            <w:r w:rsidRPr="00556F8D">
              <w:rPr>
                <w:sz w:val="26"/>
                <w:szCs w:val="26"/>
                <w:lang w:val="en-US"/>
              </w:rPr>
              <w:t xml:space="preserve"> phường </w:t>
            </w:r>
            <w:r w:rsidRPr="00556F8D">
              <w:rPr>
                <w:sz w:val="26"/>
                <w:szCs w:val="26"/>
              </w:rPr>
              <w:t xml:space="preserve">Tịnh Biên,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4BC2EAF5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FBCA0C8" w14:textId="05F2CE2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2478006</w:t>
            </w:r>
          </w:p>
        </w:tc>
        <w:tc>
          <w:tcPr>
            <w:tcW w:w="2012" w:type="dxa"/>
            <w:vAlign w:val="center"/>
          </w:tcPr>
          <w:p w14:paraId="5270E21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7FA7A6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591CF32" w14:textId="2613347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2.11.2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5C67340" w14:textId="3EB33B70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H01.13.02</w:t>
            </w:r>
          </w:p>
        </w:tc>
        <w:tc>
          <w:tcPr>
            <w:tcW w:w="3504" w:type="dxa"/>
            <w:vAlign w:val="center"/>
          </w:tcPr>
          <w:p w14:paraId="69404007" w14:textId="5237DD5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Đầu tư – Phát triển hạ tầng và Hỗ trợ doanh nghiệp</w:t>
            </w:r>
          </w:p>
        </w:tc>
        <w:tc>
          <w:tcPr>
            <w:tcW w:w="3240" w:type="dxa"/>
            <w:vAlign w:val="center"/>
          </w:tcPr>
          <w:p w14:paraId="60E54E51" w14:textId="5207AA8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</w:t>
            </w:r>
            <w:r w:rsidRPr="00556F8D">
              <w:rPr>
                <w:sz w:val="26"/>
                <w:szCs w:val="26"/>
                <w:lang w:val="en-US"/>
              </w:rPr>
              <w:t>0</w:t>
            </w:r>
            <w:r w:rsidRPr="00556F8D">
              <w:rPr>
                <w:sz w:val="26"/>
                <w:szCs w:val="26"/>
              </w:rPr>
              <w:t>2, đường số 20, khóm Tây Khánh 1,</w:t>
            </w:r>
            <w:r w:rsidRPr="00556F8D">
              <w:rPr>
                <w:sz w:val="26"/>
                <w:szCs w:val="26"/>
                <w:lang w:val="en-US"/>
              </w:rPr>
              <w:t xml:space="preserve"> phường </w:t>
            </w:r>
            <w:r w:rsidRPr="00556F8D">
              <w:rPr>
                <w:sz w:val="26"/>
                <w:szCs w:val="26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57FA6A57" w14:textId="1AAD4D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trungtamdtpthtvhtdn@angiang.gov.vn</w:t>
            </w:r>
          </w:p>
        </w:tc>
        <w:tc>
          <w:tcPr>
            <w:tcW w:w="1418" w:type="dxa"/>
            <w:vAlign w:val="center"/>
          </w:tcPr>
          <w:p w14:paraId="3CCE818B" w14:textId="05819A8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3952655</w:t>
            </w:r>
          </w:p>
        </w:tc>
        <w:tc>
          <w:tcPr>
            <w:tcW w:w="2012" w:type="dxa"/>
            <w:vAlign w:val="center"/>
          </w:tcPr>
          <w:p w14:paraId="594C879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131547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E6CB1E6" w14:textId="4BF5651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2.11.3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AF1A8E2" w14:textId="6BB80B0B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H01.13.03</w:t>
            </w:r>
          </w:p>
        </w:tc>
        <w:tc>
          <w:tcPr>
            <w:tcW w:w="3504" w:type="dxa"/>
            <w:vAlign w:val="center"/>
          </w:tcPr>
          <w:p w14:paraId="53E8C842" w14:textId="295BEEC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Ban </w:t>
            </w:r>
            <w:r w:rsidRPr="00556F8D">
              <w:rPr>
                <w:sz w:val="26"/>
                <w:szCs w:val="26"/>
                <w:lang w:val="en-US"/>
              </w:rPr>
              <w:t>Q</w:t>
            </w:r>
            <w:r w:rsidRPr="00556F8D">
              <w:rPr>
                <w:sz w:val="26"/>
                <w:szCs w:val="26"/>
              </w:rPr>
              <w:t>uản lý cửa khẩu Khánh Bình</w:t>
            </w:r>
          </w:p>
        </w:tc>
        <w:tc>
          <w:tcPr>
            <w:tcW w:w="3240" w:type="dxa"/>
            <w:vAlign w:val="center"/>
          </w:tcPr>
          <w:p w14:paraId="24576405" w14:textId="0D22B81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Ấp Tân Khánh, </w:t>
            </w:r>
            <w:r w:rsidRPr="00556F8D">
              <w:rPr>
                <w:sz w:val="26"/>
                <w:szCs w:val="26"/>
                <w:lang w:val="en-US"/>
              </w:rPr>
              <w:t>xã Khánh</w:t>
            </w:r>
            <w:r w:rsidRPr="00556F8D">
              <w:rPr>
                <w:sz w:val="26"/>
                <w:szCs w:val="26"/>
              </w:rPr>
              <w:t xml:space="preserve"> Bình,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47A4D7B4" w14:textId="55557D9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banqlckkb@angiang.gov.vn</w:t>
            </w:r>
          </w:p>
        </w:tc>
        <w:tc>
          <w:tcPr>
            <w:tcW w:w="1418" w:type="dxa"/>
            <w:vAlign w:val="center"/>
          </w:tcPr>
          <w:p w14:paraId="19F3DD99" w14:textId="4BC0779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3525283</w:t>
            </w:r>
          </w:p>
        </w:tc>
        <w:tc>
          <w:tcPr>
            <w:tcW w:w="2012" w:type="dxa"/>
            <w:vAlign w:val="center"/>
          </w:tcPr>
          <w:p w14:paraId="3B88FBD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F59DC3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ADFA675" w14:textId="660EE33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2.11.4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1018EDA" w14:textId="411E1024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H01.13.04</w:t>
            </w:r>
          </w:p>
        </w:tc>
        <w:tc>
          <w:tcPr>
            <w:tcW w:w="3504" w:type="dxa"/>
            <w:vAlign w:val="center"/>
          </w:tcPr>
          <w:p w14:paraId="73D20B72" w14:textId="295B41C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Ban </w:t>
            </w:r>
            <w:r w:rsidRPr="00556F8D">
              <w:rPr>
                <w:sz w:val="26"/>
                <w:szCs w:val="26"/>
                <w:lang w:val="en-US"/>
              </w:rPr>
              <w:t>Q</w:t>
            </w:r>
            <w:r w:rsidRPr="00556F8D">
              <w:rPr>
                <w:sz w:val="26"/>
                <w:szCs w:val="26"/>
              </w:rPr>
              <w:t>uản lý cửa khẩu Tịnh Biên</w:t>
            </w:r>
          </w:p>
        </w:tc>
        <w:tc>
          <w:tcPr>
            <w:tcW w:w="3240" w:type="dxa"/>
            <w:vAlign w:val="center"/>
          </w:tcPr>
          <w:p w14:paraId="5C0E14D7" w14:textId="56540D2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Khóm Xuân Hoà, </w:t>
            </w:r>
            <w:r w:rsidRPr="00556F8D">
              <w:rPr>
                <w:sz w:val="26"/>
                <w:szCs w:val="26"/>
                <w:lang w:val="en-US"/>
              </w:rPr>
              <w:t xml:space="preserve">phường </w:t>
            </w:r>
            <w:r w:rsidRPr="00556F8D">
              <w:rPr>
                <w:sz w:val="26"/>
                <w:szCs w:val="26"/>
              </w:rPr>
              <w:t xml:space="preserve">Tịnh Biên, </w:t>
            </w:r>
            <w:r w:rsidRPr="00556F8D">
              <w:rPr>
                <w:sz w:val="26"/>
                <w:szCs w:val="26"/>
                <w:lang w:val="en-US"/>
              </w:rPr>
              <w:t xml:space="preserve">tỉnh </w:t>
            </w:r>
            <w:r w:rsidRPr="00556F8D">
              <w:rPr>
                <w:sz w:val="26"/>
                <w:szCs w:val="26"/>
              </w:rPr>
              <w:t>An Giang</w:t>
            </w:r>
          </w:p>
        </w:tc>
        <w:tc>
          <w:tcPr>
            <w:tcW w:w="2160" w:type="dxa"/>
            <w:vAlign w:val="center"/>
          </w:tcPr>
          <w:p w14:paraId="234262D6" w14:textId="4816836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banqlcktb@angiang.gov.vn</w:t>
            </w:r>
          </w:p>
        </w:tc>
        <w:tc>
          <w:tcPr>
            <w:tcW w:w="1418" w:type="dxa"/>
            <w:vAlign w:val="center"/>
          </w:tcPr>
          <w:p w14:paraId="44D66058" w14:textId="22BC621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2478006</w:t>
            </w:r>
          </w:p>
        </w:tc>
        <w:tc>
          <w:tcPr>
            <w:tcW w:w="2012" w:type="dxa"/>
            <w:vAlign w:val="center"/>
          </w:tcPr>
          <w:p w14:paraId="6F3AD71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3013DC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618ABC" w14:textId="03F0656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2.11.5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1431F4" w14:textId="6918B769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H01.13.05</w:t>
            </w:r>
          </w:p>
        </w:tc>
        <w:tc>
          <w:tcPr>
            <w:tcW w:w="3504" w:type="dxa"/>
            <w:vAlign w:val="center"/>
          </w:tcPr>
          <w:p w14:paraId="33CD2799" w14:textId="6DD12F3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Ban </w:t>
            </w:r>
            <w:r w:rsidRPr="00556F8D">
              <w:rPr>
                <w:sz w:val="26"/>
                <w:szCs w:val="26"/>
                <w:lang w:val="en-US"/>
              </w:rPr>
              <w:t>Q</w:t>
            </w:r>
            <w:r w:rsidRPr="00556F8D">
              <w:rPr>
                <w:sz w:val="26"/>
                <w:szCs w:val="26"/>
              </w:rPr>
              <w:t>uản lý cửa khẩu Vĩnh Xương</w:t>
            </w:r>
          </w:p>
        </w:tc>
        <w:tc>
          <w:tcPr>
            <w:tcW w:w="3240" w:type="dxa"/>
            <w:vAlign w:val="center"/>
          </w:tcPr>
          <w:p w14:paraId="6074D6C5" w14:textId="718879C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Ấp 5, xã Vĩnh Xương, tỉnh An Giang</w:t>
            </w:r>
          </w:p>
        </w:tc>
        <w:tc>
          <w:tcPr>
            <w:tcW w:w="2160" w:type="dxa"/>
            <w:vAlign w:val="center"/>
          </w:tcPr>
          <w:p w14:paraId="7D603AA0" w14:textId="4B02E520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banqlckvx@angia</w:t>
            </w:r>
          </w:p>
        </w:tc>
        <w:tc>
          <w:tcPr>
            <w:tcW w:w="1418" w:type="dxa"/>
            <w:vAlign w:val="center"/>
          </w:tcPr>
          <w:p w14:paraId="6FB5FE03" w14:textId="491CD6D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3532122</w:t>
            </w:r>
          </w:p>
        </w:tc>
        <w:tc>
          <w:tcPr>
            <w:tcW w:w="2012" w:type="dxa"/>
            <w:vAlign w:val="center"/>
          </w:tcPr>
          <w:p w14:paraId="33DEBCE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3ED389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50F1F8A" w14:textId="12C3ADFA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03993AD" w14:textId="635923B6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H01.14</w:t>
            </w:r>
          </w:p>
        </w:tc>
        <w:tc>
          <w:tcPr>
            <w:tcW w:w="3504" w:type="dxa"/>
            <w:vAlign w:val="center"/>
          </w:tcPr>
          <w:p w14:paraId="2BE32393" w14:textId="6DBBD88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Văn phòng UBND tỉnh</w:t>
            </w:r>
          </w:p>
        </w:tc>
        <w:tc>
          <w:tcPr>
            <w:tcW w:w="3240" w:type="dxa"/>
            <w:vAlign w:val="center"/>
          </w:tcPr>
          <w:p w14:paraId="43D87C12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31C84D2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82054AA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B5CD89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038117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F6C466A" w14:textId="25DEDE0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2.12.1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7D6354A" w14:textId="7513D853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H01.14.01</w:t>
            </w:r>
          </w:p>
        </w:tc>
        <w:tc>
          <w:tcPr>
            <w:tcW w:w="3504" w:type="dxa"/>
            <w:vAlign w:val="center"/>
          </w:tcPr>
          <w:p w14:paraId="3FC7171F" w14:textId="1C75E13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Trung tâm Công báo - Tin học</w:t>
            </w:r>
          </w:p>
        </w:tc>
        <w:tc>
          <w:tcPr>
            <w:tcW w:w="3240" w:type="dxa"/>
            <w:vAlign w:val="center"/>
          </w:tcPr>
          <w:p w14:paraId="53CEE5CA" w14:textId="1BB5FDB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16C Tôn Đức Thắng, phường Long Xuyên, tỉnh An Giang</w:t>
            </w:r>
          </w:p>
        </w:tc>
        <w:tc>
          <w:tcPr>
            <w:tcW w:w="2160" w:type="dxa"/>
            <w:vAlign w:val="center"/>
          </w:tcPr>
          <w:p w14:paraId="435254F1" w14:textId="61749AF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congbao@angiang.gov.vn</w:t>
            </w:r>
          </w:p>
        </w:tc>
        <w:tc>
          <w:tcPr>
            <w:tcW w:w="1418" w:type="dxa"/>
            <w:vAlign w:val="center"/>
          </w:tcPr>
          <w:p w14:paraId="4891843B" w14:textId="516A289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0296 3856955</w:t>
            </w:r>
          </w:p>
        </w:tc>
        <w:tc>
          <w:tcPr>
            <w:tcW w:w="2012" w:type="dxa"/>
            <w:vAlign w:val="center"/>
          </w:tcPr>
          <w:p w14:paraId="118AADB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6B13A9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454F3E" w14:textId="2965AD6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2.12.2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8FDE41A" w14:textId="40E4BF80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H01.14.02</w:t>
            </w:r>
          </w:p>
        </w:tc>
        <w:tc>
          <w:tcPr>
            <w:tcW w:w="3504" w:type="dxa"/>
            <w:vAlign w:val="center"/>
          </w:tcPr>
          <w:p w14:paraId="5F248678" w14:textId="56D8B69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Nhà khách Văn phòng UBND tỉnh</w:t>
            </w:r>
          </w:p>
        </w:tc>
        <w:tc>
          <w:tcPr>
            <w:tcW w:w="3240" w:type="dxa"/>
            <w:vAlign w:val="center"/>
          </w:tcPr>
          <w:p w14:paraId="17479F4F" w14:textId="2FD28D7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3A Lê Hồng Phong, phường Long Xuyên, tỉnh An Giang</w:t>
            </w:r>
          </w:p>
        </w:tc>
        <w:tc>
          <w:tcPr>
            <w:tcW w:w="2160" w:type="dxa"/>
            <w:vAlign w:val="center"/>
          </w:tcPr>
          <w:p w14:paraId="31B75AE3" w14:textId="57E4D52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nhakhachvpubnd@angiang.gov.vn</w:t>
            </w:r>
          </w:p>
        </w:tc>
        <w:tc>
          <w:tcPr>
            <w:tcW w:w="1418" w:type="dxa"/>
            <w:vAlign w:val="center"/>
          </w:tcPr>
          <w:p w14:paraId="6226915A" w14:textId="00D13DE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0296 3832001</w:t>
            </w:r>
          </w:p>
        </w:tc>
        <w:tc>
          <w:tcPr>
            <w:tcW w:w="2012" w:type="dxa"/>
            <w:vAlign w:val="center"/>
          </w:tcPr>
          <w:p w14:paraId="7CA3103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C940AB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7E379E2" w14:textId="54804AE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2.12.3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CC780CF" w14:textId="2348AB11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H01.14.03</w:t>
            </w:r>
          </w:p>
        </w:tc>
        <w:tc>
          <w:tcPr>
            <w:tcW w:w="3504" w:type="dxa"/>
            <w:vAlign w:val="center"/>
          </w:tcPr>
          <w:p w14:paraId="4CA55765" w14:textId="350B926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Trung tâm Phục vụ Hành chính công tỉnh An Giang</w:t>
            </w:r>
          </w:p>
        </w:tc>
        <w:tc>
          <w:tcPr>
            <w:tcW w:w="3240" w:type="dxa"/>
            <w:vAlign w:val="center"/>
          </w:tcPr>
          <w:p w14:paraId="7E16A17E" w14:textId="3B8A45C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05 Lê Triệu Kiết, phường Long Xuyên, tỉnh An Giang</w:t>
            </w:r>
          </w:p>
        </w:tc>
        <w:tc>
          <w:tcPr>
            <w:tcW w:w="2160" w:type="dxa"/>
            <w:vAlign w:val="center"/>
          </w:tcPr>
          <w:p w14:paraId="453E5CE1" w14:textId="41A08FDD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trungtamhcc@angiang.gov.vn</w:t>
            </w:r>
          </w:p>
        </w:tc>
        <w:tc>
          <w:tcPr>
            <w:tcW w:w="1418" w:type="dxa"/>
            <w:vAlign w:val="center"/>
          </w:tcPr>
          <w:p w14:paraId="047DF231" w14:textId="47BBD8F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0296 3832834</w:t>
            </w:r>
          </w:p>
        </w:tc>
        <w:tc>
          <w:tcPr>
            <w:tcW w:w="2012" w:type="dxa"/>
            <w:vAlign w:val="center"/>
          </w:tcPr>
          <w:p w14:paraId="6EC0FC1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AD7ACF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66B30BF" w14:textId="4E3184D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2.12.4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939E062" w14:textId="5FBFBA48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H01.14.04</w:t>
            </w:r>
          </w:p>
        </w:tc>
        <w:tc>
          <w:tcPr>
            <w:tcW w:w="3504" w:type="dxa"/>
            <w:vAlign w:val="center"/>
          </w:tcPr>
          <w:p w14:paraId="6C61F700" w14:textId="3346AF7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Ban Tiếp công dân tỉnh An Giang</w:t>
            </w:r>
          </w:p>
        </w:tc>
        <w:tc>
          <w:tcPr>
            <w:tcW w:w="3240" w:type="dxa"/>
            <w:vAlign w:val="center"/>
          </w:tcPr>
          <w:p w14:paraId="054DAE52" w14:textId="78E508B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Số 384 Nguyễn Thanh Sơn phường Bình Đức, tỉnh An Giang</w:t>
            </w:r>
          </w:p>
        </w:tc>
        <w:tc>
          <w:tcPr>
            <w:tcW w:w="2160" w:type="dxa"/>
            <w:vAlign w:val="center"/>
          </w:tcPr>
          <w:p w14:paraId="102521E2" w14:textId="7C4D8C86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bantcd@angiang.gov.vn</w:t>
            </w:r>
          </w:p>
        </w:tc>
        <w:tc>
          <w:tcPr>
            <w:tcW w:w="1418" w:type="dxa"/>
            <w:vAlign w:val="center"/>
          </w:tcPr>
          <w:p w14:paraId="7B91A760" w14:textId="4614E24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Cs/>
                <w:color w:val="000000"/>
                <w:sz w:val="26"/>
                <w:szCs w:val="26"/>
                <w:lang w:val="en-US" w:eastAsia="vi-VN"/>
              </w:rPr>
              <w:t>0296 6299899</w:t>
            </w:r>
          </w:p>
        </w:tc>
        <w:tc>
          <w:tcPr>
            <w:tcW w:w="2012" w:type="dxa"/>
            <w:vAlign w:val="center"/>
          </w:tcPr>
          <w:p w14:paraId="1DCF0AA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4C65BE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4C818E1" w14:textId="617A8DEA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B6F3C17" w14:textId="7B07C8F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H01.34</w:t>
            </w:r>
          </w:p>
        </w:tc>
        <w:tc>
          <w:tcPr>
            <w:tcW w:w="3504" w:type="dxa"/>
            <w:vAlign w:val="center"/>
          </w:tcPr>
          <w:p w14:paraId="55611BB7" w14:textId="71BC97C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Hội Chữ thập đỏ</w:t>
            </w:r>
          </w:p>
        </w:tc>
        <w:tc>
          <w:tcPr>
            <w:tcW w:w="3240" w:type="dxa"/>
            <w:vAlign w:val="center"/>
          </w:tcPr>
          <w:p w14:paraId="097121C3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428E6FE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0327E1B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C1CB7D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58C9D7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8C04C76" w14:textId="4FF9313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2.13.1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44236C4" w14:textId="705854C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H01.34.01</w:t>
            </w:r>
          </w:p>
        </w:tc>
        <w:tc>
          <w:tcPr>
            <w:tcW w:w="3504" w:type="dxa"/>
            <w:vAlign w:val="center"/>
          </w:tcPr>
          <w:p w14:paraId="6B3BC642" w14:textId="784A758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giáo dục trẻ mồ côi và Người già cô đơn TP Long Xuyên</w:t>
            </w:r>
          </w:p>
        </w:tc>
        <w:tc>
          <w:tcPr>
            <w:tcW w:w="3240" w:type="dxa"/>
            <w:vAlign w:val="center"/>
          </w:tcPr>
          <w:p w14:paraId="6F31AFA2" w14:textId="058C345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19a Ngô Văn Sở, khóm Đông An,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</w:t>
            </w:r>
            <w:r w:rsidRPr="00556F8D">
              <w:rPr>
                <w:color w:val="000000"/>
                <w:sz w:val="26"/>
                <w:szCs w:val="26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BB5BBEF" w14:textId="77777777" w:rsidR="004B22FC" w:rsidRPr="00556F8D" w:rsidRDefault="00000000" w:rsidP="004B22FC">
            <w:pPr>
              <w:rPr>
                <w:sz w:val="26"/>
                <w:szCs w:val="26"/>
              </w:rPr>
            </w:pPr>
            <w:hyperlink r:id="rId33" w:history="1">
              <w:r w:rsidR="004B22FC" w:rsidRPr="00556F8D">
                <w:rPr>
                  <w:rStyle w:val="Hyperlink"/>
                  <w:sz w:val="26"/>
                  <w:szCs w:val="26"/>
                </w:rPr>
                <w:t>nuoitremocoi@gmail.com</w:t>
              </w:r>
            </w:hyperlink>
          </w:p>
          <w:p w14:paraId="602BDC26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5F777B8" w14:textId="77777777" w:rsidR="004B22FC" w:rsidRPr="00556F8D" w:rsidRDefault="004B22FC" w:rsidP="004B22FC">
            <w:pPr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3843059</w:t>
            </w:r>
          </w:p>
          <w:p w14:paraId="0DA99937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3E678CA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5F29CD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F98CA6" w14:textId="323A65FA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lastRenderedPageBreak/>
              <w:t>2.14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195B83D" w14:textId="617834CA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H01.53</w:t>
            </w:r>
          </w:p>
        </w:tc>
        <w:tc>
          <w:tcPr>
            <w:tcW w:w="3504" w:type="dxa"/>
            <w:vAlign w:val="center"/>
          </w:tcPr>
          <w:p w14:paraId="67C9C06B" w14:textId="5B8E088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Tỉnh Đoàn An Giang</w:t>
            </w:r>
          </w:p>
        </w:tc>
        <w:tc>
          <w:tcPr>
            <w:tcW w:w="3240" w:type="dxa"/>
            <w:vAlign w:val="center"/>
          </w:tcPr>
          <w:p w14:paraId="41E7B4EB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71147DD3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A2BFB6B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45903C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DF50880" w14:textId="77777777" w:rsidTr="0045233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CA79EEC" w14:textId="45937B0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2.14.1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5887543" w14:textId="10DED73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H01.53.01</w:t>
            </w:r>
          </w:p>
        </w:tc>
        <w:tc>
          <w:tcPr>
            <w:tcW w:w="3504" w:type="dxa"/>
            <w:vAlign w:val="bottom"/>
          </w:tcPr>
          <w:p w14:paraId="3F0767A7" w14:textId="001FB2E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Đoàn Thanh niên Công an tỉnh An Giang</w:t>
            </w:r>
          </w:p>
        </w:tc>
        <w:tc>
          <w:tcPr>
            <w:tcW w:w="3240" w:type="dxa"/>
            <w:vAlign w:val="bottom"/>
          </w:tcPr>
          <w:p w14:paraId="1A20431E" w14:textId="2EC8C6C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01, Lê Trọng Tấn, </w:t>
            </w:r>
            <w:r w:rsidRPr="00556F8D">
              <w:rPr>
                <w:sz w:val="26"/>
                <w:szCs w:val="26"/>
                <w:lang w:val="en-US"/>
              </w:rPr>
              <w:t>phường</w:t>
            </w:r>
            <w:r w:rsidRPr="00556F8D">
              <w:rPr>
                <w:sz w:val="26"/>
                <w:szCs w:val="26"/>
              </w:rPr>
              <w:t xml:space="preserve"> Long Xuyên, An Giang</w:t>
            </w:r>
          </w:p>
        </w:tc>
        <w:tc>
          <w:tcPr>
            <w:tcW w:w="2160" w:type="dxa"/>
          </w:tcPr>
          <w:p w14:paraId="62BB9A62" w14:textId="61626B42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bantn.caag@gmail.com</w:t>
            </w:r>
          </w:p>
        </w:tc>
        <w:tc>
          <w:tcPr>
            <w:tcW w:w="1418" w:type="dxa"/>
            <w:vAlign w:val="bottom"/>
          </w:tcPr>
          <w:p w14:paraId="521E7C30" w14:textId="17B9BDD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0919.882456</w:t>
            </w:r>
          </w:p>
        </w:tc>
        <w:tc>
          <w:tcPr>
            <w:tcW w:w="2012" w:type="dxa"/>
            <w:vAlign w:val="bottom"/>
          </w:tcPr>
          <w:p w14:paraId="768F2E6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4F173E92" w14:textId="77777777" w:rsidTr="0045233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590D66C" w14:textId="6D8C066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2.14.2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07ED17D" w14:textId="462B56D7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H01.53.02</w:t>
            </w:r>
          </w:p>
        </w:tc>
        <w:tc>
          <w:tcPr>
            <w:tcW w:w="3504" w:type="dxa"/>
            <w:vAlign w:val="bottom"/>
          </w:tcPr>
          <w:p w14:paraId="0C37839A" w14:textId="4BB5769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Đoàn thanh niên Ủy ban nhân dân tỉnh</w:t>
            </w:r>
          </w:p>
        </w:tc>
        <w:tc>
          <w:tcPr>
            <w:tcW w:w="3240" w:type="dxa"/>
            <w:vAlign w:val="bottom"/>
          </w:tcPr>
          <w:p w14:paraId="48C06098" w14:textId="23D20F5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01 Lê Hồng Phong, Long Xuyên, An Giang</w:t>
            </w:r>
          </w:p>
        </w:tc>
        <w:tc>
          <w:tcPr>
            <w:tcW w:w="2160" w:type="dxa"/>
            <w:vAlign w:val="bottom"/>
          </w:tcPr>
          <w:p w14:paraId="17468329" w14:textId="0A09BD1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dk.coquanvadoanhnghiep.ag@gmail.com</w:t>
            </w:r>
          </w:p>
        </w:tc>
        <w:tc>
          <w:tcPr>
            <w:tcW w:w="1418" w:type="dxa"/>
            <w:vAlign w:val="bottom"/>
          </w:tcPr>
          <w:p w14:paraId="07226A8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bottom"/>
          </w:tcPr>
          <w:p w14:paraId="4E5C899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257A84CB" w14:textId="77777777" w:rsidTr="0045233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995309A" w14:textId="1D07CAE7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2.14.3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B7640A3" w14:textId="6D191762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H01.53.03</w:t>
            </w:r>
          </w:p>
        </w:tc>
        <w:tc>
          <w:tcPr>
            <w:tcW w:w="3504" w:type="dxa"/>
            <w:vAlign w:val="bottom"/>
          </w:tcPr>
          <w:p w14:paraId="629A8BFF" w14:textId="32A86E0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Đoàn Trường Đại học An Giang</w:t>
            </w:r>
          </w:p>
        </w:tc>
        <w:tc>
          <w:tcPr>
            <w:tcW w:w="3240" w:type="dxa"/>
            <w:vAlign w:val="bottom"/>
          </w:tcPr>
          <w:p w14:paraId="5DF9AD39" w14:textId="4CA3AA4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18, Ung Văn Khiêm, phường Long Xuyên, An Giang</w:t>
            </w:r>
          </w:p>
        </w:tc>
        <w:tc>
          <w:tcPr>
            <w:tcW w:w="2160" w:type="dxa"/>
          </w:tcPr>
          <w:p w14:paraId="4E7739A6" w14:textId="57B12CC5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youth@agu.edu.vn</w:t>
            </w:r>
          </w:p>
        </w:tc>
        <w:tc>
          <w:tcPr>
            <w:tcW w:w="1418" w:type="dxa"/>
            <w:vAlign w:val="bottom"/>
          </w:tcPr>
          <w:p w14:paraId="4EEB7C41" w14:textId="430F6CA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02966256565 (1316)</w:t>
            </w:r>
          </w:p>
        </w:tc>
        <w:tc>
          <w:tcPr>
            <w:tcW w:w="2012" w:type="dxa"/>
            <w:vAlign w:val="bottom"/>
          </w:tcPr>
          <w:p w14:paraId="3B0AB97B" w14:textId="41C7AFB6" w:rsidR="004B22FC" w:rsidRPr="00556F8D" w:rsidRDefault="00000000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  <w:hyperlink r:id="rId34" w:tgtFrame="_blank" w:history="1">
              <w:r w:rsidR="004B22FC" w:rsidRPr="00556F8D">
                <w:rPr>
                  <w:sz w:val="26"/>
                  <w:szCs w:val="26"/>
                </w:rPr>
                <w:t>https://youth.agu.edu.vn/</w:t>
              </w:r>
            </w:hyperlink>
          </w:p>
        </w:tc>
      </w:tr>
      <w:tr w:rsidR="004B22FC" w:rsidRPr="00556F8D" w14:paraId="2A114673" w14:textId="77777777" w:rsidTr="0045233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2C5D829" w14:textId="4EFFCA9F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2.14.4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B028918" w14:textId="662A8671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H01.53.04</w:t>
            </w:r>
          </w:p>
        </w:tc>
        <w:tc>
          <w:tcPr>
            <w:tcW w:w="3504" w:type="dxa"/>
            <w:vAlign w:val="bottom"/>
          </w:tcPr>
          <w:p w14:paraId="1B521C49" w14:textId="24ACB4A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Đoàn Trường Cao đẳng Y tế An Giang</w:t>
            </w:r>
          </w:p>
        </w:tc>
        <w:tc>
          <w:tcPr>
            <w:tcW w:w="3240" w:type="dxa"/>
            <w:vAlign w:val="bottom"/>
          </w:tcPr>
          <w:p w14:paraId="3813E9B2" w14:textId="3DC8B45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20, Nguyễn Văn Linh, phường Long Xuyên, tỉnh An Giang</w:t>
            </w:r>
          </w:p>
        </w:tc>
        <w:tc>
          <w:tcPr>
            <w:tcW w:w="2160" w:type="dxa"/>
          </w:tcPr>
          <w:p w14:paraId="6EF92EF2" w14:textId="57AA73B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Caodangyteangiang@gmail.com</w:t>
            </w:r>
          </w:p>
        </w:tc>
        <w:tc>
          <w:tcPr>
            <w:tcW w:w="1418" w:type="dxa"/>
            <w:vAlign w:val="bottom"/>
          </w:tcPr>
          <w:p w14:paraId="688AFF95" w14:textId="4126570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02963.949407</w:t>
            </w:r>
          </w:p>
        </w:tc>
        <w:tc>
          <w:tcPr>
            <w:tcW w:w="2012" w:type="dxa"/>
            <w:vAlign w:val="bottom"/>
          </w:tcPr>
          <w:p w14:paraId="377BF921" w14:textId="76E65534" w:rsidR="004B22FC" w:rsidRPr="00556F8D" w:rsidRDefault="00000000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  <w:hyperlink r:id="rId35" w:tgtFrame="_blank" w:history="1">
              <w:r w:rsidR="004B22FC" w:rsidRPr="00556F8D">
                <w:rPr>
                  <w:sz w:val="26"/>
                  <w:szCs w:val="26"/>
                </w:rPr>
                <w:t>http://ahc.edu.vn</w:t>
              </w:r>
            </w:hyperlink>
          </w:p>
        </w:tc>
      </w:tr>
      <w:tr w:rsidR="004B22FC" w:rsidRPr="00556F8D" w14:paraId="546FE429" w14:textId="77777777" w:rsidTr="0045233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3C86CFC" w14:textId="7EA93247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2.14.5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09FD20" w14:textId="7B8B2640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H01.53.05</w:t>
            </w:r>
          </w:p>
        </w:tc>
        <w:tc>
          <w:tcPr>
            <w:tcW w:w="3504" w:type="dxa"/>
            <w:vAlign w:val="bottom"/>
          </w:tcPr>
          <w:p w14:paraId="79409EF2" w14:textId="7D5F90A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Đoàn Trường Cao đẳng nghề An Giang</w:t>
            </w:r>
          </w:p>
        </w:tc>
        <w:tc>
          <w:tcPr>
            <w:tcW w:w="3240" w:type="dxa"/>
            <w:vAlign w:val="bottom"/>
          </w:tcPr>
          <w:p w14:paraId="3F1EA087" w14:textId="493F2F6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Số 841, Trần Hưng Đạo, Phường Bình </w:t>
            </w:r>
            <w:r w:rsidRPr="00556F8D">
              <w:rPr>
                <w:sz w:val="26"/>
                <w:szCs w:val="26"/>
                <w:lang w:val="en-US"/>
              </w:rPr>
              <w:t>Đức</w:t>
            </w:r>
            <w:r w:rsidRPr="00556F8D">
              <w:rPr>
                <w:sz w:val="26"/>
                <w:szCs w:val="26"/>
              </w:rPr>
              <w:t>,</w:t>
            </w:r>
            <w:r w:rsidRPr="00556F8D">
              <w:rPr>
                <w:sz w:val="26"/>
                <w:szCs w:val="26"/>
                <w:lang w:val="en-US"/>
              </w:rPr>
              <w:t xml:space="preserve"> tỉnh</w:t>
            </w:r>
            <w:r w:rsidRPr="00556F8D">
              <w:rPr>
                <w:sz w:val="26"/>
                <w:szCs w:val="26"/>
              </w:rPr>
              <w:t xml:space="preserve"> An Giang</w:t>
            </w:r>
          </w:p>
        </w:tc>
        <w:tc>
          <w:tcPr>
            <w:tcW w:w="2160" w:type="dxa"/>
            <w:vAlign w:val="bottom"/>
          </w:tcPr>
          <w:p w14:paraId="15012334" w14:textId="1D3FDFAF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doantruong.caodangngheag@agvc.edu.vn</w:t>
            </w:r>
          </w:p>
        </w:tc>
        <w:tc>
          <w:tcPr>
            <w:tcW w:w="1418" w:type="dxa"/>
            <w:vAlign w:val="bottom"/>
          </w:tcPr>
          <w:p w14:paraId="67B0324B" w14:textId="3674F79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02963.951215</w:t>
            </w:r>
          </w:p>
        </w:tc>
        <w:tc>
          <w:tcPr>
            <w:tcW w:w="2012" w:type="dxa"/>
            <w:vAlign w:val="bottom"/>
          </w:tcPr>
          <w:p w14:paraId="6D864E1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0E108364" w14:textId="77777777" w:rsidTr="0045233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12DE6E2" w14:textId="1E2833B2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2.14.6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8FF31DD" w14:textId="5FB0400B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H01.53.06</w:t>
            </w:r>
          </w:p>
        </w:tc>
        <w:tc>
          <w:tcPr>
            <w:tcW w:w="3504" w:type="dxa"/>
            <w:vAlign w:val="bottom"/>
          </w:tcPr>
          <w:p w14:paraId="1128A2E3" w14:textId="404C475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Nhà thiếu nhi tỉnh An Giang</w:t>
            </w:r>
          </w:p>
        </w:tc>
        <w:tc>
          <w:tcPr>
            <w:tcW w:w="3240" w:type="dxa"/>
            <w:vAlign w:val="bottom"/>
          </w:tcPr>
          <w:p w14:paraId="5EFD8966" w14:textId="1809496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135, Điện Biên Phủ, phường Long Xuyên, tỉnh An Giang</w:t>
            </w:r>
          </w:p>
        </w:tc>
        <w:tc>
          <w:tcPr>
            <w:tcW w:w="2160" w:type="dxa"/>
          </w:tcPr>
          <w:p w14:paraId="3F8CEAF7" w14:textId="05D2B856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nhathieunhiangiang67@gmail.com</w:t>
            </w:r>
          </w:p>
        </w:tc>
        <w:tc>
          <w:tcPr>
            <w:tcW w:w="1418" w:type="dxa"/>
            <w:vAlign w:val="bottom"/>
          </w:tcPr>
          <w:p w14:paraId="1C1EE890" w14:textId="7FF67C9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02963.849007</w:t>
            </w:r>
          </w:p>
        </w:tc>
        <w:tc>
          <w:tcPr>
            <w:tcW w:w="2012" w:type="dxa"/>
            <w:vAlign w:val="bottom"/>
          </w:tcPr>
          <w:p w14:paraId="68CCA63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30464C9C" w14:textId="77777777" w:rsidTr="0045233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A8D41C9" w14:textId="3BB420C6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2.14.7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821872D" w14:textId="1B1D762E" w:rsidR="004B22FC" w:rsidRPr="00556F8D" w:rsidRDefault="004B22FC" w:rsidP="004B22FC">
            <w:pPr>
              <w:spacing w:before="60" w:after="60"/>
              <w:rPr>
                <w:b/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H01.53.07</w:t>
            </w:r>
          </w:p>
        </w:tc>
        <w:tc>
          <w:tcPr>
            <w:tcW w:w="3504" w:type="dxa"/>
            <w:vAlign w:val="bottom"/>
          </w:tcPr>
          <w:p w14:paraId="094B83F2" w14:textId="2E16229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Trung tâm hỗ trợ thanh niên khởi nghiệp</w:t>
            </w:r>
          </w:p>
        </w:tc>
        <w:tc>
          <w:tcPr>
            <w:tcW w:w="3240" w:type="dxa"/>
            <w:vAlign w:val="bottom"/>
          </w:tcPr>
          <w:p w14:paraId="3111900A" w14:textId="37527C0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Số 24, Tôn Đức Thắng, phường Long Xuyên, An Giang</w:t>
            </w:r>
          </w:p>
        </w:tc>
        <w:tc>
          <w:tcPr>
            <w:tcW w:w="2160" w:type="dxa"/>
          </w:tcPr>
          <w:p w14:paraId="09CFA129" w14:textId="204DFA94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angiangkhoinghiep@gmail.com</w:t>
            </w:r>
          </w:p>
        </w:tc>
        <w:tc>
          <w:tcPr>
            <w:tcW w:w="1418" w:type="dxa"/>
            <w:vAlign w:val="bottom"/>
          </w:tcPr>
          <w:p w14:paraId="7D6646FB" w14:textId="6A92C81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0918.579818</w:t>
            </w:r>
          </w:p>
        </w:tc>
        <w:tc>
          <w:tcPr>
            <w:tcW w:w="2012" w:type="dxa"/>
            <w:vAlign w:val="bottom"/>
          </w:tcPr>
          <w:p w14:paraId="57BE080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7B6CF8A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DB4F881" w14:textId="0314C303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2AE4AF9" w14:textId="3E9DA5A4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H01.101</w:t>
            </w:r>
          </w:p>
        </w:tc>
        <w:tc>
          <w:tcPr>
            <w:tcW w:w="3504" w:type="dxa"/>
            <w:vAlign w:val="center"/>
          </w:tcPr>
          <w:p w14:paraId="537F11B1" w14:textId="0C9E93A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phường Long Xuyên</w:t>
            </w:r>
          </w:p>
        </w:tc>
        <w:tc>
          <w:tcPr>
            <w:tcW w:w="3240" w:type="dxa"/>
            <w:vAlign w:val="center"/>
          </w:tcPr>
          <w:p w14:paraId="4CD687F8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D2B18AC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95E67A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5BC7F5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D67C6C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82112D7" w14:textId="201C067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7DCAA8F" w14:textId="65F7215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H01.101.01</w:t>
            </w:r>
          </w:p>
        </w:tc>
        <w:tc>
          <w:tcPr>
            <w:tcW w:w="3504" w:type="dxa"/>
            <w:vAlign w:val="center"/>
          </w:tcPr>
          <w:p w14:paraId="5787EB84" w14:textId="1B8688C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bCs/>
                <w:sz w:val="26"/>
                <w:szCs w:val="26"/>
              </w:rPr>
              <w:t>phường Long Xuyên</w:t>
            </w:r>
          </w:p>
        </w:tc>
        <w:tc>
          <w:tcPr>
            <w:tcW w:w="3240" w:type="dxa"/>
            <w:vAlign w:val="center"/>
          </w:tcPr>
          <w:p w14:paraId="1463104E" w14:textId="3EBCBD2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377542A6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88AAAA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AC0B18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674A6D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F3A47F" w14:textId="135A3DB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FFA72AE" w14:textId="038E060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H01.101.02</w:t>
            </w:r>
          </w:p>
        </w:tc>
        <w:tc>
          <w:tcPr>
            <w:tcW w:w="3504" w:type="dxa"/>
            <w:vAlign w:val="center"/>
          </w:tcPr>
          <w:p w14:paraId="360E4F2F" w14:textId="61FD82D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Nhà trẻ Măng Non</w:t>
            </w:r>
          </w:p>
        </w:tc>
        <w:tc>
          <w:tcPr>
            <w:tcW w:w="3240" w:type="dxa"/>
            <w:vAlign w:val="center"/>
          </w:tcPr>
          <w:p w14:paraId="5E008CF9" w14:textId="3146757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562D108F" w14:textId="4235336C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36" w:history="1">
              <w:r w:rsidR="004B22FC" w:rsidRPr="00556F8D">
                <w:rPr>
                  <w:sz w:val="26"/>
                  <w:szCs w:val="26"/>
                </w:rPr>
                <w:t>ntmangnonlx@angiang.edu.vn</w:t>
              </w:r>
            </w:hyperlink>
          </w:p>
        </w:tc>
        <w:tc>
          <w:tcPr>
            <w:tcW w:w="1418" w:type="dxa"/>
            <w:vAlign w:val="center"/>
          </w:tcPr>
          <w:p w14:paraId="19E13191" w14:textId="0E0290E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3852009</w:t>
            </w:r>
          </w:p>
        </w:tc>
        <w:tc>
          <w:tcPr>
            <w:tcW w:w="2012" w:type="dxa"/>
            <w:vAlign w:val="center"/>
          </w:tcPr>
          <w:p w14:paraId="6F37459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2425D7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18A11BA" w14:textId="560D412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2.15.3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8D6CCA2" w14:textId="7C6DAAA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H01.101.03</w:t>
            </w:r>
          </w:p>
        </w:tc>
        <w:tc>
          <w:tcPr>
            <w:tcW w:w="3504" w:type="dxa"/>
            <w:vAlign w:val="center"/>
          </w:tcPr>
          <w:p w14:paraId="7375484D" w14:textId="137D992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Tuổi thơ</w:t>
            </w:r>
          </w:p>
        </w:tc>
        <w:tc>
          <w:tcPr>
            <w:tcW w:w="3240" w:type="dxa"/>
            <w:vAlign w:val="center"/>
          </w:tcPr>
          <w:p w14:paraId="7563AFED" w14:textId="26ECF65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0C60FDFA" w14:textId="64B95633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37" w:history="1">
              <w:r w:rsidR="004B22FC" w:rsidRPr="00556F8D">
                <w:rPr>
                  <w:sz w:val="26"/>
                  <w:szCs w:val="26"/>
                </w:rPr>
                <w:t>nttuoitholx@angiang.edu.vn</w:t>
              </w:r>
            </w:hyperlink>
          </w:p>
        </w:tc>
        <w:tc>
          <w:tcPr>
            <w:tcW w:w="1418" w:type="dxa"/>
            <w:vAlign w:val="center"/>
          </w:tcPr>
          <w:p w14:paraId="7FFC226E" w14:textId="352CD44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3852622</w:t>
            </w:r>
          </w:p>
        </w:tc>
        <w:tc>
          <w:tcPr>
            <w:tcW w:w="2012" w:type="dxa"/>
            <w:vAlign w:val="center"/>
          </w:tcPr>
          <w:p w14:paraId="06C1C22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76D90A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08450B" w14:textId="212747E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34D9447" w14:textId="3501BEE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H01.101.04</w:t>
            </w:r>
          </w:p>
        </w:tc>
        <w:tc>
          <w:tcPr>
            <w:tcW w:w="3504" w:type="dxa"/>
            <w:vAlign w:val="center"/>
          </w:tcPr>
          <w:p w14:paraId="023E6D78" w14:textId="609483B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Hướng Dương</w:t>
            </w:r>
          </w:p>
        </w:tc>
        <w:tc>
          <w:tcPr>
            <w:tcW w:w="3240" w:type="dxa"/>
            <w:vAlign w:val="center"/>
          </w:tcPr>
          <w:p w14:paraId="2FFA49DE" w14:textId="3F2E751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2FF0A91C" w14:textId="534C825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38" w:history="1">
              <w:r w:rsidR="004B22FC" w:rsidRPr="00556F8D">
                <w:rPr>
                  <w:sz w:val="26"/>
                  <w:szCs w:val="26"/>
                </w:rPr>
                <w:t>c0huongduonglx@angiang.edu.vn</w:t>
              </w:r>
            </w:hyperlink>
          </w:p>
        </w:tc>
        <w:tc>
          <w:tcPr>
            <w:tcW w:w="1418" w:type="dxa"/>
            <w:vAlign w:val="center"/>
          </w:tcPr>
          <w:p w14:paraId="3E947163" w14:textId="3930E4A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3852012</w:t>
            </w:r>
          </w:p>
        </w:tc>
        <w:tc>
          <w:tcPr>
            <w:tcW w:w="2012" w:type="dxa"/>
            <w:vAlign w:val="center"/>
          </w:tcPr>
          <w:p w14:paraId="5FCEB11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09A237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88CE50C" w14:textId="10AB728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03BEA3B" w14:textId="5992968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H01.101.05</w:t>
            </w:r>
          </w:p>
        </w:tc>
        <w:tc>
          <w:tcPr>
            <w:tcW w:w="3504" w:type="dxa"/>
            <w:vAlign w:val="center"/>
          </w:tcPr>
          <w:p w14:paraId="0595B05B" w14:textId="23C0921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Hoa Phượng</w:t>
            </w:r>
          </w:p>
        </w:tc>
        <w:tc>
          <w:tcPr>
            <w:tcW w:w="3240" w:type="dxa"/>
            <w:vAlign w:val="center"/>
          </w:tcPr>
          <w:p w14:paraId="5A9B3B25" w14:textId="127E16A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1038DB1A" w14:textId="2C246522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39" w:history="1">
              <w:r w:rsidR="004B22FC" w:rsidRPr="00556F8D">
                <w:rPr>
                  <w:sz w:val="26"/>
                  <w:szCs w:val="26"/>
                </w:rPr>
                <w:t>c0hoaphuonglx@angiang.edu.vn</w:t>
              </w:r>
            </w:hyperlink>
          </w:p>
        </w:tc>
        <w:tc>
          <w:tcPr>
            <w:tcW w:w="1418" w:type="dxa"/>
            <w:vAlign w:val="center"/>
          </w:tcPr>
          <w:p w14:paraId="703A340F" w14:textId="0B48851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3841833</w:t>
            </w:r>
          </w:p>
        </w:tc>
        <w:tc>
          <w:tcPr>
            <w:tcW w:w="2012" w:type="dxa"/>
            <w:vAlign w:val="center"/>
          </w:tcPr>
          <w:p w14:paraId="03EC057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6DE2BB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F0101A1" w14:textId="373C81D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A851DB" w14:textId="5C36524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H01.101.06</w:t>
            </w:r>
          </w:p>
        </w:tc>
        <w:tc>
          <w:tcPr>
            <w:tcW w:w="3504" w:type="dxa"/>
            <w:vAlign w:val="center"/>
          </w:tcPr>
          <w:p w14:paraId="78592CA0" w14:textId="7825D47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Hoa Sen</w:t>
            </w:r>
          </w:p>
        </w:tc>
        <w:tc>
          <w:tcPr>
            <w:tcW w:w="3240" w:type="dxa"/>
            <w:vAlign w:val="center"/>
          </w:tcPr>
          <w:p w14:paraId="1011EFE3" w14:textId="23EB9BF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1B2C9163" w14:textId="6DA3C21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0" w:history="1">
              <w:r w:rsidR="004B22FC" w:rsidRPr="00556F8D">
                <w:rPr>
                  <w:sz w:val="26"/>
                  <w:szCs w:val="26"/>
                </w:rPr>
                <w:t>c0hoasenlx@angiang.edu.vn</w:t>
              </w:r>
            </w:hyperlink>
          </w:p>
        </w:tc>
        <w:tc>
          <w:tcPr>
            <w:tcW w:w="1418" w:type="dxa"/>
            <w:vAlign w:val="center"/>
          </w:tcPr>
          <w:p w14:paraId="17D2461A" w14:textId="3E5AEE3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3841838</w:t>
            </w:r>
          </w:p>
        </w:tc>
        <w:tc>
          <w:tcPr>
            <w:tcW w:w="2012" w:type="dxa"/>
            <w:vAlign w:val="center"/>
          </w:tcPr>
          <w:p w14:paraId="78D823B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CABE65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4410E55" w14:textId="68944D2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ECFCBD1" w14:textId="7F48EA2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H01.101.07</w:t>
            </w:r>
          </w:p>
        </w:tc>
        <w:tc>
          <w:tcPr>
            <w:tcW w:w="3504" w:type="dxa"/>
            <w:vAlign w:val="center"/>
          </w:tcPr>
          <w:p w14:paraId="74CACAD8" w14:textId="41725F0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Hoa Lan</w:t>
            </w:r>
          </w:p>
        </w:tc>
        <w:tc>
          <w:tcPr>
            <w:tcW w:w="3240" w:type="dxa"/>
            <w:vAlign w:val="center"/>
          </w:tcPr>
          <w:p w14:paraId="22D4A9F8" w14:textId="5492AC6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53895F57" w14:textId="2751CF7D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1" w:history="1">
              <w:r w:rsidR="004B22FC" w:rsidRPr="00556F8D">
                <w:rPr>
                  <w:sz w:val="26"/>
                  <w:szCs w:val="26"/>
                </w:rPr>
                <w:t>ainhanlx@gmail.com</w:t>
              </w:r>
            </w:hyperlink>
          </w:p>
        </w:tc>
        <w:tc>
          <w:tcPr>
            <w:tcW w:w="1418" w:type="dxa"/>
            <w:vAlign w:val="center"/>
          </w:tcPr>
          <w:p w14:paraId="581B7B0C" w14:textId="0891C6D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3847022</w:t>
            </w:r>
          </w:p>
        </w:tc>
        <w:tc>
          <w:tcPr>
            <w:tcW w:w="2012" w:type="dxa"/>
            <w:vAlign w:val="center"/>
          </w:tcPr>
          <w:p w14:paraId="314C718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C69216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697F9CD" w14:textId="5E240B2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5714B9" w14:textId="06056F7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H01.101.08</w:t>
            </w:r>
          </w:p>
        </w:tc>
        <w:tc>
          <w:tcPr>
            <w:tcW w:w="3504" w:type="dxa"/>
            <w:vAlign w:val="center"/>
          </w:tcPr>
          <w:p w14:paraId="0AC2E2BD" w14:textId="5B85736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Hoa Mai</w:t>
            </w:r>
          </w:p>
        </w:tc>
        <w:tc>
          <w:tcPr>
            <w:tcW w:w="3240" w:type="dxa"/>
            <w:vAlign w:val="center"/>
          </w:tcPr>
          <w:p w14:paraId="718124DB" w14:textId="25480C7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026FC83E" w14:textId="338E3100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2" w:history="1">
              <w:r w:rsidR="004B22FC" w:rsidRPr="00556F8D">
                <w:rPr>
                  <w:sz w:val="26"/>
                  <w:szCs w:val="26"/>
                </w:rPr>
                <w:t>c0hoamailx@angiang.edu.vn</w:t>
              </w:r>
            </w:hyperlink>
          </w:p>
        </w:tc>
        <w:tc>
          <w:tcPr>
            <w:tcW w:w="1418" w:type="dxa"/>
            <w:vAlign w:val="center"/>
          </w:tcPr>
          <w:p w14:paraId="1561AE8B" w14:textId="70FA8EE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3848022</w:t>
            </w:r>
          </w:p>
        </w:tc>
        <w:tc>
          <w:tcPr>
            <w:tcW w:w="2012" w:type="dxa"/>
            <w:vAlign w:val="center"/>
          </w:tcPr>
          <w:p w14:paraId="5F71D0E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E87978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833A903" w14:textId="763602C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0E7B932" w14:textId="3AB5826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H01.101.09</w:t>
            </w:r>
          </w:p>
        </w:tc>
        <w:tc>
          <w:tcPr>
            <w:tcW w:w="3504" w:type="dxa"/>
            <w:vAlign w:val="center"/>
          </w:tcPr>
          <w:p w14:paraId="64B89C96" w14:textId="0B479BD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Hoa Cúc</w:t>
            </w:r>
          </w:p>
        </w:tc>
        <w:tc>
          <w:tcPr>
            <w:tcW w:w="3240" w:type="dxa"/>
            <w:vAlign w:val="center"/>
          </w:tcPr>
          <w:p w14:paraId="195C1623" w14:textId="0A55786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7CCA08EA" w14:textId="23158631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3" w:history="1">
              <w:r w:rsidR="004B22FC" w:rsidRPr="00556F8D">
                <w:rPr>
                  <w:sz w:val="26"/>
                  <w:szCs w:val="26"/>
                </w:rPr>
                <w:t>c0hoacuclx@angiang.edu.vn</w:t>
              </w:r>
            </w:hyperlink>
          </w:p>
        </w:tc>
        <w:tc>
          <w:tcPr>
            <w:tcW w:w="1418" w:type="dxa"/>
            <w:vAlign w:val="center"/>
          </w:tcPr>
          <w:p w14:paraId="6DC4EECB" w14:textId="0BC9B86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3834912</w:t>
            </w:r>
          </w:p>
        </w:tc>
        <w:tc>
          <w:tcPr>
            <w:tcW w:w="2012" w:type="dxa"/>
            <w:vAlign w:val="center"/>
          </w:tcPr>
          <w:p w14:paraId="3709D04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607FC5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2CD9D58" w14:textId="0FB6A06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519F763" w14:textId="32E49C7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H01.101.10</w:t>
            </w:r>
          </w:p>
        </w:tc>
        <w:tc>
          <w:tcPr>
            <w:tcW w:w="3504" w:type="dxa"/>
            <w:vAlign w:val="center"/>
          </w:tcPr>
          <w:p w14:paraId="70345034" w14:textId="416AC36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Hoa Đào</w:t>
            </w:r>
          </w:p>
        </w:tc>
        <w:tc>
          <w:tcPr>
            <w:tcW w:w="3240" w:type="dxa"/>
            <w:vAlign w:val="center"/>
          </w:tcPr>
          <w:p w14:paraId="21F5D76C" w14:textId="5B91E9A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6F561FE0" w14:textId="2D6586A2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4" w:history="1">
              <w:r w:rsidR="004B22FC" w:rsidRPr="00556F8D">
                <w:rPr>
                  <w:sz w:val="26"/>
                  <w:szCs w:val="26"/>
                </w:rPr>
                <w:t>c0hoadaolx@angiang.edu.vn</w:t>
              </w:r>
            </w:hyperlink>
          </w:p>
        </w:tc>
        <w:tc>
          <w:tcPr>
            <w:tcW w:w="1418" w:type="dxa"/>
            <w:vAlign w:val="center"/>
          </w:tcPr>
          <w:p w14:paraId="5611C5D1" w14:textId="2AEAC0C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3833826</w:t>
            </w:r>
          </w:p>
        </w:tc>
        <w:tc>
          <w:tcPr>
            <w:tcW w:w="2012" w:type="dxa"/>
            <w:vAlign w:val="center"/>
          </w:tcPr>
          <w:p w14:paraId="02DEBD1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A18C49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691E54" w14:textId="14E9C65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BD633E" w14:textId="22D6DED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H01.101.11</w:t>
            </w:r>
          </w:p>
        </w:tc>
        <w:tc>
          <w:tcPr>
            <w:tcW w:w="3504" w:type="dxa"/>
            <w:vAlign w:val="center"/>
          </w:tcPr>
          <w:p w14:paraId="0E951C91" w14:textId="042A37D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Mai Vàng</w:t>
            </w:r>
          </w:p>
        </w:tc>
        <w:tc>
          <w:tcPr>
            <w:tcW w:w="3240" w:type="dxa"/>
            <w:vAlign w:val="center"/>
          </w:tcPr>
          <w:p w14:paraId="09758E64" w14:textId="692AF75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7DE45024" w14:textId="73601FC1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5" w:history="1">
              <w:r w:rsidR="004B22FC" w:rsidRPr="00556F8D">
                <w:rPr>
                  <w:sz w:val="26"/>
                  <w:szCs w:val="26"/>
                </w:rPr>
                <w:t>c0maivanglx@angiang.edu.vn</w:t>
              </w:r>
            </w:hyperlink>
          </w:p>
        </w:tc>
        <w:tc>
          <w:tcPr>
            <w:tcW w:w="1418" w:type="dxa"/>
            <w:vAlign w:val="center"/>
          </w:tcPr>
          <w:p w14:paraId="3AE36FA9" w14:textId="49AF20C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3922334</w:t>
            </w:r>
          </w:p>
        </w:tc>
        <w:tc>
          <w:tcPr>
            <w:tcW w:w="2012" w:type="dxa"/>
            <w:vAlign w:val="center"/>
          </w:tcPr>
          <w:p w14:paraId="423F868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2A96AC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93D13CB" w14:textId="333821A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2D5C2A" w14:textId="58F5E0B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H01.101.12</w:t>
            </w:r>
          </w:p>
        </w:tc>
        <w:tc>
          <w:tcPr>
            <w:tcW w:w="3504" w:type="dxa"/>
            <w:vAlign w:val="center"/>
          </w:tcPr>
          <w:p w14:paraId="62359631" w14:textId="5E89614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Hoàng Lan</w:t>
            </w:r>
          </w:p>
        </w:tc>
        <w:tc>
          <w:tcPr>
            <w:tcW w:w="3240" w:type="dxa"/>
            <w:vAlign w:val="center"/>
          </w:tcPr>
          <w:p w14:paraId="3CCFB4F6" w14:textId="658C852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075E0F12" w14:textId="5DC512BC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6" w:history="1">
              <w:r w:rsidR="004B22FC" w:rsidRPr="00556F8D">
                <w:rPr>
                  <w:sz w:val="26"/>
                  <w:szCs w:val="26"/>
                </w:rPr>
                <w:t>c0hoanglanlx@angiang.edu.vn</w:t>
              </w:r>
            </w:hyperlink>
          </w:p>
        </w:tc>
        <w:tc>
          <w:tcPr>
            <w:tcW w:w="1418" w:type="dxa"/>
            <w:vAlign w:val="center"/>
          </w:tcPr>
          <w:p w14:paraId="3E74E6E1" w14:textId="6C6CA17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</w:t>
            </w:r>
            <w:r w:rsidRPr="00556F8D">
              <w:rPr>
                <w:sz w:val="26"/>
                <w:szCs w:val="26"/>
              </w:rPr>
              <w:t>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3721878</w:t>
            </w:r>
          </w:p>
        </w:tc>
        <w:tc>
          <w:tcPr>
            <w:tcW w:w="2012" w:type="dxa"/>
            <w:vAlign w:val="center"/>
          </w:tcPr>
          <w:p w14:paraId="25CA083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5AE22D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728E31" w14:textId="6EB9D04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DC5BA3A" w14:textId="60B0F71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H01.101.13</w:t>
            </w:r>
          </w:p>
        </w:tc>
        <w:tc>
          <w:tcPr>
            <w:tcW w:w="3504" w:type="dxa"/>
            <w:vAlign w:val="center"/>
          </w:tcPr>
          <w:p w14:paraId="55862766" w14:textId="4098828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Nguyễn Du</w:t>
            </w:r>
          </w:p>
        </w:tc>
        <w:tc>
          <w:tcPr>
            <w:tcW w:w="3240" w:type="dxa"/>
            <w:vAlign w:val="center"/>
          </w:tcPr>
          <w:p w14:paraId="16A2564A" w14:textId="1588949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6CD50D60" w14:textId="24B3840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7" w:history="1">
              <w:r w:rsidR="004B22FC" w:rsidRPr="00556F8D">
                <w:rPr>
                  <w:sz w:val="26"/>
                  <w:szCs w:val="26"/>
                </w:rPr>
                <w:t>c1nguyendulx@angiang.edu.vn</w:t>
              </w:r>
            </w:hyperlink>
          </w:p>
        </w:tc>
        <w:tc>
          <w:tcPr>
            <w:tcW w:w="1418" w:type="dxa"/>
            <w:vAlign w:val="center"/>
          </w:tcPr>
          <w:p w14:paraId="446F1A6E" w14:textId="15DDCC0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3852872</w:t>
            </w:r>
          </w:p>
        </w:tc>
        <w:tc>
          <w:tcPr>
            <w:tcW w:w="2012" w:type="dxa"/>
            <w:vAlign w:val="center"/>
          </w:tcPr>
          <w:p w14:paraId="7555BFD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E43B18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7BED6C" w14:textId="4E0ED50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1501530" w14:textId="345E68C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H01.101.14</w:t>
            </w:r>
          </w:p>
        </w:tc>
        <w:tc>
          <w:tcPr>
            <w:tcW w:w="3504" w:type="dxa"/>
            <w:vAlign w:val="center"/>
          </w:tcPr>
          <w:p w14:paraId="48499AD1" w14:textId="78E8F23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Lê Lợi</w:t>
            </w:r>
          </w:p>
        </w:tc>
        <w:tc>
          <w:tcPr>
            <w:tcW w:w="3240" w:type="dxa"/>
            <w:vAlign w:val="center"/>
          </w:tcPr>
          <w:p w14:paraId="4AC52F99" w14:textId="3FD2AC8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09BFDB19" w14:textId="713E6D9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8" w:history="1">
              <w:r w:rsidR="004B22FC" w:rsidRPr="00556F8D">
                <w:rPr>
                  <w:sz w:val="26"/>
                  <w:szCs w:val="26"/>
                </w:rPr>
                <w:t>c1leloilx@angiang.edu.vn</w:t>
              </w:r>
            </w:hyperlink>
          </w:p>
        </w:tc>
        <w:tc>
          <w:tcPr>
            <w:tcW w:w="1418" w:type="dxa"/>
            <w:vAlign w:val="center"/>
          </w:tcPr>
          <w:p w14:paraId="204511BF" w14:textId="02FEEB7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3852369</w:t>
            </w:r>
          </w:p>
        </w:tc>
        <w:tc>
          <w:tcPr>
            <w:tcW w:w="2012" w:type="dxa"/>
            <w:vAlign w:val="center"/>
          </w:tcPr>
          <w:p w14:paraId="14C680B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45E910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5FEA731" w14:textId="3B99414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2.15.15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560D526" w14:textId="5DE4A78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H01.101.15</w:t>
            </w:r>
          </w:p>
        </w:tc>
        <w:tc>
          <w:tcPr>
            <w:tcW w:w="3504" w:type="dxa"/>
            <w:vAlign w:val="center"/>
          </w:tcPr>
          <w:p w14:paraId="5EDDDE2E" w14:textId="089BCAF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Lê Văn Nhung</w:t>
            </w:r>
          </w:p>
        </w:tc>
        <w:tc>
          <w:tcPr>
            <w:tcW w:w="3240" w:type="dxa"/>
            <w:vAlign w:val="center"/>
          </w:tcPr>
          <w:p w14:paraId="00A18094" w14:textId="54B8EC0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4ECE5687" w14:textId="31BA5BF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49" w:history="1">
              <w:r w:rsidR="004B22FC" w:rsidRPr="00556F8D">
                <w:rPr>
                  <w:sz w:val="26"/>
                  <w:szCs w:val="26"/>
                </w:rPr>
                <w:t>c1levannhunglx@angiang.edu.vn</w:t>
              </w:r>
            </w:hyperlink>
          </w:p>
        </w:tc>
        <w:tc>
          <w:tcPr>
            <w:tcW w:w="1418" w:type="dxa"/>
            <w:vAlign w:val="center"/>
          </w:tcPr>
          <w:p w14:paraId="5CDA4BB0" w14:textId="5566F88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3853020</w:t>
            </w:r>
          </w:p>
        </w:tc>
        <w:tc>
          <w:tcPr>
            <w:tcW w:w="2012" w:type="dxa"/>
            <w:vAlign w:val="center"/>
          </w:tcPr>
          <w:p w14:paraId="3D9691A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E27A3C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AEE9FD2" w14:textId="6EA970F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7612CE" w14:textId="5AF66D3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H01.101.16</w:t>
            </w:r>
          </w:p>
        </w:tc>
        <w:tc>
          <w:tcPr>
            <w:tcW w:w="3504" w:type="dxa"/>
            <w:vAlign w:val="center"/>
          </w:tcPr>
          <w:p w14:paraId="2FBC48AC" w14:textId="6A5A5A0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Lê Quý Đôn</w:t>
            </w:r>
          </w:p>
        </w:tc>
        <w:tc>
          <w:tcPr>
            <w:tcW w:w="3240" w:type="dxa"/>
            <w:vAlign w:val="center"/>
          </w:tcPr>
          <w:p w14:paraId="653CAE2C" w14:textId="7AA87AA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63F2B6F5" w14:textId="4E0A0AE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0" w:history="1">
              <w:r w:rsidR="004B22FC" w:rsidRPr="00556F8D">
                <w:rPr>
                  <w:sz w:val="26"/>
                  <w:szCs w:val="26"/>
                </w:rPr>
                <w:t>c1lequydonlx@angiang.edu.vn</w:t>
              </w:r>
            </w:hyperlink>
          </w:p>
        </w:tc>
        <w:tc>
          <w:tcPr>
            <w:tcW w:w="1418" w:type="dxa"/>
            <w:vAlign w:val="center"/>
          </w:tcPr>
          <w:p w14:paraId="7161C133" w14:textId="7250CAE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3841109</w:t>
            </w:r>
          </w:p>
        </w:tc>
        <w:tc>
          <w:tcPr>
            <w:tcW w:w="2012" w:type="dxa"/>
            <w:vAlign w:val="center"/>
          </w:tcPr>
          <w:p w14:paraId="4E3DA67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B6EFD9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1C2075E" w14:textId="4A59EF4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BA17C56" w14:textId="7B6B558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H01.101.17</w:t>
            </w:r>
          </w:p>
        </w:tc>
        <w:tc>
          <w:tcPr>
            <w:tcW w:w="3504" w:type="dxa"/>
            <w:vAlign w:val="center"/>
          </w:tcPr>
          <w:p w14:paraId="0D2BCB42" w14:textId="2086013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Châu Văn Liêm</w:t>
            </w:r>
          </w:p>
        </w:tc>
        <w:tc>
          <w:tcPr>
            <w:tcW w:w="3240" w:type="dxa"/>
            <w:vAlign w:val="center"/>
          </w:tcPr>
          <w:p w14:paraId="6421588C" w14:textId="64A3AC4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6E4EEE30" w14:textId="333476D2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1" w:history="1">
              <w:r w:rsidR="004B22FC" w:rsidRPr="00556F8D">
                <w:rPr>
                  <w:sz w:val="26"/>
                  <w:szCs w:val="26"/>
                </w:rPr>
                <w:t>c1chauvanliemlx@angiang.edu.vn</w:t>
              </w:r>
            </w:hyperlink>
          </w:p>
        </w:tc>
        <w:tc>
          <w:tcPr>
            <w:tcW w:w="1418" w:type="dxa"/>
            <w:vAlign w:val="center"/>
          </w:tcPr>
          <w:p w14:paraId="6514A6E3" w14:textId="7EBF2FA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3841832</w:t>
            </w:r>
          </w:p>
        </w:tc>
        <w:tc>
          <w:tcPr>
            <w:tcW w:w="2012" w:type="dxa"/>
            <w:vAlign w:val="center"/>
          </w:tcPr>
          <w:p w14:paraId="6453519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CFE440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C03E9AB" w14:textId="7FD932C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280E2D" w14:textId="1CD9630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H01.101.18</w:t>
            </w:r>
          </w:p>
        </w:tc>
        <w:tc>
          <w:tcPr>
            <w:tcW w:w="3504" w:type="dxa"/>
            <w:vAlign w:val="center"/>
          </w:tcPr>
          <w:p w14:paraId="64B4B202" w14:textId="0794F47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Nguyễn Bỉnh Khiêm</w:t>
            </w:r>
          </w:p>
        </w:tc>
        <w:tc>
          <w:tcPr>
            <w:tcW w:w="3240" w:type="dxa"/>
            <w:vAlign w:val="center"/>
          </w:tcPr>
          <w:p w14:paraId="031DD285" w14:textId="440C342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2A21D8FD" w14:textId="50EC1307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2" w:history="1">
              <w:r w:rsidR="004B22FC" w:rsidRPr="00556F8D">
                <w:rPr>
                  <w:sz w:val="26"/>
                  <w:szCs w:val="26"/>
                </w:rPr>
                <w:t>c1nguyenbinhkhiemlx@angiang.edu.vn</w:t>
              </w:r>
            </w:hyperlink>
          </w:p>
        </w:tc>
        <w:tc>
          <w:tcPr>
            <w:tcW w:w="1418" w:type="dxa"/>
            <w:vAlign w:val="center"/>
          </w:tcPr>
          <w:p w14:paraId="6F8E1CE1" w14:textId="0BA2D49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3846651</w:t>
            </w:r>
          </w:p>
        </w:tc>
        <w:tc>
          <w:tcPr>
            <w:tcW w:w="2012" w:type="dxa"/>
            <w:vAlign w:val="center"/>
          </w:tcPr>
          <w:p w14:paraId="39F6D2B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6CF6C5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1852F1D" w14:textId="39C88A7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2.15.19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D6D528F" w14:textId="6694DB5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H01.101.19</w:t>
            </w:r>
          </w:p>
        </w:tc>
        <w:tc>
          <w:tcPr>
            <w:tcW w:w="3504" w:type="dxa"/>
            <w:vAlign w:val="center"/>
          </w:tcPr>
          <w:p w14:paraId="66052EC9" w14:textId="00C1EDD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Chu Văn An</w:t>
            </w:r>
          </w:p>
        </w:tc>
        <w:tc>
          <w:tcPr>
            <w:tcW w:w="3240" w:type="dxa"/>
            <w:vAlign w:val="center"/>
          </w:tcPr>
          <w:p w14:paraId="6FE0B227" w14:textId="588ECFA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1A1F79E8" w14:textId="5D33E1FB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3" w:history="1">
              <w:r w:rsidR="004B22FC" w:rsidRPr="00556F8D">
                <w:rPr>
                  <w:sz w:val="26"/>
                  <w:szCs w:val="26"/>
                </w:rPr>
                <w:t>c1chuvananlx@angiang.edu.vn</w:t>
              </w:r>
            </w:hyperlink>
          </w:p>
        </w:tc>
        <w:tc>
          <w:tcPr>
            <w:tcW w:w="1418" w:type="dxa"/>
            <w:vAlign w:val="center"/>
          </w:tcPr>
          <w:p w14:paraId="449476F3" w14:textId="2A7138A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3841973</w:t>
            </w:r>
          </w:p>
        </w:tc>
        <w:tc>
          <w:tcPr>
            <w:tcW w:w="2012" w:type="dxa"/>
            <w:vAlign w:val="center"/>
          </w:tcPr>
          <w:p w14:paraId="0EA40E9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55214D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8020DE5" w14:textId="516EF89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1DBAC95" w14:textId="5161384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H01.101.20</w:t>
            </w:r>
          </w:p>
        </w:tc>
        <w:tc>
          <w:tcPr>
            <w:tcW w:w="3504" w:type="dxa"/>
            <w:vAlign w:val="center"/>
          </w:tcPr>
          <w:p w14:paraId="7378B847" w14:textId="549663E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Phạm Hồng Thái</w:t>
            </w:r>
          </w:p>
        </w:tc>
        <w:tc>
          <w:tcPr>
            <w:tcW w:w="3240" w:type="dxa"/>
            <w:vAlign w:val="center"/>
          </w:tcPr>
          <w:p w14:paraId="79426810" w14:textId="22DC57D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039F19CA" w14:textId="05F26923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4" w:history="1">
              <w:r w:rsidR="004B22FC" w:rsidRPr="00556F8D">
                <w:rPr>
                  <w:sz w:val="26"/>
                  <w:szCs w:val="26"/>
                </w:rPr>
                <w:t>c1phamhongthailx@angiang.edu.vn</w:t>
              </w:r>
            </w:hyperlink>
          </w:p>
        </w:tc>
        <w:tc>
          <w:tcPr>
            <w:tcW w:w="1418" w:type="dxa"/>
            <w:vAlign w:val="center"/>
          </w:tcPr>
          <w:p w14:paraId="09AD041F" w14:textId="3FB816E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3846730</w:t>
            </w:r>
          </w:p>
        </w:tc>
        <w:tc>
          <w:tcPr>
            <w:tcW w:w="2012" w:type="dxa"/>
            <w:vAlign w:val="center"/>
          </w:tcPr>
          <w:p w14:paraId="4D83D36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29EEB7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F5A68A" w14:textId="0A54E63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302C557" w14:textId="10456F0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H01.101.21</w:t>
            </w:r>
          </w:p>
        </w:tc>
        <w:tc>
          <w:tcPr>
            <w:tcW w:w="3504" w:type="dxa"/>
            <w:vAlign w:val="center"/>
          </w:tcPr>
          <w:p w14:paraId="6C595FD6" w14:textId="145304F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Trần Quốc Toản</w:t>
            </w:r>
          </w:p>
        </w:tc>
        <w:tc>
          <w:tcPr>
            <w:tcW w:w="3240" w:type="dxa"/>
            <w:vAlign w:val="center"/>
          </w:tcPr>
          <w:p w14:paraId="3BBE8EA7" w14:textId="4614532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18736487" w14:textId="4315B6BF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5" w:history="1">
              <w:r w:rsidR="004B22FC" w:rsidRPr="00556F8D">
                <w:rPr>
                  <w:sz w:val="26"/>
                  <w:szCs w:val="26"/>
                </w:rPr>
                <w:t>c1tranquoctoanlx@angiang.edu.vn</w:t>
              </w:r>
            </w:hyperlink>
          </w:p>
        </w:tc>
        <w:tc>
          <w:tcPr>
            <w:tcW w:w="1418" w:type="dxa"/>
            <w:vAlign w:val="center"/>
          </w:tcPr>
          <w:p w14:paraId="1DE449F0" w14:textId="3310973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3846793</w:t>
            </w:r>
          </w:p>
        </w:tc>
        <w:tc>
          <w:tcPr>
            <w:tcW w:w="2012" w:type="dxa"/>
            <w:vAlign w:val="center"/>
          </w:tcPr>
          <w:p w14:paraId="59F54D2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BDB155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5BC7446" w14:textId="65A52B0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9C569CF" w14:textId="7687AAF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H01.101.22</w:t>
            </w:r>
          </w:p>
        </w:tc>
        <w:tc>
          <w:tcPr>
            <w:tcW w:w="3504" w:type="dxa"/>
            <w:vAlign w:val="center"/>
          </w:tcPr>
          <w:p w14:paraId="257915E0" w14:textId="19025B8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Trịnh Hoài Đức</w:t>
            </w:r>
          </w:p>
        </w:tc>
        <w:tc>
          <w:tcPr>
            <w:tcW w:w="3240" w:type="dxa"/>
            <w:vAlign w:val="center"/>
          </w:tcPr>
          <w:p w14:paraId="3148E69A" w14:textId="2C7CE80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54C36C93" w14:textId="33E5F1FA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6" w:history="1">
              <w:r w:rsidR="004B22FC" w:rsidRPr="00556F8D">
                <w:rPr>
                  <w:sz w:val="26"/>
                  <w:szCs w:val="26"/>
                </w:rPr>
                <w:t>c1trinhhoaiduclx@angiang.edu.vn</w:t>
              </w:r>
            </w:hyperlink>
          </w:p>
        </w:tc>
        <w:tc>
          <w:tcPr>
            <w:tcW w:w="1418" w:type="dxa"/>
            <w:vAlign w:val="center"/>
          </w:tcPr>
          <w:p w14:paraId="682919F1" w14:textId="1780D67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3834449</w:t>
            </w:r>
          </w:p>
        </w:tc>
        <w:tc>
          <w:tcPr>
            <w:tcW w:w="2012" w:type="dxa"/>
            <w:vAlign w:val="center"/>
          </w:tcPr>
          <w:p w14:paraId="0BD52AE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6A519E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ECF74E3" w14:textId="6F81525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7C41C15" w14:textId="4E48921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H01.101.23</w:t>
            </w:r>
          </w:p>
        </w:tc>
        <w:tc>
          <w:tcPr>
            <w:tcW w:w="3504" w:type="dxa"/>
            <w:vAlign w:val="center"/>
          </w:tcPr>
          <w:p w14:paraId="29760F99" w14:textId="44B07A7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Bùi Thị Xuân</w:t>
            </w:r>
          </w:p>
        </w:tc>
        <w:tc>
          <w:tcPr>
            <w:tcW w:w="3240" w:type="dxa"/>
            <w:vAlign w:val="center"/>
          </w:tcPr>
          <w:p w14:paraId="31411C60" w14:textId="2E7A9A7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29EA66C4" w14:textId="5A8A846F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7" w:history="1">
              <w:r w:rsidR="004B22FC" w:rsidRPr="00556F8D">
                <w:rPr>
                  <w:sz w:val="26"/>
                  <w:szCs w:val="26"/>
                </w:rPr>
                <w:t>c1buithixuanlx@angiang.edu.vn</w:t>
              </w:r>
            </w:hyperlink>
          </w:p>
        </w:tc>
        <w:tc>
          <w:tcPr>
            <w:tcW w:w="1418" w:type="dxa"/>
            <w:vAlign w:val="center"/>
          </w:tcPr>
          <w:p w14:paraId="20754984" w14:textId="0F07814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3834671</w:t>
            </w:r>
          </w:p>
        </w:tc>
        <w:tc>
          <w:tcPr>
            <w:tcW w:w="2012" w:type="dxa"/>
            <w:vAlign w:val="center"/>
          </w:tcPr>
          <w:p w14:paraId="4E921E6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EEBF90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6DF8D82" w14:textId="63D97C3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9447EDC" w14:textId="40AE0CE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H01.101.24</w:t>
            </w:r>
          </w:p>
        </w:tc>
        <w:tc>
          <w:tcPr>
            <w:tcW w:w="3504" w:type="dxa"/>
            <w:vAlign w:val="center"/>
          </w:tcPr>
          <w:p w14:paraId="73C36E19" w14:textId="2DF62F7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Nguyễn Khuyến</w:t>
            </w:r>
          </w:p>
        </w:tc>
        <w:tc>
          <w:tcPr>
            <w:tcW w:w="3240" w:type="dxa"/>
            <w:vAlign w:val="center"/>
          </w:tcPr>
          <w:p w14:paraId="2B63AD6B" w14:textId="055353A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2A00B0EC" w14:textId="4B88AAA7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8" w:history="1">
              <w:r w:rsidR="004B22FC" w:rsidRPr="00556F8D">
                <w:rPr>
                  <w:sz w:val="26"/>
                  <w:szCs w:val="26"/>
                </w:rPr>
                <w:t>c1nguyenkhuyenlx@angiang.edu.vn</w:t>
              </w:r>
            </w:hyperlink>
          </w:p>
        </w:tc>
        <w:tc>
          <w:tcPr>
            <w:tcW w:w="1418" w:type="dxa"/>
            <w:vAlign w:val="center"/>
          </w:tcPr>
          <w:p w14:paraId="77901969" w14:textId="5507971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3834914</w:t>
            </w:r>
          </w:p>
        </w:tc>
        <w:tc>
          <w:tcPr>
            <w:tcW w:w="2012" w:type="dxa"/>
            <w:vAlign w:val="center"/>
          </w:tcPr>
          <w:p w14:paraId="6E2BBC8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31FEBB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DBD8318" w14:textId="28A0692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A5B0BBB" w14:textId="61008CC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H01.101.25</w:t>
            </w:r>
          </w:p>
        </w:tc>
        <w:tc>
          <w:tcPr>
            <w:tcW w:w="3504" w:type="dxa"/>
            <w:vAlign w:val="center"/>
          </w:tcPr>
          <w:p w14:paraId="21DDE0DF" w14:textId="781F56B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Hùng Vương</w:t>
            </w:r>
          </w:p>
        </w:tc>
        <w:tc>
          <w:tcPr>
            <w:tcW w:w="3240" w:type="dxa"/>
            <w:vAlign w:val="center"/>
          </w:tcPr>
          <w:p w14:paraId="58089FFB" w14:textId="0B9B09C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5DEE3946" w14:textId="0EE0FEDB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59" w:history="1">
              <w:r w:rsidR="004B22FC" w:rsidRPr="00556F8D">
                <w:rPr>
                  <w:sz w:val="26"/>
                  <w:szCs w:val="26"/>
                </w:rPr>
                <w:t>c2hungvuonglx@angiang.edu.vn</w:t>
              </w:r>
            </w:hyperlink>
          </w:p>
        </w:tc>
        <w:tc>
          <w:tcPr>
            <w:tcW w:w="1418" w:type="dxa"/>
            <w:vAlign w:val="center"/>
          </w:tcPr>
          <w:p w14:paraId="17180B26" w14:textId="689DC24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6253265</w:t>
            </w:r>
          </w:p>
        </w:tc>
        <w:tc>
          <w:tcPr>
            <w:tcW w:w="2012" w:type="dxa"/>
            <w:vAlign w:val="center"/>
          </w:tcPr>
          <w:p w14:paraId="107066A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91B9B1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A1ADE8" w14:textId="6772579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2.15.26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99777E" w14:textId="7C0B838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H01.101.26</w:t>
            </w:r>
          </w:p>
        </w:tc>
        <w:tc>
          <w:tcPr>
            <w:tcW w:w="3504" w:type="dxa"/>
            <w:vAlign w:val="center"/>
          </w:tcPr>
          <w:p w14:paraId="058A114A" w14:textId="0732991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Lý Thường Kiệt</w:t>
            </w:r>
          </w:p>
        </w:tc>
        <w:tc>
          <w:tcPr>
            <w:tcW w:w="3240" w:type="dxa"/>
            <w:vAlign w:val="center"/>
          </w:tcPr>
          <w:p w14:paraId="1CC608AB" w14:textId="3E33C47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74475837" w14:textId="6A6B930D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0" w:history="1">
              <w:r w:rsidR="004B22FC" w:rsidRPr="00556F8D">
                <w:rPr>
                  <w:sz w:val="26"/>
                  <w:szCs w:val="26"/>
                </w:rPr>
                <w:t>c2lythuongkietlx@angiang.edu.vn</w:t>
              </w:r>
            </w:hyperlink>
          </w:p>
        </w:tc>
        <w:tc>
          <w:tcPr>
            <w:tcW w:w="1418" w:type="dxa"/>
            <w:vAlign w:val="center"/>
          </w:tcPr>
          <w:p w14:paraId="70103CD9" w14:textId="3BF541E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3852981</w:t>
            </w:r>
          </w:p>
        </w:tc>
        <w:tc>
          <w:tcPr>
            <w:tcW w:w="2012" w:type="dxa"/>
            <w:vAlign w:val="center"/>
          </w:tcPr>
          <w:p w14:paraId="39FB4F3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1DD675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B8C0AB1" w14:textId="2C3275D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683164C" w14:textId="284F892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H01.101.27</w:t>
            </w:r>
          </w:p>
        </w:tc>
        <w:tc>
          <w:tcPr>
            <w:tcW w:w="3504" w:type="dxa"/>
            <w:vAlign w:val="center"/>
          </w:tcPr>
          <w:p w14:paraId="2DFB2DF6" w14:textId="4AECF44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Mạc Đỉnh Chi</w:t>
            </w:r>
          </w:p>
        </w:tc>
        <w:tc>
          <w:tcPr>
            <w:tcW w:w="3240" w:type="dxa"/>
            <w:vAlign w:val="center"/>
          </w:tcPr>
          <w:p w14:paraId="181F13BB" w14:textId="70512A8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7B44ACD8" w14:textId="47DF9424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1" w:history="1">
              <w:r w:rsidR="004B22FC" w:rsidRPr="00556F8D">
                <w:rPr>
                  <w:sz w:val="26"/>
                  <w:szCs w:val="26"/>
                </w:rPr>
                <w:t>c2macdinhchilx@angiang.edu.vn</w:t>
              </w:r>
            </w:hyperlink>
          </w:p>
        </w:tc>
        <w:tc>
          <w:tcPr>
            <w:tcW w:w="1418" w:type="dxa"/>
            <w:vAlign w:val="center"/>
          </w:tcPr>
          <w:p w14:paraId="14A7D85A" w14:textId="674306D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3846605</w:t>
            </w:r>
          </w:p>
        </w:tc>
        <w:tc>
          <w:tcPr>
            <w:tcW w:w="2012" w:type="dxa"/>
            <w:vAlign w:val="center"/>
          </w:tcPr>
          <w:p w14:paraId="0623AE2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4F5784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5D12AAC" w14:textId="750D813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5EF4AF" w14:textId="6B85983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H01.101.28</w:t>
            </w:r>
          </w:p>
        </w:tc>
        <w:tc>
          <w:tcPr>
            <w:tcW w:w="3504" w:type="dxa"/>
            <w:vAlign w:val="center"/>
          </w:tcPr>
          <w:p w14:paraId="49DD9C24" w14:textId="6971635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Bùi Hữu Nghĩa</w:t>
            </w:r>
          </w:p>
        </w:tc>
        <w:tc>
          <w:tcPr>
            <w:tcW w:w="3240" w:type="dxa"/>
            <w:vAlign w:val="center"/>
          </w:tcPr>
          <w:p w14:paraId="55BBDE41" w14:textId="00044F3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234A40E7" w14:textId="3A29CBB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2" w:history="1">
              <w:r w:rsidR="004B22FC" w:rsidRPr="00556F8D">
                <w:rPr>
                  <w:sz w:val="26"/>
                  <w:szCs w:val="26"/>
                </w:rPr>
                <w:t>c2buihuunghialx@angiang.edu.vn</w:t>
              </w:r>
            </w:hyperlink>
          </w:p>
        </w:tc>
        <w:tc>
          <w:tcPr>
            <w:tcW w:w="1418" w:type="dxa"/>
            <w:vAlign w:val="center"/>
          </w:tcPr>
          <w:p w14:paraId="72A896DC" w14:textId="707914C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3935711</w:t>
            </w:r>
          </w:p>
        </w:tc>
        <w:tc>
          <w:tcPr>
            <w:tcW w:w="2012" w:type="dxa"/>
            <w:vAlign w:val="center"/>
          </w:tcPr>
          <w:p w14:paraId="48B077E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568931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455CDC1" w14:textId="4F0C409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2.15.29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AC329FA" w14:textId="3EC33B3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H01.101.29</w:t>
            </w:r>
          </w:p>
        </w:tc>
        <w:tc>
          <w:tcPr>
            <w:tcW w:w="3504" w:type="dxa"/>
            <w:vAlign w:val="center"/>
          </w:tcPr>
          <w:p w14:paraId="7C2E0C85" w14:textId="701E11D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Nguyễn Trãi</w:t>
            </w:r>
          </w:p>
        </w:tc>
        <w:tc>
          <w:tcPr>
            <w:tcW w:w="3240" w:type="dxa"/>
            <w:vAlign w:val="center"/>
          </w:tcPr>
          <w:p w14:paraId="0DA34D12" w14:textId="1BAE5A9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4CD05DAA" w14:textId="76B0F00B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3" w:history="1">
              <w:r w:rsidR="004B22FC" w:rsidRPr="00556F8D">
                <w:rPr>
                  <w:sz w:val="26"/>
                  <w:szCs w:val="26"/>
                </w:rPr>
                <w:t>c2nguyentrailx@angiang.edu.vn</w:t>
              </w:r>
            </w:hyperlink>
          </w:p>
        </w:tc>
        <w:tc>
          <w:tcPr>
            <w:tcW w:w="1418" w:type="dxa"/>
            <w:vAlign w:val="center"/>
          </w:tcPr>
          <w:p w14:paraId="70A63073" w14:textId="7CF5D28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3841214</w:t>
            </w:r>
          </w:p>
        </w:tc>
        <w:tc>
          <w:tcPr>
            <w:tcW w:w="2012" w:type="dxa"/>
            <w:vAlign w:val="center"/>
          </w:tcPr>
          <w:p w14:paraId="329DA8F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34D634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7E03830" w14:textId="078EE26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2.15.30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FD89148" w14:textId="440128E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H01.101.30</w:t>
            </w:r>
          </w:p>
        </w:tc>
        <w:tc>
          <w:tcPr>
            <w:tcW w:w="3504" w:type="dxa"/>
            <w:vAlign w:val="center"/>
          </w:tcPr>
          <w:p w14:paraId="624A5D22" w14:textId="6F571C9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Mỹ Quý</w:t>
            </w:r>
          </w:p>
        </w:tc>
        <w:tc>
          <w:tcPr>
            <w:tcW w:w="3240" w:type="dxa"/>
            <w:vAlign w:val="center"/>
          </w:tcPr>
          <w:p w14:paraId="59E3C36E" w14:textId="4E1CEF4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11CD4A40" w14:textId="62A68B5C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4" w:history="1">
              <w:r w:rsidR="004B22FC" w:rsidRPr="00556F8D">
                <w:rPr>
                  <w:sz w:val="26"/>
                  <w:szCs w:val="26"/>
                </w:rPr>
                <w:t>c2myquylx@angiang.edu.vn</w:t>
              </w:r>
            </w:hyperlink>
          </w:p>
        </w:tc>
        <w:tc>
          <w:tcPr>
            <w:tcW w:w="1418" w:type="dxa"/>
            <w:vAlign w:val="center"/>
          </w:tcPr>
          <w:p w14:paraId="0BA63353" w14:textId="2A3D3C5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3935347</w:t>
            </w:r>
          </w:p>
        </w:tc>
        <w:tc>
          <w:tcPr>
            <w:tcW w:w="2012" w:type="dxa"/>
            <w:vAlign w:val="center"/>
          </w:tcPr>
          <w:p w14:paraId="020BA1D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83EF8D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AE6FD15" w14:textId="47B489D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2.15.31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A87C807" w14:textId="4450F3B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H01.101.31</w:t>
            </w:r>
          </w:p>
        </w:tc>
        <w:tc>
          <w:tcPr>
            <w:tcW w:w="3504" w:type="dxa"/>
            <w:vAlign w:val="center"/>
          </w:tcPr>
          <w:p w14:paraId="36116D44" w14:textId="0A40890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shd w:val="clear" w:color="auto" w:fill="FFFFFF"/>
              </w:rPr>
              <w:t>THCS Triệu Thị Trinh</w:t>
            </w:r>
          </w:p>
        </w:tc>
        <w:tc>
          <w:tcPr>
            <w:tcW w:w="3240" w:type="dxa"/>
            <w:vAlign w:val="center"/>
          </w:tcPr>
          <w:p w14:paraId="5599906F" w14:textId="172355D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 xml:space="preserve">Phường </w:t>
            </w:r>
            <w:r w:rsidRPr="00556F8D">
              <w:rPr>
                <w:sz w:val="26"/>
                <w:szCs w:val="26"/>
                <w:lang w:val="en-US"/>
              </w:rPr>
              <w:t>Long Xuyên, tỉnh An Giang</w:t>
            </w:r>
          </w:p>
        </w:tc>
        <w:tc>
          <w:tcPr>
            <w:tcW w:w="2160" w:type="dxa"/>
            <w:vAlign w:val="center"/>
          </w:tcPr>
          <w:p w14:paraId="7F46DE24" w14:textId="49194579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5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  <w:shd w:val="clear" w:color="auto" w:fill="FFFFFF"/>
                </w:rPr>
                <w:t>c2trieuthitrinhlx@angiang.edu.vn</w:t>
              </w:r>
            </w:hyperlink>
          </w:p>
        </w:tc>
        <w:tc>
          <w:tcPr>
            <w:tcW w:w="1418" w:type="dxa"/>
            <w:vAlign w:val="center"/>
          </w:tcPr>
          <w:p w14:paraId="5CC519E4" w14:textId="698B00C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shd w:val="clear" w:color="auto" w:fill="FFFFFF"/>
              </w:rPr>
              <w:t>0296</w:t>
            </w:r>
            <w:r w:rsidRPr="00556F8D">
              <w:rPr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  <w:shd w:val="clear" w:color="auto" w:fill="FFFFFF"/>
              </w:rPr>
              <w:t>2479011</w:t>
            </w:r>
          </w:p>
        </w:tc>
        <w:tc>
          <w:tcPr>
            <w:tcW w:w="2012" w:type="dxa"/>
            <w:vAlign w:val="center"/>
          </w:tcPr>
          <w:p w14:paraId="107F21C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CD368A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2DC9F54" w14:textId="206FA1A1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D929EB" w14:textId="58AFEA1E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H01.102</w:t>
            </w:r>
          </w:p>
        </w:tc>
        <w:tc>
          <w:tcPr>
            <w:tcW w:w="3504" w:type="dxa"/>
            <w:vAlign w:val="center"/>
          </w:tcPr>
          <w:p w14:paraId="1A29CC07" w14:textId="704D0BF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UBND</w:t>
            </w:r>
            <w:r w:rsidRPr="00556F8D">
              <w:rPr>
                <w:b/>
                <w:sz w:val="26"/>
                <w:szCs w:val="26"/>
              </w:rPr>
              <w:t xml:space="preserve"> phường Bình Đức</w:t>
            </w:r>
          </w:p>
        </w:tc>
        <w:tc>
          <w:tcPr>
            <w:tcW w:w="3240" w:type="dxa"/>
            <w:vAlign w:val="center"/>
          </w:tcPr>
          <w:p w14:paraId="5084F019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6FBDAD5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706D87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3CAC660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FD9FAE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2F5C43A" w14:textId="6F1C28C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975DB88" w14:textId="1B606AB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H01.102.01</w:t>
            </w:r>
          </w:p>
        </w:tc>
        <w:tc>
          <w:tcPr>
            <w:tcW w:w="3504" w:type="dxa"/>
            <w:vAlign w:val="center"/>
          </w:tcPr>
          <w:p w14:paraId="1973D0FE" w14:textId="4218045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bCs/>
                <w:sz w:val="26"/>
                <w:szCs w:val="26"/>
              </w:rPr>
              <w:t>phường Bình Đức</w:t>
            </w:r>
          </w:p>
        </w:tc>
        <w:tc>
          <w:tcPr>
            <w:tcW w:w="3240" w:type="dxa"/>
            <w:vAlign w:val="center"/>
          </w:tcPr>
          <w:p w14:paraId="0B2558EC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32D11580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A329915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22277C5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57589B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2C57C1" w14:textId="1B3CA33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42F4694" w14:textId="40484AE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H01.102.02</w:t>
            </w:r>
          </w:p>
        </w:tc>
        <w:tc>
          <w:tcPr>
            <w:tcW w:w="3504" w:type="dxa"/>
            <w:vAlign w:val="center"/>
          </w:tcPr>
          <w:p w14:paraId="44B36FD6" w14:textId="5874E89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Hoạ Mi</w:t>
            </w:r>
          </w:p>
        </w:tc>
        <w:tc>
          <w:tcPr>
            <w:tcW w:w="3240" w:type="dxa"/>
            <w:vAlign w:val="center"/>
          </w:tcPr>
          <w:p w14:paraId="32D636F1" w14:textId="45B33C1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5F0678FE" w14:textId="7CB8FE0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6" w:history="1">
              <w:r w:rsidR="004B22FC" w:rsidRPr="00556F8D">
                <w:rPr>
                  <w:sz w:val="26"/>
                  <w:szCs w:val="26"/>
                </w:rPr>
                <w:t>c0hoamilx@angiang.edu.vn</w:t>
              </w:r>
            </w:hyperlink>
          </w:p>
        </w:tc>
        <w:tc>
          <w:tcPr>
            <w:tcW w:w="1418" w:type="dxa"/>
            <w:vAlign w:val="center"/>
          </w:tcPr>
          <w:p w14:paraId="165C8004" w14:textId="5FF676E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3854123</w:t>
            </w:r>
          </w:p>
        </w:tc>
        <w:tc>
          <w:tcPr>
            <w:tcW w:w="2012" w:type="dxa"/>
            <w:vAlign w:val="center"/>
          </w:tcPr>
          <w:p w14:paraId="75A7E7D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5C0207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930A890" w14:textId="6999EBF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ABF84E9" w14:textId="268A28F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H01.102.03</w:t>
            </w:r>
          </w:p>
        </w:tc>
        <w:tc>
          <w:tcPr>
            <w:tcW w:w="3504" w:type="dxa"/>
            <w:vAlign w:val="center"/>
          </w:tcPr>
          <w:p w14:paraId="505ACE5D" w14:textId="2CEE38D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Vành Khuyên</w:t>
            </w:r>
          </w:p>
        </w:tc>
        <w:tc>
          <w:tcPr>
            <w:tcW w:w="3240" w:type="dxa"/>
            <w:vAlign w:val="center"/>
          </w:tcPr>
          <w:p w14:paraId="46AB98F5" w14:textId="15BE528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4017BA4F" w14:textId="14E36F5B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7" w:history="1">
              <w:r w:rsidR="004B22FC" w:rsidRPr="00556F8D">
                <w:rPr>
                  <w:sz w:val="26"/>
                  <w:szCs w:val="26"/>
                </w:rPr>
                <w:t>c0vanhkhuyenlx@angiang.edu.vn</w:t>
              </w:r>
            </w:hyperlink>
          </w:p>
        </w:tc>
        <w:tc>
          <w:tcPr>
            <w:tcW w:w="1418" w:type="dxa"/>
            <w:vAlign w:val="center"/>
          </w:tcPr>
          <w:p w14:paraId="6953313A" w14:textId="7433A27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3878319</w:t>
            </w:r>
          </w:p>
        </w:tc>
        <w:tc>
          <w:tcPr>
            <w:tcW w:w="2012" w:type="dxa"/>
            <w:vAlign w:val="center"/>
          </w:tcPr>
          <w:p w14:paraId="379477A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725E36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6AAF975" w14:textId="71F4606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830D120" w14:textId="4F4AF2D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H01.102.04</w:t>
            </w:r>
          </w:p>
        </w:tc>
        <w:tc>
          <w:tcPr>
            <w:tcW w:w="3504" w:type="dxa"/>
            <w:vAlign w:val="center"/>
          </w:tcPr>
          <w:p w14:paraId="73D3875F" w14:textId="0C3CAF2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Vàng Anh</w:t>
            </w:r>
          </w:p>
        </w:tc>
        <w:tc>
          <w:tcPr>
            <w:tcW w:w="3240" w:type="dxa"/>
            <w:vAlign w:val="center"/>
          </w:tcPr>
          <w:p w14:paraId="14FD440C" w14:textId="2B97A8E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53282FA3" w14:textId="52CE8B4A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8" w:history="1">
              <w:r w:rsidR="004B22FC" w:rsidRPr="00556F8D">
                <w:rPr>
                  <w:sz w:val="26"/>
                  <w:szCs w:val="26"/>
                </w:rPr>
                <w:t>c0vanganhlx@angiang.edu.vn</w:t>
              </w:r>
            </w:hyperlink>
          </w:p>
        </w:tc>
        <w:tc>
          <w:tcPr>
            <w:tcW w:w="1418" w:type="dxa"/>
            <w:vAlign w:val="center"/>
          </w:tcPr>
          <w:p w14:paraId="47B871A8" w14:textId="58C2875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3958338</w:t>
            </w:r>
          </w:p>
        </w:tc>
        <w:tc>
          <w:tcPr>
            <w:tcW w:w="2012" w:type="dxa"/>
            <w:vAlign w:val="center"/>
          </w:tcPr>
          <w:p w14:paraId="09ED140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B3A098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3929DBF" w14:textId="47FEEC3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BA775D" w14:textId="546C4CF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H01.102.05</w:t>
            </w:r>
          </w:p>
        </w:tc>
        <w:tc>
          <w:tcPr>
            <w:tcW w:w="3504" w:type="dxa"/>
            <w:vAlign w:val="center"/>
          </w:tcPr>
          <w:p w14:paraId="7E81EF7E" w14:textId="2CBF818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Lương Thế Vinh</w:t>
            </w:r>
          </w:p>
        </w:tc>
        <w:tc>
          <w:tcPr>
            <w:tcW w:w="3240" w:type="dxa"/>
            <w:vAlign w:val="center"/>
          </w:tcPr>
          <w:p w14:paraId="59CDA444" w14:textId="70C7F0B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4123A955" w14:textId="76899A2F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69" w:history="1">
              <w:r w:rsidR="004B22FC" w:rsidRPr="00556F8D">
                <w:rPr>
                  <w:sz w:val="26"/>
                  <w:szCs w:val="26"/>
                </w:rPr>
                <w:t>c1luongthevinlx@angiang.edu.vn</w:t>
              </w:r>
            </w:hyperlink>
          </w:p>
        </w:tc>
        <w:tc>
          <w:tcPr>
            <w:tcW w:w="1418" w:type="dxa"/>
            <w:vAlign w:val="center"/>
          </w:tcPr>
          <w:p w14:paraId="1023F98C" w14:textId="17ED020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3852158</w:t>
            </w:r>
          </w:p>
        </w:tc>
        <w:tc>
          <w:tcPr>
            <w:tcW w:w="2012" w:type="dxa"/>
            <w:vAlign w:val="center"/>
          </w:tcPr>
          <w:p w14:paraId="4F29374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33F1F2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C8BD04F" w14:textId="7C39EA3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2.16.6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C3724B" w14:textId="6445EE8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H01.102.06</w:t>
            </w:r>
          </w:p>
        </w:tc>
        <w:tc>
          <w:tcPr>
            <w:tcW w:w="3504" w:type="dxa"/>
            <w:vAlign w:val="center"/>
          </w:tcPr>
          <w:p w14:paraId="57046A02" w14:textId="7A7276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Hàm Nghi</w:t>
            </w:r>
          </w:p>
        </w:tc>
        <w:tc>
          <w:tcPr>
            <w:tcW w:w="3240" w:type="dxa"/>
            <w:vAlign w:val="center"/>
          </w:tcPr>
          <w:p w14:paraId="5F63A27F" w14:textId="5682134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0C5DBED4" w14:textId="358736B1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0" w:history="1">
              <w:r w:rsidR="004B22FC" w:rsidRPr="00556F8D">
                <w:rPr>
                  <w:sz w:val="26"/>
                  <w:szCs w:val="26"/>
                </w:rPr>
                <w:t>c1hamnghilx@angiang.edu.vn</w:t>
              </w:r>
            </w:hyperlink>
          </w:p>
        </w:tc>
        <w:tc>
          <w:tcPr>
            <w:tcW w:w="1418" w:type="dxa"/>
            <w:vAlign w:val="center"/>
          </w:tcPr>
          <w:p w14:paraId="036E7295" w14:textId="1F4A070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3854107</w:t>
            </w:r>
          </w:p>
        </w:tc>
        <w:tc>
          <w:tcPr>
            <w:tcW w:w="2012" w:type="dxa"/>
            <w:vAlign w:val="center"/>
          </w:tcPr>
          <w:p w14:paraId="3F2E6E0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6073EB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9C53D2" w14:textId="06B96CC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34881F9" w14:textId="3C754DD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H01.102.07</w:t>
            </w:r>
          </w:p>
        </w:tc>
        <w:tc>
          <w:tcPr>
            <w:tcW w:w="3504" w:type="dxa"/>
            <w:vAlign w:val="center"/>
          </w:tcPr>
          <w:p w14:paraId="2FAEE967" w14:textId="75FD8D5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Võ Trường Toản</w:t>
            </w:r>
          </w:p>
        </w:tc>
        <w:tc>
          <w:tcPr>
            <w:tcW w:w="3240" w:type="dxa"/>
            <w:vAlign w:val="center"/>
          </w:tcPr>
          <w:p w14:paraId="643CD3E1" w14:textId="0667FF7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0C99592D" w14:textId="71509A6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1" w:history="1">
              <w:r w:rsidR="004B22FC" w:rsidRPr="00556F8D">
                <w:rPr>
                  <w:sz w:val="26"/>
                  <w:szCs w:val="26"/>
                </w:rPr>
                <w:t>c1votruongtoanlx@angiang.edu.vn</w:t>
              </w:r>
            </w:hyperlink>
          </w:p>
        </w:tc>
        <w:tc>
          <w:tcPr>
            <w:tcW w:w="1418" w:type="dxa"/>
            <w:vAlign w:val="center"/>
          </w:tcPr>
          <w:p w14:paraId="71FEBF2E" w14:textId="3C41630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3958929</w:t>
            </w:r>
          </w:p>
        </w:tc>
        <w:tc>
          <w:tcPr>
            <w:tcW w:w="2012" w:type="dxa"/>
            <w:vAlign w:val="center"/>
          </w:tcPr>
          <w:p w14:paraId="54F92B8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ED92A1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FD010B" w14:textId="3A1FE63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B1DB679" w14:textId="08D2FB3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H01.102.08</w:t>
            </w:r>
          </w:p>
        </w:tc>
        <w:tc>
          <w:tcPr>
            <w:tcW w:w="3504" w:type="dxa"/>
            <w:vAlign w:val="center"/>
          </w:tcPr>
          <w:p w14:paraId="5DEE11A1" w14:textId="337FC65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Phan Bội Châu</w:t>
            </w:r>
          </w:p>
        </w:tc>
        <w:tc>
          <w:tcPr>
            <w:tcW w:w="3240" w:type="dxa"/>
            <w:vAlign w:val="center"/>
          </w:tcPr>
          <w:p w14:paraId="112726E2" w14:textId="3E233E8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260B53F7" w14:textId="574557FD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2" w:history="1">
              <w:r w:rsidR="004B22FC" w:rsidRPr="00556F8D">
                <w:rPr>
                  <w:sz w:val="26"/>
                  <w:szCs w:val="26"/>
                </w:rPr>
                <w:t>c1phanboichaulx@angiang.edu.vn</w:t>
              </w:r>
            </w:hyperlink>
          </w:p>
        </w:tc>
        <w:tc>
          <w:tcPr>
            <w:tcW w:w="1418" w:type="dxa"/>
            <w:vAlign w:val="center"/>
          </w:tcPr>
          <w:p w14:paraId="1BA0F67C" w14:textId="1A4D6B6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3854124</w:t>
            </w:r>
          </w:p>
        </w:tc>
        <w:tc>
          <w:tcPr>
            <w:tcW w:w="2012" w:type="dxa"/>
            <w:vAlign w:val="center"/>
          </w:tcPr>
          <w:p w14:paraId="091CBF0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3FF639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2F7C55" w14:textId="4303C76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4C19E86" w14:textId="67583E0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H01.102.09</w:t>
            </w:r>
          </w:p>
        </w:tc>
        <w:tc>
          <w:tcPr>
            <w:tcW w:w="3504" w:type="dxa"/>
            <w:vAlign w:val="center"/>
          </w:tcPr>
          <w:p w14:paraId="32EB45C2" w14:textId="271E879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Phan Chu Trinh</w:t>
            </w:r>
          </w:p>
        </w:tc>
        <w:tc>
          <w:tcPr>
            <w:tcW w:w="3240" w:type="dxa"/>
            <w:vAlign w:val="center"/>
          </w:tcPr>
          <w:p w14:paraId="06DFFD78" w14:textId="4E7FBF2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5A0B9DD6" w14:textId="1157079F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3" w:history="1">
              <w:r w:rsidR="004B22FC" w:rsidRPr="00556F8D">
                <w:rPr>
                  <w:sz w:val="26"/>
                  <w:szCs w:val="26"/>
                </w:rPr>
                <w:t>c1phanchutrinhlx@angiang.edu.vn</w:t>
              </w:r>
            </w:hyperlink>
          </w:p>
        </w:tc>
        <w:tc>
          <w:tcPr>
            <w:tcW w:w="1418" w:type="dxa"/>
            <w:vAlign w:val="center"/>
          </w:tcPr>
          <w:p w14:paraId="0AB31242" w14:textId="52CC16C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3854112</w:t>
            </w:r>
          </w:p>
        </w:tc>
        <w:tc>
          <w:tcPr>
            <w:tcW w:w="2012" w:type="dxa"/>
            <w:vAlign w:val="center"/>
          </w:tcPr>
          <w:p w14:paraId="12D0169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7BC352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2930F1" w14:textId="6E64A18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47521C" w14:textId="2AE37FA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H01.102.10</w:t>
            </w:r>
          </w:p>
        </w:tc>
        <w:tc>
          <w:tcPr>
            <w:tcW w:w="3504" w:type="dxa"/>
            <w:vAlign w:val="center"/>
          </w:tcPr>
          <w:p w14:paraId="1425DDBB" w14:textId="01565C6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Lê Văn Tám</w:t>
            </w:r>
          </w:p>
        </w:tc>
        <w:tc>
          <w:tcPr>
            <w:tcW w:w="3240" w:type="dxa"/>
            <w:vAlign w:val="center"/>
          </w:tcPr>
          <w:p w14:paraId="0BB81572" w14:textId="2F08EC0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301B66F8" w14:textId="09CDB05D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4" w:history="1">
              <w:r w:rsidR="004B22FC" w:rsidRPr="00556F8D">
                <w:rPr>
                  <w:sz w:val="26"/>
                  <w:szCs w:val="26"/>
                </w:rPr>
                <w:t>c1levantamlx@angiang.edu.vn</w:t>
              </w:r>
            </w:hyperlink>
          </w:p>
        </w:tc>
        <w:tc>
          <w:tcPr>
            <w:tcW w:w="1418" w:type="dxa"/>
            <w:vAlign w:val="center"/>
          </w:tcPr>
          <w:p w14:paraId="264A068C" w14:textId="32F3A82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3727064</w:t>
            </w:r>
          </w:p>
        </w:tc>
        <w:tc>
          <w:tcPr>
            <w:tcW w:w="2012" w:type="dxa"/>
            <w:vAlign w:val="center"/>
          </w:tcPr>
          <w:p w14:paraId="00E9E32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200461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A4FAE72" w14:textId="1175F7F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E4473B" w14:textId="1118D45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H01.102.11</w:t>
            </w:r>
          </w:p>
        </w:tc>
        <w:tc>
          <w:tcPr>
            <w:tcW w:w="3504" w:type="dxa"/>
            <w:vAlign w:val="center"/>
          </w:tcPr>
          <w:p w14:paraId="198D95C0" w14:textId="37EABC7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Trần Hưng Đạo</w:t>
            </w:r>
          </w:p>
        </w:tc>
        <w:tc>
          <w:tcPr>
            <w:tcW w:w="3240" w:type="dxa"/>
            <w:vAlign w:val="center"/>
          </w:tcPr>
          <w:p w14:paraId="67B6AF21" w14:textId="41BE952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666970A9" w14:textId="0882DAD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5" w:history="1">
              <w:r w:rsidR="004B22FC" w:rsidRPr="00556F8D">
                <w:rPr>
                  <w:sz w:val="26"/>
                  <w:szCs w:val="26"/>
                </w:rPr>
                <w:t>c2tranhungdaolx@angiang.edu.vn</w:t>
              </w:r>
            </w:hyperlink>
          </w:p>
        </w:tc>
        <w:tc>
          <w:tcPr>
            <w:tcW w:w="1418" w:type="dxa"/>
            <w:vAlign w:val="center"/>
          </w:tcPr>
          <w:p w14:paraId="7613DDE8" w14:textId="1F133B3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3852005</w:t>
            </w:r>
          </w:p>
        </w:tc>
        <w:tc>
          <w:tcPr>
            <w:tcW w:w="2012" w:type="dxa"/>
            <w:vAlign w:val="center"/>
          </w:tcPr>
          <w:p w14:paraId="7334F74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8B69FE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F8D1F8A" w14:textId="75BDB09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3FFECC4" w14:textId="125186B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H01.102.12</w:t>
            </w:r>
          </w:p>
        </w:tc>
        <w:tc>
          <w:tcPr>
            <w:tcW w:w="3504" w:type="dxa"/>
            <w:vAlign w:val="center"/>
          </w:tcPr>
          <w:p w14:paraId="5C2AE9F4" w14:textId="4315BBB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Phan Văn Trị</w:t>
            </w:r>
          </w:p>
        </w:tc>
        <w:tc>
          <w:tcPr>
            <w:tcW w:w="3240" w:type="dxa"/>
            <w:vAlign w:val="center"/>
          </w:tcPr>
          <w:p w14:paraId="755E0BCE" w14:textId="1EFFA1B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33F7D9B2" w14:textId="2D26B484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6" w:history="1">
              <w:r w:rsidR="004B22FC" w:rsidRPr="00556F8D">
                <w:rPr>
                  <w:sz w:val="26"/>
                  <w:szCs w:val="26"/>
                </w:rPr>
                <w:t>c2phanvantrilx@angiang.edu.vn</w:t>
              </w:r>
            </w:hyperlink>
          </w:p>
        </w:tc>
        <w:tc>
          <w:tcPr>
            <w:tcW w:w="1418" w:type="dxa"/>
            <w:vAlign w:val="center"/>
          </w:tcPr>
          <w:p w14:paraId="46673EE1" w14:textId="40E8049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3727078</w:t>
            </w:r>
          </w:p>
        </w:tc>
        <w:tc>
          <w:tcPr>
            <w:tcW w:w="2012" w:type="dxa"/>
            <w:vAlign w:val="center"/>
          </w:tcPr>
          <w:p w14:paraId="01E426F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789DFD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1221FAB" w14:textId="1BF15AF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2.16.13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525A210" w14:textId="5A852FC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H01.102.13</w:t>
            </w:r>
          </w:p>
        </w:tc>
        <w:tc>
          <w:tcPr>
            <w:tcW w:w="3504" w:type="dxa"/>
            <w:vAlign w:val="center"/>
          </w:tcPr>
          <w:p w14:paraId="5FC70977" w14:textId="7828181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Bình Khánh</w:t>
            </w:r>
          </w:p>
        </w:tc>
        <w:tc>
          <w:tcPr>
            <w:tcW w:w="3240" w:type="dxa"/>
            <w:vAlign w:val="center"/>
          </w:tcPr>
          <w:p w14:paraId="71C314C6" w14:textId="2035AF0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Bình Đức, tỉnh An Giang</w:t>
            </w:r>
          </w:p>
        </w:tc>
        <w:tc>
          <w:tcPr>
            <w:tcW w:w="2160" w:type="dxa"/>
            <w:vAlign w:val="center"/>
          </w:tcPr>
          <w:p w14:paraId="6400DFB9" w14:textId="3252DCB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7" w:history="1">
              <w:r w:rsidR="004B22FC" w:rsidRPr="00556F8D">
                <w:rPr>
                  <w:sz w:val="26"/>
                  <w:szCs w:val="26"/>
                </w:rPr>
                <w:t>c2binhkhanhlx@angiang.edu.vn</w:t>
              </w:r>
            </w:hyperlink>
          </w:p>
        </w:tc>
        <w:tc>
          <w:tcPr>
            <w:tcW w:w="1418" w:type="dxa"/>
            <w:vAlign w:val="center"/>
          </w:tcPr>
          <w:p w14:paraId="10939659" w14:textId="2FEB36F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3855466</w:t>
            </w:r>
          </w:p>
        </w:tc>
        <w:tc>
          <w:tcPr>
            <w:tcW w:w="2012" w:type="dxa"/>
            <w:vAlign w:val="center"/>
          </w:tcPr>
          <w:p w14:paraId="08FB9B8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8869DC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F5DCAA5" w14:textId="493692AD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C33FFF9" w14:textId="6BAF8DD7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H01.103</w:t>
            </w:r>
          </w:p>
        </w:tc>
        <w:tc>
          <w:tcPr>
            <w:tcW w:w="3504" w:type="dxa"/>
            <w:vAlign w:val="center"/>
          </w:tcPr>
          <w:p w14:paraId="41EFB9BD" w14:textId="5B00E5F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UBND</w:t>
            </w:r>
            <w:r w:rsidRPr="00556F8D">
              <w:rPr>
                <w:b/>
                <w:sz w:val="26"/>
                <w:szCs w:val="26"/>
              </w:rPr>
              <w:t xml:space="preserve"> phường Mỹ Thới</w:t>
            </w:r>
          </w:p>
        </w:tc>
        <w:tc>
          <w:tcPr>
            <w:tcW w:w="3240" w:type="dxa"/>
            <w:vAlign w:val="center"/>
          </w:tcPr>
          <w:p w14:paraId="24B5700A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F97E415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6115D92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E38EA7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2E85D3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2ADB647" w14:textId="6C15EF3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D369CAE" w14:textId="7393120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H01.103.01</w:t>
            </w:r>
          </w:p>
        </w:tc>
        <w:tc>
          <w:tcPr>
            <w:tcW w:w="3504" w:type="dxa"/>
            <w:vAlign w:val="center"/>
          </w:tcPr>
          <w:p w14:paraId="6325A5B6" w14:textId="6E90CFC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phường Mỹ Thời</w:t>
            </w:r>
          </w:p>
        </w:tc>
        <w:tc>
          <w:tcPr>
            <w:tcW w:w="3240" w:type="dxa"/>
            <w:vAlign w:val="center"/>
          </w:tcPr>
          <w:p w14:paraId="3653238A" w14:textId="034ACBC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2E87389B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4935320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2E8AAA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41CABB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F5FEC5B" w14:textId="4C36E9B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DFB2BB7" w14:textId="631DD8D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H01.103.02</w:t>
            </w:r>
          </w:p>
        </w:tc>
        <w:tc>
          <w:tcPr>
            <w:tcW w:w="3504" w:type="dxa"/>
            <w:vAlign w:val="center"/>
          </w:tcPr>
          <w:p w14:paraId="77C8B7FC" w14:textId="4010CB1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Hoàng Oanh</w:t>
            </w:r>
          </w:p>
        </w:tc>
        <w:tc>
          <w:tcPr>
            <w:tcW w:w="3240" w:type="dxa"/>
            <w:vAlign w:val="center"/>
          </w:tcPr>
          <w:p w14:paraId="6A473AB3" w14:textId="417B653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49A3E47B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F811B66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704F44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438F8C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F4C72D" w14:textId="5ACDF6C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B89E38F" w14:textId="420D937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H01.103.03</w:t>
            </w:r>
          </w:p>
        </w:tc>
        <w:tc>
          <w:tcPr>
            <w:tcW w:w="3504" w:type="dxa"/>
            <w:vAlign w:val="center"/>
          </w:tcPr>
          <w:p w14:paraId="53EBD976" w14:textId="616A758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Hoa Hồng</w:t>
            </w:r>
          </w:p>
        </w:tc>
        <w:tc>
          <w:tcPr>
            <w:tcW w:w="3240" w:type="dxa"/>
            <w:vAlign w:val="center"/>
          </w:tcPr>
          <w:p w14:paraId="1A026F04" w14:textId="1445500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6A69BC8D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5734DBA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379D6F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D6CF37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E9FC45" w14:textId="22858EC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2.17.4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37FB94F" w14:textId="2982D7A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H01.103.04</w:t>
            </w:r>
          </w:p>
        </w:tc>
        <w:tc>
          <w:tcPr>
            <w:tcW w:w="3504" w:type="dxa"/>
            <w:vAlign w:val="center"/>
          </w:tcPr>
          <w:p w14:paraId="65F4E829" w14:textId="3B8528D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Lê Hồng Phong</w:t>
            </w:r>
          </w:p>
        </w:tc>
        <w:tc>
          <w:tcPr>
            <w:tcW w:w="3240" w:type="dxa"/>
            <w:vAlign w:val="center"/>
          </w:tcPr>
          <w:p w14:paraId="7F7B4C46" w14:textId="3785438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382A2266" w14:textId="2291741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8" w:history="1">
              <w:r w:rsidR="004B22FC" w:rsidRPr="00556F8D">
                <w:rPr>
                  <w:sz w:val="26"/>
                  <w:szCs w:val="26"/>
                </w:rPr>
                <w:t>c1lehongphonglx@angiang.edu.vn</w:t>
              </w:r>
            </w:hyperlink>
          </w:p>
        </w:tc>
        <w:tc>
          <w:tcPr>
            <w:tcW w:w="1418" w:type="dxa"/>
            <w:vAlign w:val="center"/>
          </w:tcPr>
          <w:p w14:paraId="43767E64" w14:textId="411F797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3834310</w:t>
            </w:r>
          </w:p>
        </w:tc>
        <w:tc>
          <w:tcPr>
            <w:tcW w:w="2012" w:type="dxa"/>
            <w:vAlign w:val="center"/>
          </w:tcPr>
          <w:p w14:paraId="33DBAC4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909667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7C5D821" w14:textId="05B32CE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C013C08" w14:textId="4AFE6BD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H01.103.05</w:t>
            </w:r>
          </w:p>
        </w:tc>
        <w:tc>
          <w:tcPr>
            <w:tcW w:w="3504" w:type="dxa"/>
            <w:vAlign w:val="center"/>
          </w:tcPr>
          <w:p w14:paraId="0668FB24" w14:textId="6F846FC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Trần Quang Khải</w:t>
            </w:r>
          </w:p>
        </w:tc>
        <w:tc>
          <w:tcPr>
            <w:tcW w:w="3240" w:type="dxa"/>
            <w:vAlign w:val="center"/>
          </w:tcPr>
          <w:p w14:paraId="04774DDA" w14:textId="4765BA0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6FF25964" w14:textId="159E55CC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79" w:history="1">
              <w:r w:rsidR="004B22FC" w:rsidRPr="00556F8D">
                <w:rPr>
                  <w:sz w:val="26"/>
                  <w:szCs w:val="26"/>
                </w:rPr>
                <w:t>c1tranquangkhailx@angiang.edu.vn</w:t>
              </w:r>
            </w:hyperlink>
          </w:p>
        </w:tc>
        <w:tc>
          <w:tcPr>
            <w:tcW w:w="1418" w:type="dxa"/>
            <w:vAlign w:val="center"/>
          </w:tcPr>
          <w:p w14:paraId="3F5C502F" w14:textId="764E372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3834911</w:t>
            </w:r>
          </w:p>
        </w:tc>
        <w:tc>
          <w:tcPr>
            <w:tcW w:w="2012" w:type="dxa"/>
            <w:vAlign w:val="center"/>
          </w:tcPr>
          <w:p w14:paraId="537CE27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15F610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8ADD97E" w14:textId="15CF752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07DC25D" w14:textId="4A9D41D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H01.103.06</w:t>
            </w:r>
          </w:p>
        </w:tc>
        <w:tc>
          <w:tcPr>
            <w:tcW w:w="3504" w:type="dxa"/>
            <w:vAlign w:val="center"/>
          </w:tcPr>
          <w:p w14:paraId="339652E9" w14:textId="31A65D9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Trần Phú</w:t>
            </w:r>
          </w:p>
        </w:tc>
        <w:tc>
          <w:tcPr>
            <w:tcW w:w="3240" w:type="dxa"/>
            <w:vAlign w:val="center"/>
          </w:tcPr>
          <w:p w14:paraId="28F7886B" w14:textId="477B1A8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3B392732" w14:textId="625F4936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0" w:history="1">
              <w:r w:rsidR="004B22FC" w:rsidRPr="00556F8D">
                <w:rPr>
                  <w:sz w:val="26"/>
                  <w:szCs w:val="26"/>
                </w:rPr>
                <w:t>c1tranphulx@angiang.edu.vn</w:t>
              </w:r>
            </w:hyperlink>
          </w:p>
        </w:tc>
        <w:tc>
          <w:tcPr>
            <w:tcW w:w="1418" w:type="dxa"/>
            <w:vAlign w:val="center"/>
          </w:tcPr>
          <w:p w14:paraId="1AA17718" w14:textId="7C887F9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3831363</w:t>
            </w:r>
          </w:p>
        </w:tc>
        <w:tc>
          <w:tcPr>
            <w:tcW w:w="2012" w:type="dxa"/>
            <w:vAlign w:val="center"/>
          </w:tcPr>
          <w:p w14:paraId="3F62839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51E47C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31AC262" w14:textId="2007DA6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49FE5D8" w14:textId="5D3FB56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H01.103.07</w:t>
            </w:r>
          </w:p>
        </w:tc>
        <w:tc>
          <w:tcPr>
            <w:tcW w:w="3504" w:type="dxa"/>
            <w:vAlign w:val="center"/>
          </w:tcPr>
          <w:p w14:paraId="75416ACE" w14:textId="1B93E86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Nguyễn Văn Cưng</w:t>
            </w:r>
          </w:p>
        </w:tc>
        <w:tc>
          <w:tcPr>
            <w:tcW w:w="3240" w:type="dxa"/>
            <w:vAlign w:val="center"/>
          </w:tcPr>
          <w:p w14:paraId="69AB61C9" w14:textId="6A7FC51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6ED34D15" w14:textId="12302CA0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1" w:history="1">
              <w:r w:rsidR="004B22FC" w:rsidRPr="00556F8D">
                <w:rPr>
                  <w:sz w:val="26"/>
                  <w:szCs w:val="26"/>
                </w:rPr>
                <w:t>c1nguyenvancunglx@angiang.edu.vn</w:t>
              </w:r>
            </w:hyperlink>
          </w:p>
        </w:tc>
        <w:tc>
          <w:tcPr>
            <w:tcW w:w="1418" w:type="dxa"/>
            <w:vAlign w:val="center"/>
          </w:tcPr>
          <w:p w14:paraId="3B412281" w14:textId="5D2CBA3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3831256</w:t>
            </w:r>
          </w:p>
        </w:tc>
        <w:tc>
          <w:tcPr>
            <w:tcW w:w="2012" w:type="dxa"/>
            <w:vAlign w:val="center"/>
          </w:tcPr>
          <w:p w14:paraId="4CD57CB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381C8E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5B397B2" w14:textId="45DE191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5CF66AD" w14:textId="6BF9FB4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H01.103.08</w:t>
            </w:r>
          </w:p>
        </w:tc>
        <w:tc>
          <w:tcPr>
            <w:tcW w:w="3504" w:type="dxa"/>
            <w:vAlign w:val="center"/>
          </w:tcPr>
          <w:p w14:paraId="70A2BA9C" w14:textId="17F16DE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Võ Thị Sáu</w:t>
            </w:r>
          </w:p>
        </w:tc>
        <w:tc>
          <w:tcPr>
            <w:tcW w:w="3240" w:type="dxa"/>
            <w:vAlign w:val="center"/>
          </w:tcPr>
          <w:p w14:paraId="2DDDE29E" w14:textId="5D5D6EC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344B8943" w14:textId="6AA8689F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2" w:history="1">
              <w:r w:rsidR="004B22FC" w:rsidRPr="00556F8D">
                <w:rPr>
                  <w:sz w:val="26"/>
                  <w:szCs w:val="26"/>
                </w:rPr>
                <w:t>c1vothisaulx@angiang.edu.vn</w:t>
              </w:r>
            </w:hyperlink>
          </w:p>
        </w:tc>
        <w:tc>
          <w:tcPr>
            <w:tcW w:w="1418" w:type="dxa"/>
            <w:vAlign w:val="center"/>
          </w:tcPr>
          <w:p w14:paraId="50DD9C37" w14:textId="59C27F5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3831466</w:t>
            </w:r>
          </w:p>
        </w:tc>
        <w:tc>
          <w:tcPr>
            <w:tcW w:w="2012" w:type="dxa"/>
            <w:vAlign w:val="center"/>
          </w:tcPr>
          <w:p w14:paraId="60BED1C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78DB87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05466B" w14:textId="05922A4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66B646A" w14:textId="164D04C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H01.103.09</w:t>
            </w:r>
          </w:p>
        </w:tc>
        <w:tc>
          <w:tcPr>
            <w:tcW w:w="3504" w:type="dxa"/>
            <w:vAlign w:val="center"/>
          </w:tcPr>
          <w:p w14:paraId="40F825ED" w14:textId="5C4B75F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Nguyễn Huệ</w:t>
            </w:r>
          </w:p>
        </w:tc>
        <w:tc>
          <w:tcPr>
            <w:tcW w:w="3240" w:type="dxa"/>
            <w:vAlign w:val="center"/>
          </w:tcPr>
          <w:p w14:paraId="0AD3D2C3" w14:textId="0A5DAC9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B493843" w14:textId="7DB64536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3" w:history="1">
              <w:r w:rsidR="004B22FC" w:rsidRPr="00556F8D">
                <w:rPr>
                  <w:sz w:val="26"/>
                  <w:szCs w:val="26"/>
                </w:rPr>
                <w:t>c2nguyenhuelx@angiang.edu.vn</w:t>
              </w:r>
            </w:hyperlink>
          </w:p>
        </w:tc>
        <w:tc>
          <w:tcPr>
            <w:tcW w:w="1418" w:type="dxa"/>
            <w:vAlign w:val="center"/>
          </w:tcPr>
          <w:p w14:paraId="43004FBC" w14:textId="548A226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0</w:t>
            </w:r>
            <w:r w:rsidRPr="00556F8D">
              <w:rPr>
                <w:sz w:val="26"/>
                <w:szCs w:val="26"/>
              </w:rPr>
              <w:t>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3831213</w:t>
            </w:r>
          </w:p>
        </w:tc>
        <w:tc>
          <w:tcPr>
            <w:tcW w:w="2012" w:type="dxa"/>
            <w:vAlign w:val="center"/>
          </w:tcPr>
          <w:p w14:paraId="7DFFC0A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EECF8C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2381BE5" w14:textId="36612A7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2.17.10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D92DDC9" w14:textId="4CF3868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H01.103.10</w:t>
            </w:r>
          </w:p>
        </w:tc>
        <w:tc>
          <w:tcPr>
            <w:tcW w:w="3504" w:type="dxa"/>
            <w:vAlign w:val="center"/>
          </w:tcPr>
          <w:p w14:paraId="56532755" w14:textId="4E4A921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Mỹ Thới</w:t>
            </w:r>
          </w:p>
        </w:tc>
        <w:tc>
          <w:tcPr>
            <w:tcW w:w="3240" w:type="dxa"/>
            <w:vAlign w:val="center"/>
          </w:tcPr>
          <w:p w14:paraId="4F18D460" w14:textId="51F280F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Phường Mỹ Thới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6984151" w14:textId="4A2C6C8F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4" w:history="1">
              <w:r w:rsidR="004B22FC" w:rsidRPr="00556F8D">
                <w:rPr>
                  <w:sz w:val="26"/>
                  <w:szCs w:val="26"/>
                </w:rPr>
                <w:t>c2mythoilx@angiang.edu.vn</w:t>
              </w:r>
            </w:hyperlink>
          </w:p>
        </w:tc>
        <w:tc>
          <w:tcPr>
            <w:tcW w:w="1418" w:type="dxa"/>
            <w:vAlign w:val="center"/>
          </w:tcPr>
          <w:p w14:paraId="1A0E7D1F" w14:textId="254D872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3831965</w:t>
            </w:r>
          </w:p>
        </w:tc>
        <w:tc>
          <w:tcPr>
            <w:tcW w:w="2012" w:type="dxa"/>
            <w:vAlign w:val="center"/>
          </w:tcPr>
          <w:p w14:paraId="38E2C6A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4C22C1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411800E" w14:textId="4B8022E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E6A59BF" w14:textId="617BA10D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H01.104</w:t>
            </w:r>
          </w:p>
        </w:tc>
        <w:tc>
          <w:tcPr>
            <w:tcW w:w="3504" w:type="dxa"/>
            <w:vAlign w:val="center"/>
          </w:tcPr>
          <w:p w14:paraId="5101EB39" w14:textId="2E49F08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Mỹ Hòa Hưng</w:t>
            </w:r>
          </w:p>
        </w:tc>
        <w:tc>
          <w:tcPr>
            <w:tcW w:w="3240" w:type="dxa"/>
            <w:vAlign w:val="center"/>
          </w:tcPr>
          <w:p w14:paraId="51A9C6D8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793E1DD6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F0BA4F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CC5365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6A065F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48413A" w14:textId="5454298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2.18.1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FAFD34" w14:textId="361708F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H01.104.01</w:t>
            </w:r>
          </w:p>
        </w:tc>
        <w:tc>
          <w:tcPr>
            <w:tcW w:w="3504" w:type="dxa"/>
            <w:vAlign w:val="center"/>
          </w:tcPr>
          <w:p w14:paraId="05D07109" w14:textId="2A3A7AE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Mỹ Hòa Hưng</w:t>
            </w:r>
          </w:p>
        </w:tc>
        <w:tc>
          <w:tcPr>
            <w:tcW w:w="3240" w:type="dxa"/>
            <w:vAlign w:val="center"/>
          </w:tcPr>
          <w:p w14:paraId="288D2224" w14:textId="1B14D0F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Xã Mỹ Hòa Hưng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49637793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7EF1A9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7ADC0B0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1F8E11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822B763" w14:textId="642FEB2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2.18.2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6E237EA" w14:textId="744230A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H01.104.02</w:t>
            </w:r>
          </w:p>
        </w:tc>
        <w:tc>
          <w:tcPr>
            <w:tcW w:w="3504" w:type="dxa"/>
            <w:vAlign w:val="center"/>
          </w:tcPr>
          <w:p w14:paraId="0F87FC07" w14:textId="7307AB2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Hoàng Yến</w:t>
            </w:r>
          </w:p>
        </w:tc>
        <w:tc>
          <w:tcPr>
            <w:tcW w:w="3240" w:type="dxa"/>
            <w:vAlign w:val="center"/>
          </w:tcPr>
          <w:p w14:paraId="6EDC6139" w14:textId="36F22B6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Xã Mỹ Hòa Hưng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178AA8E4" w14:textId="3A33D979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5" w:history="1">
              <w:r w:rsidR="004B22FC" w:rsidRPr="00556F8D">
                <w:rPr>
                  <w:sz w:val="26"/>
                  <w:szCs w:val="26"/>
                </w:rPr>
                <w:t>c0hoangyenlx@angiang.edu.vn</w:t>
              </w:r>
            </w:hyperlink>
          </w:p>
        </w:tc>
        <w:tc>
          <w:tcPr>
            <w:tcW w:w="1418" w:type="dxa"/>
            <w:vAlign w:val="center"/>
          </w:tcPr>
          <w:p w14:paraId="3D7DFCEF" w14:textId="722AD55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3851457</w:t>
            </w:r>
          </w:p>
        </w:tc>
        <w:tc>
          <w:tcPr>
            <w:tcW w:w="2012" w:type="dxa"/>
            <w:vAlign w:val="center"/>
          </w:tcPr>
          <w:p w14:paraId="255D28F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D47114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3E0485C" w14:textId="36F2545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2.18.3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E44C7D2" w14:textId="2DDAFD5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H01.104.03</w:t>
            </w:r>
          </w:p>
        </w:tc>
        <w:tc>
          <w:tcPr>
            <w:tcW w:w="3504" w:type="dxa"/>
            <w:vAlign w:val="center"/>
          </w:tcPr>
          <w:p w14:paraId="7FB277F6" w14:textId="56B5086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Đoàn Thị Giàu</w:t>
            </w:r>
          </w:p>
        </w:tc>
        <w:tc>
          <w:tcPr>
            <w:tcW w:w="3240" w:type="dxa"/>
            <w:vAlign w:val="center"/>
          </w:tcPr>
          <w:p w14:paraId="7CB10CCD" w14:textId="4C9A301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Xã Mỹ Hòa Hưng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2F451F2B" w14:textId="66CF11E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6" w:history="1">
              <w:r w:rsidR="004B22FC" w:rsidRPr="00556F8D">
                <w:rPr>
                  <w:sz w:val="26"/>
                  <w:szCs w:val="26"/>
                </w:rPr>
                <w:t>c0doanthigiaulx@angiang.edu.vn</w:t>
              </w:r>
            </w:hyperlink>
          </w:p>
        </w:tc>
        <w:tc>
          <w:tcPr>
            <w:tcW w:w="1418" w:type="dxa"/>
            <w:vAlign w:val="center"/>
          </w:tcPr>
          <w:p w14:paraId="09C9707E" w14:textId="30EFCF6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3951454</w:t>
            </w:r>
          </w:p>
        </w:tc>
        <w:tc>
          <w:tcPr>
            <w:tcW w:w="2012" w:type="dxa"/>
            <w:vAlign w:val="center"/>
          </w:tcPr>
          <w:p w14:paraId="0FED4A4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F9F578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A6DE2CC" w14:textId="176AACA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2.18.4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A2936F" w14:textId="39D1BB8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H01.104.04</w:t>
            </w:r>
          </w:p>
        </w:tc>
        <w:tc>
          <w:tcPr>
            <w:tcW w:w="3504" w:type="dxa"/>
            <w:vAlign w:val="center"/>
          </w:tcPr>
          <w:p w14:paraId="1BFEF5AC" w14:textId="7AF534A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Nguyễn Hữu Cảnh</w:t>
            </w:r>
          </w:p>
        </w:tc>
        <w:tc>
          <w:tcPr>
            <w:tcW w:w="3240" w:type="dxa"/>
            <w:vAlign w:val="center"/>
          </w:tcPr>
          <w:p w14:paraId="1F239423" w14:textId="35B9643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Xã Mỹ Hòa Hưng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32F6D596" w14:textId="79ACCBB0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7" w:history="1">
              <w:r w:rsidR="004B22FC" w:rsidRPr="00556F8D">
                <w:rPr>
                  <w:sz w:val="26"/>
                  <w:szCs w:val="26"/>
                </w:rPr>
                <w:t>c1nguyenhuucanhlx@angiang.edu.vn</w:t>
              </w:r>
            </w:hyperlink>
          </w:p>
        </w:tc>
        <w:tc>
          <w:tcPr>
            <w:tcW w:w="1418" w:type="dxa"/>
            <w:vAlign w:val="center"/>
          </w:tcPr>
          <w:p w14:paraId="426CB149" w14:textId="750F1BC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3851336</w:t>
            </w:r>
          </w:p>
        </w:tc>
        <w:tc>
          <w:tcPr>
            <w:tcW w:w="2012" w:type="dxa"/>
            <w:vAlign w:val="center"/>
          </w:tcPr>
          <w:p w14:paraId="5EDA168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767C26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EED434F" w14:textId="1CCC188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2.18.5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F3C1E50" w14:textId="2292138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H01.104.05</w:t>
            </w:r>
          </w:p>
        </w:tc>
        <w:tc>
          <w:tcPr>
            <w:tcW w:w="3504" w:type="dxa"/>
            <w:vAlign w:val="center"/>
          </w:tcPr>
          <w:p w14:paraId="4063E37D" w14:textId="5FA91FB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Đoàn Thị Điểm</w:t>
            </w:r>
          </w:p>
        </w:tc>
        <w:tc>
          <w:tcPr>
            <w:tcW w:w="3240" w:type="dxa"/>
            <w:vAlign w:val="center"/>
          </w:tcPr>
          <w:p w14:paraId="531B1923" w14:textId="1CB9D88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Xã Mỹ Hòa Hưng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51A02EAD" w14:textId="129E91D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8" w:history="1">
              <w:r w:rsidR="004B22FC" w:rsidRPr="00556F8D">
                <w:rPr>
                  <w:sz w:val="26"/>
                  <w:szCs w:val="26"/>
                </w:rPr>
                <w:t>c1doanthidiemlx@angiang.edu.vn</w:t>
              </w:r>
            </w:hyperlink>
          </w:p>
        </w:tc>
        <w:tc>
          <w:tcPr>
            <w:tcW w:w="1418" w:type="dxa"/>
            <w:vAlign w:val="center"/>
          </w:tcPr>
          <w:p w14:paraId="092B9052" w14:textId="684D65E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3851371</w:t>
            </w:r>
          </w:p>
        </w:tc>
        <w:tc>
          <w:tcPr>
            <w:tcW w:w="2012" w:type="dxa"/>
            <w:vAlign w:val="center"/>
          </w:tcPr>
          <w:p w14:paraId="674C5BB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40B16F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29A4029" w14:textId="1B6AD55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2.18.6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29C5536" w14:textId="664A8D3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H01.104.06</w:t>
            </w:r>
          </w:p>
        </w:tc>
        <w:tc>
          <w:tcPr>
            <w:tcW w:w="3504" w:type="dxa"/>
            <w:vAlign w:val="center"/>
          </w:tcPr>
          <w:p w14:paraId="527DDD2C" w14:textId="7C4C353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Nguyễn Trung Trực</w:t>
            </w:r>
          </w:p>
        </w:tc>
        <w:tc>
          <w:tcPr>
            <w:tcW w:w="3240" w:type="dxa"/>
            <w:vAlign w:val="center"/>
          </w:tcPr>
          <w:p w14:paraId="419AB1AF" w14:textId="28AD067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Xã Mỹ Hòa Hưng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669F521A" w14:textId="0830D58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89" w:history="1">
              <w:r w:rsidR="004B22FC" w:rsidRPr="00556F8D">
                <w:rPr>
                  <w:sz w:val="26"/>
                  <w:szCs w:val="26"/>
                </w:rPr>
                <w:t>c1nguyentrungtruclx@angiang.edu.vn</w:t>
              </w:r>
            </w:hyperlink>
          </w:p>
        </w:tc>
        <w:tc>
          <w:tcPr>
            <w:tcW w:w="1418" w:type="dxa"/>
            <w:vAlign w:val="center"/>
          </w:tcPr>
          <w:p w14:paraId="091D8CE2" w14:textId="547BFDC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3851388</w:t>
            </w:r>
          </w:p>
        </w:tc>
        <w:tc>
          <w:tcPr>
            <w:tcW w:w="2012" w:type="dxa"/>
            <w:vAlign w:val="center"/>
          </w:tcPr>
          <w:p w14:paraId="4DB280F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F09951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7BFBC2" w14:textId="71BFC5B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2.18.7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7762402" w14:textId="31DE764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H01.104.07</w:t>
            </w:r>
          </w:p>
        </w:tc>
        <w:tc>
          <w:tcPr>
            <w:tcW w:w="3504" w:type="dxa"/>
            <w:vAlign w:val="center"/>
          </w:tcPr>
          <w:p w14:paraId="6A503518" w14:textId="2E5CE2A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Ngô Gia Tự</w:t>
            </w:r>
          </w:p>
        </w:tc>
        <w:tc>
          <w:tcPr>
            <w:tcW w:w="3240" w:type="dxa"/>
            <w:vAlign w:val="center"/>
          </w:tcPr>
          <w:p w14:paraId="2211C7CA" w14:textId="05353A5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Xã Mỹ Hòa Hưng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1F2A63B5" w14:textId="1AE2059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0" w:history="1">
              <w:r w:rsidR="004B22FC" w:rsidRPr="00556F8D">
                <w:rPr>
                  <w:sz w:val="26"/>
                  <w:szCs w:val="26"/>
                </w:rPr>
                <w:t>chauthanhtunglx@gmail.com</w:t>
              </w:r>
            </w:hyperlink>
          </w:p>
        </w:tc>
        <w:tc>
          <w:tcPr>
            <w:tcW w:w="1418" w:type="dxa"/>
            <w:vAlign w:val="center"/>
          </w:tcPr>
          <w:p w14:paraId="383FC9A2" w14:textId="6BFE4A0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3851313</w:t>
            </w:r>
          </w:p>
        </w:tc>
        <w:tc>
          <w:tcPr>
            <w:tcW w:w="2012" w:type="dxa"/>
            <w:vAlign w:val="center"/>
          </w:tcPr>
          <w:p w14:paraId="02270C2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ECA512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E8EB257" w14:textId="0344009C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2.19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35CA62B" w14:textId="654F3026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H01.105</w:t>
            </w:r>
          </w:p>
        </w:tc>
        <w:tc>
          <w:tcPr>
            <w:tcW w:w="3504" w:type="dxa"/>
            <w:vAlign w:val="center"/>
          </w:tcPr>
          <w:p w14:paraId="445FB57C" w14:textId="130C37F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Phường Châu Đốc</w:t>
            </w:r>
          </w:p>
        </w:tc>
        <w:tc>
          <w:tcPr>
            <w:tcW w:w="3240" w:type="dxa"/>
            <w:vAlign w:val="center"/>
          </w:tcPr>
          <w:p w14:paraId="26C2253F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011BBB81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FF500A2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526063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FBDFC6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FAC10F" w14:textId="1710E16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2.19.1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6CD0B21" w14:textId="34EFAA8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H01.105.01</w:t>
            </w:r>
          </w:p>
        </w:tc>
        <w:tc>
          <w:tcPr>
            <w:tcW w:w="3504" w:type="dxa"/>
            <w:vAlign w:val="center"/>
          </w:tcPr>
          <w:p w14:paraId="6330D10B" w14:textId="2AD856E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phường Châu Đốc</w:t>
            </w:r>
          </w:p>
        </w:tc>
        <w:tc>
          <w:tcPr>
            <w:tcW w:w="3240" w:type="dxa"/>
            <w:vAlign w:val="center"/>
          </w:tcPr>
          <w:p w14:paraId="62D08DF4" w14:textId="0A652B2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</w:rPr>
              <w:t>Phường Châu Đốc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5E2A640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310D29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76B057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82B20F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E366D1B" w14:textId="2556BAC8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9048D1C" w14:textId="45CF0F88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H01.106</w:t>
            </w:r>
          </w:p>
        </w:tc>
        <w:tc>
          <w:tcPr>
            <w:tcW w:w="3504" w:type="dxa"/>
            <w:vAlign w:val="center"/>
          </w:tcPr>
          <w:p w14:paraId="4EA64A7B" w14:textId="6EA2716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phường Vĩnh Tế</w:t>
            </w:r>
          </w:p>
        </w:tc>
        <w:tc>
          <w:tcPr>
            <w:tcW w:w="3240" w:type="dxa"/>
            <w:vAlign w:val="center"/>
          </w:tcPr>
          <w:p w14:paraId="5C842C52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5A5253F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B92CB76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994451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60DD4B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99C00D0" w14:textId="57AC2AD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2.20.1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0D8130B" w14:textId="253FFCC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H01.106.01</w:t>
            </w:r>
          </w:p>
        </w:tc>
        <w:tc>
          <w:tcPr>
            <w:tcW w:w="3504" w:type="dxa"/>
            <w:vAlign w:val="center"/>
          </w:tcPr>
          <w:p w14:paraId="7C5F3A8D" w14:textId="3AC300E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bCs/>
                <w:sz w:val="26"/>
                <w:szCs w:val="26"/>
              </w:rPr>
              <w:t>phường Vĩnh Tế</w:t>
            </w:r>
          </w:p>
        </w:tc>
        <w:tc>
          <w:tcPr>
            <w:tcW w:w="3240" w:type="dxa"/>
            <w:vAlign w:val="center"/>
          </w:tcPr>
          <w:p w14:paraId="6C561DD8" w14:textId="4C2A5F6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</w:t>
            </w:r>
            <w:r w:rsidRPr="00556F8D">
              <w:rPr>
                <w:bCs/>
                <w:sz w:val="26"/>
                <w:szCs w:val="26"/>
              </w:rPr>
              <w:t>hường Vĩnh Tế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3EC3DF21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B53D1F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9AB274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44676D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DA8C523" w14:textId="0907D672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E9F81EA" w14:textId="2ED7CE0A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H01.107</w:t>
            </w:r>
          </w:p>
        </w:tc>
        <w:tc>
          <w:tcPr>
            <w:tcW w:w="3504" w:type="dxa"/>
            <w:vAlign w:val="center"/>
          </w:tcPr>
          <w:p w14:paraId="7847E2AB" w14:textId="1C32E5B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An Phú</w:t>
            </w:r>
          </w:p>
        </w:tc>
        <w:tc>
          <w:tcPr>
            <w:tcW w:w="3240" w:type="dxa"/>
            <w:vAlign w:val="center"/>
          </w:tcPr>
          <w:p w14:paraId="78CFB347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31DA00E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2921D44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A798DE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26934E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6DA9A2F" w14:textId="6C3D115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B59FACE" w14:textId="7DE5F67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H01.107.01</w:t>
            </w:r>
          </w:p>
        </w:tc>
        <w:tc>
          <w:tcPr>
            <w:tcW w:w="3504" w:type="dxa"/>
            <w:vAlign w:val="center"/>
          </w:tcPr>
          <w:p w14:paraId="05F782E3" w14:textId="1114010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An Phú</w:t>
            </w:r>
          </w:p>
        </w:tc>
        <w:tc>
          <w:tcPr>
            <w:tcW w:w="3240" w:type="dxa"/>
          </w:tcPr>
          <w:p w14:paraId="0364EDF9" w14:textId="725D39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520A2313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9F083E4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4B00A28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545042C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E4AFE35" w14:textId="7A0B569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E07361B" w14:textId="77427D3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H01.107.02</w:t>
            </w:r>
          </w:p>
        </w:tc>
        <w:tc>
          <w:tcPr>
            <w:tcW w:w="3504" w:type="dxa"/>
            <w:vAlign w:val="center"/>
          </w:tcPr>
          <w:p w14:paraId="05B39795" w14:textId="47A6219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Mầm non An Phú</w:t>
            </w:r>
          </w:p>
        </w:tc>
        <w:tc>
          <w:tcPr>
            <w:tcW w:w="3240" w:type="dxa"/>
          </w:tcPr>
          <w:p w14:paraId="55CAE693" w14:textId="4CB3C0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63FC7F20" w14:textId="421917A8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mnanphu.anphu</w:t>
            </w:r>
            <w:r w:rsidRPr="00556F8D">
              <w:rPr>
                <w:sz w:val="26"/>
                <w:szCs w:val="26"/>
                <w:lang w:val="en-US"/>
              </w:rPr>
              <w:t>@</w:t>
            </w:r>
            <w:r w:rsidRPr="00556F8D">
              <w:rPr>
                <w:sz w:val="26"/>
                <w:szCs w:val="26"/>
              </w:rPr>
              <w:t xml:space="preserve"> angiang.gov.vn</w:t>
            </w:r>
          </w:p>
        </w:tc>
        <w:tc>
          <w:tcPr>
            <w:tcW w:w="1418" w:type="dxa"/>
            <w:vAlign w:val="center"/>
          </w:tcPr>
          <w:p w14:paraId="68A5D3C7" w14:textId="57AD523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3826781</w:t>
            </w:r>
          </w:p>
        </w:tc>
        <w:tc>
          <w:tcPr>
            <w:tcW w:w="2012" w:type="dxa"/>
          </w:tcPr>
          <w:p w14:paraId="3CBA5B60" w14:textId="21521AA3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mnanphu.pgdanphu.edu.vn</w:t>
            </w:r>
          </w:p>
        </w:tc>
      </w:tr>
      <w:tr w:rsidR="004B22FC" w:rsidRPr="00556F8D" w14:paraId="4C7141F7" w14:textId="77777777" w:rsidTr="008F62C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2EA1D91" w14:textId="2DDAC9E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7D454E" w14:textId="3C47E91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H01.107.03</w:t>
            </w:r>
          </w:p>
        </w:tc>
        <w:tc>
          <w:tcPr>
            <w:tcW w:w="3504" w:type="dxa"/>
            <w:vAlign w:val="center"/>
          </w:tcPr>
          <w:p w14:paraId="52D87E1A" w14:textId="595FCDD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Phú Hội</w:t>
            </w:r>
          </w:p>
        </w:tc>
        <w:tc>
          <w:tcPr>
            <w:tcW w:w="3240" w:type="dxa"/>
          </w:tcPr>
          <w:p w14:paraId="566A9132" w14:textId="7547CA0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  <w:vAlign w:val="center"/>
          </w:tcPr>
          <w:p w14:paraId="51511EA1" w14:textId="061A06E8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mgphuhoi.anphu@angiang.gov.vn</w:t>
            </w:r>
          </w:p>
        </w:tc>
        <w:tc>
          <w:tcPr>
            <w:tcW w:w="1418" w:type="dxa"/>
            <w:vAlign w:val="center"/>
          </w:tcPr>
          <w:p w14:paraId="3010DCCF" w14:textId="2F87AAC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3515090</w:t>
            </w:r>
          </w:p>
        </w:tc>
        <w:tc>
          <w:tcPr>
            <w:tcW w:w="2012" w:type="dxa"/>
          </w:tcPr>
          <w:p w14:paraId="11F3AE45" w14:textId="02AF6C7D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mgphuhoi.pgdanphu.edu.vn</w:t>
            </w:r>
          </w:p>
        </w:tc>
      </w:tr>
      <w:tr w:rsidR="004B22FC" w:rsidRPr="00556F8D" w14:paraId="0BAFC80A" w14:textId="77777777" w:rsidTr="008F62C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475BFE" w14:textId="2E6BB5E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8A106AD" w14:textId="07F777D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H01.107.04</w:t>
            </w:r>
          </w:p>
        </w:tc>
        <w:tc>
          <w:tcPr>
            <w:tcW w:w="3504" w:type="dxa"/>
            <w:vAlign w:val="center"/>
          </w:tcPr>
          <w:p w14:paraId="1489E7CD" w14:textId="34E51E6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Vĩnh Hội Đông</w:t>
            </w:r>
          </w:p>
        </w:tc>
        <w:tc>
          <w:tcPr>
            <w:tcW w:w="3240" w:type="dxa"/>
          </w:tcPr>
          <w:p w14:paraId="098E6BDB" w14:textId="75FAF7F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  <w:vAlign w:val="center"/>
          </w:tcPr>
          <w:p w14:paraId="37CC75DE" w14:textId="44CE57EF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mgvinhhoidong.anphu@angiang.gov.vn</w:t>
            </w:r>
          </w:p>
        </w:tc>
        <w:tc>
          <w:tcPr>
            <w:tcW w:w="1418" w:type="dxa"/>
            <w:vAlign w:val="center"/>
          </w:tcPr>
          <w:p w14:paraId="39D2A02A" w14:textId="3B103D5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3517039</w:t>
            </w:r>
          </w:p>
        </w:tc>
        <w:tc>
          <w:tcPr>
            <w:tcW w:w="2012" w:type="dxa"/>
          </w:tcPr>
          <w:p w14:paraId="60572EEB" w14:textId="790E4AC8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mgvinhhoidong.pgdanphu.edu.vn</w:t>
            </w:r>
          </w:p>
        </w:tc>
      </w:tr>
      <w:tr w:rsidR="004B22FC" w:rsidRPr="00556F8D" w14:paraId="6F707D3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199D2DD" w14:textId="152E12F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53B6112" w14:textId="0213E80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H01.107.05</w:t>
            </w:r>
          </w:p>
        </w:tc>
        <w:tc>
          <w:tcPr>
            <w:tcW w:w="3504" w:type="dxa"/>
          </w:tcPr>
          <w:p w14:paraId="4207C1E3" w14:textId="04EF1F8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An Phú</w:t>
            </w:r>
          </w:p>
        </w:tc>
        <w:tc>
          <w:tcPr>
            <w:tcW w:w="3240" w:type="dxa"/>
          </w:tcPr>
          <w:p w14:paraId="3EA5ECD8" w14:textId="10DA8B3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7E7BE9F7" w14:textId="3C6D756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thaanphu.anphu@angiang.gov.vn</w:t>
            </w:r>
          </w:p>
        </w:tc>
        <w:tc>
          <w:tcPr>
            <w:tcW w:w="1418" w:type="dxa"/>
            <w:vAlign w:val="center"/>
          </w:tcPr>
          <w:p w14:paraId="72CB9E37" w14:textId="4E3CE72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3826732</w:t>
            </w:r>
          </w:p>
        </w:tc>
        <w:tc>
          <w:tcPr>
            <w:tcW w:w="2012" w:type="dxa"/>
          </w:tcPr>
          <w:p w14:paraId="08819CFE" w14:textId="117C7FA3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thaanphu.pgdanphu.edu.vn</w:t>
            </w:r>
          </w:p>
        </w:tc>
      </w:tr>
      <w:tr w:rsidR="004B22FC" w:rsidRPr="00556F8D" w14:paraId="0BE20F1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9815325" w14:textId="479D2E6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2.21.6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15F7F19" w14:textId="4D5FAEE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H01.107.06</w:t>
            </w:r>
          </w:p>
        </w:tc>
        <w:tc>
          <w:tcPr>
            <w:tcW w:w="3504" w:type="dxa"/>
          </w:tcPr>
          <w:p w14:paraId="479B8E97" w14:textId="70395A1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An Phú</w:t>
            </w:r>
          </w:p>
        </w:tc>
        <w:tc>
          <w:tcPr>
            <w:tcW w:w="3240" w:type="dxa"/>
          </w:tcPr>
          <w:p w14:paraId="35BA0CA7" w14:textId="081AF14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3D8420C9" w14:textId="7C110D3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thbanphu.anphu@angiang.gov.vn</w:t>
            </w:r>
          </w:p>
        </w:tc>
        <w:tc>
          <w:tcPr>
            <w:tcW w:w="1418" w:type="dxa"/>
            <w:vAlign w:val="center"/>
          </w:tcPr>
          <w:p w14:paraId="10EA88C1" w14:textId="3535628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3826957</w:t>
            </w:r>
          </w:p>
        </w:tc>
        <w:tc>
          <w:tcPr>
            <w:tcW w:w="2012" w:type="dxa"/>
          </w:tcPr>
          <w:p w14:paraId="108CFD67" w14:textId="5C12BE6C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thbanphu.pgdanphu.edu.vn</w:t>
            </w:r>
          </w:p>
        </w:tc>
      </w:tr>
      <w:tr w:rsidR="004B22FC" w:rsidRPr="00556F8D" w14:paraId="1D15E81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A6ABC4D" w14:textId="33D0948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C6BDF9" w14:textId="3133C11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H01.107.07</w:t>
            </w:r>
          </w:p>
        </w:tc>
        <w:tc>
          <w:tcPr>
            <w:tcW w:w="3504" w:type="dxa"/>
          </w:tcPr>
          <w:p w14:paraId="4272D7CB" w14:textId="5426E49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Phú Hội</w:t>
            </w:r>
          </w:p>
        </w:tc>
        <w:tc>
          <w:tcPr>
            <w:tcW w:w="3240" w:type="dxa"/>
          </w:tcPr>
          <w:p w14:paraId="4ACD5499" w14:textId="765701D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423340DB" w14:textId="0FC46F7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thaphuhoi.anphu@angiang.gov.vn</w:t>
            </w:r>
          </w:p>
        </w:tc>
        <w:tc>
          <w:tcPr>
            <w:tcW w:w="1418" w:type="dxa"/>
            <w:vAlign w:val="center"/>
          </w:tcPr>
          <w:p w14:paraId="434BF224" w14:textId="7DF538E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3826259</w:t>
            </w:r>
          </w:p>
        </w:tc>
        <w:tc>
          <w:tcPr>
            <w:tcW w:w="2012" w:type="dxa"/>
          </w:tcPr>
          <w:p w14:paraId="53952E16" w14:textId="43955F8B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thaphuhoi.pgdanphu.edu.vn</w:t>
            </w:r>
          </w:p>
        </w:tc>
      </w:tr>
      <w:tr w:rsidR="004B22FC" w:rsidRPr="00556F8D" w14:paraId="463C372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C76B6D7" w14:textId="0D9CA5A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1513E2F" w14:textId="06A5615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H01.107.08</w:t>
            </w:r>
          </w:p>
        </w:tc>
        <w:tc>
          <w:tcPr>
            <w:tcW w:w="3504" w:type="dxa"/>
          </w:tcPr>
          <w:p w14:paraId="44CB5017" w14:textId="547F3F1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Phú Hội</w:t>
            </w:r>
          </w:p>
        </w:tc>
        <w:tc>
          <w:tcPr>
            <w:tcW w:w="3240" w:type="dxa"/>
          </w:tcPr>
          <w:p w14:paraId="46CC52FA" w14:textId="2616AEE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27982BBF" w14:textId="54E4E34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thbphuhoi.anphu@angiang.gov.vn</w:t>
            </w:r>
          </w:p>
        </w:tc>
        <w:tc>
          <w:tcPr>
            <w:tcW w:w="1418" w:type="dxa"/>
            <w:vAlign w:val="center"/>
          </w:tcPr>
          <w:p w14:paraId="13D2F995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</w:tcPr>
          <w:p w14:paraId="1FBD8FA4" w14:textId="6BF00796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thbphuhoi.pgdanphu.edu.vn</w:t>
            </w:r>
          </w:p>
        </w:tc>
      </w:tr>
      <w:tr w:rsidR="004B22FC" w:rsidRPr="00556F8D" w14:paraId="159E151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F1BE1CE" w14:textId="743F5CB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BB25621" w14:textId="4CFA557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H01.107.09</w:t>
            </w:r>
          </w:p>
        </w:tc>
        <w:tc>
          <w:tcPr>
            <w:tcW w:w="3504" w:type="dxa"/>
          </w:tcPr>
          <w:p w14:paraId="439F15F7" w14:textId="725FFBC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C Phú Hội</w:t>
            </w:r>
          </w:p>
        </w:tc>
        <w:tc>
          <w:tcPr>
            <w:tcW w:w="3240" w:type="dxa"/>
          </w:tcPr>
          <w:p w14:paraId="491A86BD" w14:textId="014DDD8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19AFCA9E" w14:textId="64EFB602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thcphuhoi.anphu@angiang.gov.vn</w:t>
            </w:r>
          </w:p>
        </w:tc>
        <w:tc>
          <w:tcPr>
            <w:tcW w:w="1418" w:type="dxa"/>
            <w:vAlign w:val="center"/>
          </w:tcPr>
          <w:p w14:paraId="07FCCD98" w14:textId="5B26571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0919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995587</w:t>
            </w:r>
          </w:p>
        </w:tc>
        <w:tc>
          <w:tcPr>
            <w:tcW w:w="2012" w:type="dxa"/>
          </w:tcPr>
          <w:p w14:paraId="0867EA8F" w14:textId="68E7406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thcphuhoi.pgdanphu.edu.vn</w:t>
            </w:r>
          </w:p>
        </w:tc>
      </w:tr>
      <w:tr w:rsidR="004B22FC" w:rsidRPr="00556F8D" w14:paraId="5BC5166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C9CD6F8" w14:textId="42DE5F9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7EFD557" w14:textId="6102015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H01.107.10</w:t>
            </w:r>
          </w:p>
        </w:tc>
        <w:tc>
          <w:tcPr>
            <w:tcW w:w="3504" w:type="dxa"/>
          </w:tcPr>
          <w:p w14:paraId="26D83E27" w14:textId="262CF48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Vĩnh Hội Đông</w:t>
            </w:r>
          </w:p>
        </w:tc>
        <w:tc>
          <w:tcPr>
            <w:tcW w:w="3240" w:type="dxa"/>
          </w:tcPr>
          <w:p w14:paraId="50D525F3" w14:textId="38B2004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1C1DB592" w14:textId="02419B1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thavinhhoidong.anphu@angiang.gon.vn</w:t>
            </w:r>
          </w:p>
        </w:tc>
        <w:tc>
          <w:tcPr>
            <w:tcW w:w="1418" w:type="dxa"/>
            <w:vAlign w:val="center"/>
          </w:tcPr>
          <w:p w14:paraId="3ACB50CC" w14:textId="29E7AEF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6542666</w:t>
            </w:r>
          </w:p>
        </w:tc>
        <w:tc>
          <w:tcPr>
            <w:tcW w:w="2012" w:type="dxa"/>
          </w:tcPr>
          <w:p w14:paraId="24E762C6" w14:textId="38307CB2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thavinhhoidong.pgdanphu.edu.vn</w:t>
            </w:r>
          </w:p>
        </w:tc>
      </w:tr>
      <w:tr w:rsidR="004B22FC" w:rsidRPr="00556F8D" w14:paraId="6DD1CCE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2F94A68" w14:textId="1FA4625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0A83B38" w14:textId="20E2CFB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H01.107.11</w:t>
            </w:r>
          </w:p>
        </w:tc>
        <w:tc>
          <w:tcPr>
            <w:tcW w:w="3504" w:type="dxa"/>
          </w:tcPr>
          <w:p w14:paraId="70F49919" w14:textId="372C9B4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Vĩnh Hội Đông</w:t>
            </w:r>
          </w:p>
        </w:tc>
        <w:tc>
          <w:tcPr>
            <w:tcW w:w="3240" w:type="dxa"/>
          </w:tcPr>
          <w:p w14:paraId="72A25867" w14:textId="0A3688B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</w:tcPr>
          <w:p w14:paraId="59265F3A" w14:textId="496A365E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thbvinhhoidong.anphu@angiang.gon.vn</w:t>
            </w:r>
          </w:p>
        </w:tc>
        <w:tc>
          <w:tcPr>
            <w:tcW w:w="1418" w:type="dxa"/>
            <w:vAlign w:val="center"/>
          </w:tcPr>
          <w:p w14:paraId="30201EFF" w14:textId="0AB487D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3826660</w:t>
            </w:r>
          </w:p>
        </w:tc>
        <w:tc>
          <w:tcPr>
            <w:tcW w:w="2012" w:type="dxa"/>
          </w:tcPr>
          <w:p w14:paraId="5B51D7D4" w14:textId="4ACC3F30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thbvinhhoidong.pgdanphu.edu.vn</w:t>
            </w:r>
          </w:p>
        </w:tc>
      </w:tr>
      <w:tr w:rsidR="004B22FC" w:rsidRPr="00556F8D" w14:paraId="501677BE" w14:textId="77777777" w:rsidTr="008F62C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8ACE0D5" w14:textId="2C49875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B3A0C7F" w14:textId="3AA7056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H01.107.12</w:t>
            </w:r>
          </w:p>
        </w:tc>
        <w:tc>
          <w:tcPr>
            <w:tcW w:w="3504" w:type="dxa"/>
            <w:vAlign w:val="center"/>
          </w:tcPr>
          <w:p w14:paraId="4CFE11B1" w14:textId="7BBC7F8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An Phú</w:t>
            </w:r>
          </w:p>
        </w:tc>
        <w:tc>
          <w:tcPr>
            <w:tcW w:w="3240" w:type="dxa"/>
          </w:tcPr>
          <w:p w14:paraId="49F99DEC" w14:textId="1DDC3D5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  <w:vAlign w:val="center"/>
          </w:tcPr>
          <w:p w14:paraId="082C52C9" w14:textId="222D33A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thcsttanphu.anphu@angiang.gov.vn</w:t>
            </w:r>
          </w:p>
        </w:tc>
        <w:tc>
          <w:tcPr>
            <w:tcW w:w="1418" w:type="dxa"/>
            <w:vAlign w:val="center"/>
          </w:tcPr>
          <w:p w14:paraId="277099A6" w14:textId="3B225BA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3826675</w:t>
            </w:r>
          </w:p>
        </w:tc>
        <w:tc>
          <w:tcPr>
            <w:tcW w:w="2012" w:type="dxa"/>
          </w:tcPr>
          <w:p w14:paraId="25C34ABA" w14:textId="3022663D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thcsanphu.pgdanphu.edu.vn</w:t>
            </w:r>
          </w:p>
        </w:tc>
      </w:tr>
      <w:tr w:rsidR="004B22FC" w:rsidRPr="00556F8D" w14:paraId="369D3AFC" w14:textId="77777777" w:rsidTr="008F62C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E5F83E3" w14:textId="6EFCA5D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15383EA" w14:textId="56F4888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H01.107.13</w:t>
            </w:r>
          </w:p>
        </w:tc>
        <w:tc>
          <w:tcPr>
            <w:tcW w:w="3504" w:type="dxa"/>
            <w:vAlign w:val="center"/>
          </w:tcPr>
          <w:p w14:paraId="3BF889CA" w14:textId="55E5046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Phú Hội</w:t>
            </w:r>
          </w:p>
        </w:tc>
        <w:tc>
          <w:tcPr>
            <w:tcW w:w="3240" w:type="dxa"/>
          </w:tcPr>
          <w:p w14:paraId="48CAE5CC" w14:textId="69FE415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  <w:vAlign w:val="center"/>
          </w:tcPr>
          <w:p w14:paraId="2ADE8DAA" w14:textId="05A6E9DF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thcsphuhoi.anphu@angiang.gov.vn</w:t>
            </w:r>
          </w:p>
        </w:tc>
        <w:tc>
          <w:tcPr>
            <w:tcW w:w="1418" w:type="dxa"/>
            <w:vAlign w:val="center"/>
          </w:tcPr>
          <w:p w14:paraId="36ED8255" w14:textId="6F66CDD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3510047</w:t>
            </w:r>
          </w:p>
        </w:tc>
        <w:tc>
          <w:tcPr>
            <w:tcW w:w="2012" w:type="dxa"/>
          </w:tcPr>
          <w:p w14:paraId="50ADCCF9" w14:textId="55F3123C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thcsphuhoi.pgdanphu.edu.vn</w:t>
            </w:r>
          </w:p>
        </w:tc>
      </w:tr>
      <w:tr w:rsidR="004B22FC" w:rsidRPr="00556F8D" w14:paraId="3FE48EC0" w14:textId="77777777" w:rsidTr="008F62C9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EC96CF" w14:textId="579F4B7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2.21.14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62650E" w14:textId="2D18E33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H01.107.13</w:t>
            </w:r>
          </w:p>
        </w:tc>
        <w:tc>
          <w:tcPr>
            <w:tcW w:w="3504" w:type="dxa"/>
            <w:vAlign w:val="center"/>
          </w:tcPr>
          <w:p w14:paraId="54CBAC77" w14:textId="1E7E790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Vĩnh Hội Đông</w:t>
            </w:r>
          </w:p>
        </w:tc>
        <w:tc>
          <w:tcPr>
            <w:tcW w:w="3240" w:type="dxa"/>
          </w:tcPr>
          <w:p w14:paraId="24A43E07" w14:textId="503BD99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Phú, tỉnh An Giang</w:t>
            </w:r>
          </w:p>
        </w:tc>
        <w:tc>
          <w:tcPr>
            <w:tcW w:w="2160" w:type="dxa"/>
            <w:vAlign w:val="center"/>
          </w:tcPr>
          <w:p w14:paraId="4BEC627E" w14:textId="3B804B0F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thcsvinhhoidong.anphu@angiang.gov.vn</w:t>
            </w:r>
          </w:p>
        </w:tc>
        <w:tc>
          <w:tcPr>
            <w:tcW w:w="1418" w:type="dxa"/>
            <w:vAlign w:val="center"/>
          </w:tcPr>
          <w:p w14:paraId="468B4E58" w14:textId="43CC5CC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3826473</w:t>
            </w:r>
          </w:p>
        </w:tc>
        <w:tc>
          <w:tcPr>
            <w:tcW w:w="2012" w:type="dxa"/>
          </w:tcPr>
          <w:p w14:paraId="69496640" w14:textId="121058CC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thcsvinhhoidong.pgdanphu.edu.vn</w:t>
            </w:r>
          </w:p>
        </w:tc>
      </w:tr>
      <w:tr w:rsidR="004B22FC" w:rsidRPr="00556F8D" w14:paraId="4A718D0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E452C00" w14:textId="51DE8D20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EB5C414" w14:textId="2C65C9F4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H01.108</w:t>
            </w:r>
          </w:p>
        </w:tc>
        <w:tc>
          <w:tcPr>
            <w:tcW w:w="3504" w:type="dxa"/>
            <w:vAlign w:val="center"/>
          </w:tcPr>
          <w:p w14:paraId="1E30296E" w14:textId="4B67656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Vĩnh Hậu</w:t>
            </w:r>
          </w:p>
        </w:tc>
        <w:tc>
          <w:tcPr>
            <w:tcW w:w="3240" w:type="dxa"/>
            <w:vAlign w:val="center"/>
          </w:tcPr>
          <w:p w14:paraId="38B225AC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55C009E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5906BAA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07F306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5C7E03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80FEED8" w14:textId="57F80B9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64ABEF1" w14:textId="24324530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H01.108.01</w:t>
            </w:r>
          </w:p>
        </w:tc>
        <w:tc>
          <w:tcPr>
            <w:tcW w:w="3504" w:type="dxa"/>
            <w:vAlign w:val="center"/>
          </w:tcPr>
          <w:p w14:paraId="3C8C01A9" w14:textId="1D88F84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Vĩnh Hậu</w:t>
            </w:r>
          </w:p>
        </w:tc>
        <w:tc>
          <w:tcPr>
            <w:tcW w:w="3240" w:type="dxa"/>
            <w:vAlign w:val="center"/>
          </w:tcPr>
          <w:p w14:paraId="62288FA0" w14:textId="02488C5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491AE828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8492A1D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19E15D6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28D26F2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13B3D2D" w14:textId="3E46ADF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8A6AAB5" w14:textId="4C2762A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H01.108.02</w:t>
            </w:r>
          </w:p>
        </w:tc>
        <w:tc>
          <w:tcPr>
            <w:tcW w:w="3504" w:type="dxa"/>
            <w:vAlign w:val="center"/>
          </w:tcPr>
          <w:p w14:paraId="0CEFC6E9" w14:textId="5B9D625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Mầm non Vĩnh Trường</w:t>
            </w:r>
          </w:p>
        </w:tc>
        <w:tc>
          <w:tcPr>
            <w:tcW w:w="3240" w:type="dxa"/>
            <w:vAlign w:val="center"/>
          </w:tcPr>
          <w:p w14:paraId="65AE9FD3" w14:textId="626BBF8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73650EB" w14:textId="181823D4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mnvinhtruong.anphu@angiang.gov.vn</w:t>
            </w:r>
          </w:p>
        </w:tc>
        <w:tc>
          <w:tcPr>
            <w:tcW w:w="1418" w:type="dxa"/>
            <w:vAlign w:val="center"/>
          </w:tcPr>
          <w:p w14:paraId="79CB3D74" w14:textId="71232BB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3518175</w:t>
            </w:r>
          </w:p>
        </w:tc>
        <w:tc>
          <w:tcPr>
            <w:tcW w:w="2012" w:type="dxa"/>
          </w:tcPr>
          <w:p w14:paraId="05019589" w14:textId="6D520CE9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mnvinhtruong.pgdanphu.edu.vn</w:t>
            </w:r>
          </w:p>
        </w:tc>
      </w:tr>
      <w:tr w:rsidR="004B22FC" w:rsidRPr="00556F8D" w14:paraId="5806E2A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6852519" w14:textId="7661EA3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2.22.3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CED0F3D" w14:textId="6E214C4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H01.108.03</w:t>
            </w:r>
          </w:p>
        </w:tc>
        <w:tc>
          <w:tcPr>
            <w:tcW w:w="3504" w:type="dxa"/>
            <w:vAlign w:val="center"/>
          </w:tcPr>
          <w:p w14:paraId="2D6E8B3A" w14:textId="7FC62E4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Đa Phước</w:t>
            </w:r>
          </w:p>
        </w:tc>
        <w:tc>
          <w:tcPr>
            <w:tcW w:w="3240" w:type="dxa"/>
            <w:vAlign w:val="center"/>
          </w:tcPr>
          <w:p w14:paraId="04DFF17D" w14:textId="3DCDABC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1E3FEB7B" w14:textId="5982960F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mgdaphuoc.anphu@angiang.gov.vn</w:t>
            </w:r>
          </w:p>
        </w:tc>
        <w:tc>
          <w:tcPr>
            <w:tcW w:w="1418" w:type="dxa"/>
            <w:vAlign w:val="center"/>
          </w:tcPr>
          <w:p w14:paraId="15398176" w14:textId="01C3AD2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3570064</w:t>
            </w:r>
          </w:p>
        </w:tc>
        <w:tc>
          <w:tcPr>
            <w:tcW w:w="2012" w:type="dxa"/>
          </w:tcPr>
          <w:p w14:paraId="5A28530C" w14:textId="4AD71DCB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mgdaphuoc.pgdanphu.edu.vn</w:t>
            </w:r>
          </w:p>
        </w:tc>
      </w:tr>
      <w:tr w:rsidR="004B22FC" w:rsidRPr="00556F8D" w14:paraId="42F893A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B310A37" w14:textId="067DE77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3619DA6" w14:textId="175B0F0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H01.108.04</w:t>
            </w:r>
          </w:p>
        </w:tc>
        <w:tc>
          <w:tcPr>
            <w:tcW w:w="3504" w:type="dxa"/>
            <w:vAlign w:val="center"/>
          </w:tcPr>
          <w:p w14:paraId="12E9AF97" w14:textId="277DF85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Vĩnh Hậu</w:t>
            </w:r>
          </w:p>
        </w:tc>
        <w:tc>
          <w:tcPr>
            <w:tcW w:w="3240" w:type="dxa"/>
            <w:vAlign w:val="center"/>
          </w:tcPr>
          <w:p w14:paraId="2A01F5DE" w14:textId="3EF4CA2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28422077" w14:textId="64E6C16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mgvinhhau.anphu@angiang.gov.vn</w:t>
            </w:r>
          </w:p>
        </w:tc>
        <w:tc>
          <w:tcPr>
            <w:tcW w:w="1418" w:type="dxa"/>
            <w:vAlign w:val="center"/>
          </w:tcPr>
          <w:p w14:paraId="0BE42E67" w14:textId="0396FCA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3</w:t>
            </w:r>
            <w:r w:rsidRPr="00556F8D">
              <w:rPr>
                <w:sz w:val="26"/>
                <w:szCs w:val="26"/>
              </w:rPr>
              <w:t>529584</w:t>
            </w:r>
          </w:p>
        </w:tc>
        <w:tc>
          <w:tcPr>
            <w:tcW w:w="2012" w:type="dxa"/>
          </w:tcPr>
          <w:p w14:paraId="4BD4EF99" w14:textId="5266E01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mgvinhhau.pgdanphu.edu.vn</w:t>
            </w:r>
          </w:p>
        </w:tc>
      </w:tr>
      <w:tr w:rsidR="004B22FC" w:rsidRPr="00556F8D" w14:paraId="337719F0" w14:textId="77777777" w:rsidTr="008F1E45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5463E8B" w14:textId="7553036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2DA4D84" w14:textId="44338FD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H01.108.05</w:t>
            </w:r>
          </w:p>
        </w:tc>
        <w:tc>
          <w:tcPr>
            <w:tcW w:w="3504" w:type="dxa"/>
          </w:tcPr>
          <w:p w14:paraId="0BDC6D77" w14:textId="76DA4F9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Đa Phước</w:t>
            </w:r>
          </w:p>
        </w:tc>
        <w:tc>
          <w:tcPr>
            <w:tcW w:w="3240" w:type="dxa"/>
            <w:vAlign w:val="center"/>
          </w:tcPr>
          <w:p w14:paraId="22601DAA" w14:textId="74E88F5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5C5ECC67" w14:textId="1CB32F3E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thadaphuoc.anphu@angiang.gov.vn</w:t>
            </w:r>
          </w:p>
        </w:tc>
        <w:tc>
          <w:tcPr>
            <w:tcW w:w="1418" w:type="dxa"/>
            <w:vAlign w:val="center"/>
          </w:tcPr>
          <w:p w14:paraId="3BD46B37" w14:textId="21281BD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3860608</w:t>
            </w:r>
          </w:p>
        </w:tc>
        <w:tc>
          <w:tcPr>
            <w:tcW w:w="2012" w:type="dxa"/>
          </w:tcPr>
          <w:p w14:paraId="5F21EC67" w14:textId="1AC1CBEC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thadaphuoc.pgdanphu.edu.vn</w:t>
            </w:r>
          </w:p>
        </w:tc>
      </w:tr>
      <w:tr w:rsidR="004B22FC" w:rsidRPr="00556F8D" w14:paraId="16D4C61E" w14:textId="77777777" w:rsidTr="008F1E45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B2AE2F4" w14:textId="6E74E41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519185" w14:textId="1C1E96B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H01.108.06</w:t>
            </w:r>
          </w:p>
        </w:tc>
        <w:tc>
          <w:tcPr>
            <w:tcW w:w="3504" w:type="dxa"/>
          </w:tcPr>
          <w:p w14:paraId="4F485DED" w14:textId="17B8E00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Đa Phước</w:t>
            </w:r>
          </w:p>
        </w:tc>
        <w:tc>
          <w:tcPr>
            <w:tcW w:w="3240" w:type="dxa"/>
            <w:vAlign w:val="center"/>
          </w:tcPr>
          <w:p w14:paraId="2648394C" w14:textId="1025138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3BCAD72D" w14:textId="31FB2C34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thbdaphuoc.anphu@angiang.gov.vn</w:t>
            </w:r>
          </w:p>
        </w:tc>
        <w:tc>
          <w:tcPr>
            <w:tcW w:w="1418" w:type="dxa"/>
            <w:vAlign w:val="center"/>
          </w:tcPr>
          <w:p w14:paraId="6FADA685" w14:textId="0BDB977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3860002</w:t>
            </w:r>
          </w:p>
        </w:tc>
        <w:tc>
          <w:tcPr>
            <w:tcW w:w="2012" w:type="dxa"/>
          </w:tcPr>
          <w:p w14:paraId="73DA3FF6" w14:textId="024D87A5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thbdaphuoc.pgdanphu.edu.vn</w:t>
            </w:r>
          </w:p>
        </w:tc>
      </w:tr>
      <w:tr w:rsidR="004B22FC" w:rsidRPr="00556F8D" w14:paraId="4997CA9D" w14:textId="77777777" w:rsidTr="008F1E45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BC12936" w14:textId="7FEF72A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C570549" w14:textId="24BE4BF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H01.108.07</w:t>
            </w:r>
          </w:p>
        </w:tc>
        <w:tc>
          <w:tcPr>
            <w:tcW w:w="3504" w:type="dxa"/>
          </w:tcPr>
          <w:p w14:paraId="7172A758" w14:textId="7359844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C Đa Phước</w:t>
            </w:r>
          </w:p>
        </w:tc>
        <w:tc>
          <w:tcPr>
            <w:tcW w:w="3240" w:type="dxa"/>
            <w:vAlign w:val="center"/>
          </w:tcPr>
          <w:p w14:paraId="568AD567" w14:textId="7AC8D2C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2729A2C4" w14:textId="734589AF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thcdaphuoc.anphu@angiang.gov.vn</w:t>
            </w:r>
          </w:p>
        </w:tc>
        <w:tc>
          <w:tcPr>
            <w:tcW w:w="1418" w:type="dxa"/>
            <w:vAlign w:val="center"/>
          </w:tcPr>
          <w:p w14:paraId="03560496" w14:textId="4DC005E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6543838</w:t>
            </w:r>
          </w:p>
        </w:tc>
        <w:tc>
          <w:tcPr>
            <w:tcW w:w="2012" w:type="dxa"/>
          </w:tcPr>
          <w:p w14:paraId="15FA97A1" w14:textId="5AAEFDD4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thcdaphuoc.pgdanphu.edu.vn</w:t>
            </w:r>
          </w:p>
        </w:tc>
      </w:tr>
      <w:tr w:rsidR="004B22FC" w:rsidRPr="00556F8D" w14:paraId="13774889" w14:textId="77777777" w:rsidTr="008F1E45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F44BBAE" w14:textId="3C9DDE8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AE0E976" w14:textId="10485E9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H01.108.08</w:t>
            </w:r>
          </w:p>
        </w:tc>
        <w:tc>
          <w:tcPr>
            <w:tcW w:w="3504" w:type="dxa"/>
          </w:tcPr>
          <w:p w14:paraId="5169393F" w14:textId="25DFA62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Vĩnh Hậu</w:t>
            </w:r>
          </w:p>
        </w:tc>
        <w:tc>
          <w:tcPr>
            <w:tcW w:w="3240" w:type="dxa"/>
            <w:vAlign w:val="center"/>
          </w:tcPr>
          <w:p w14:paraId="4CC5F696" w14:textId="1EA1F1E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6191A405" w14:textId="14CE81B5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thavinhhau.anphu@angiang.gov.vn</w:t>
            </w:r>
          </w:p>
        </w:tc>
        <w:tc>
          <w:tcPr>
            <w:tcW w:w="1418" w:type="dxa"/>
            <w:vAlign w:val="center"/>
          </w:tcPr>
          <w:p w14:paraId="2B4E3141" w14:textId="5152B16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6281855</w:t>
            </w:r>
          </w:p>
        </w:tc>
        <w:tc>
          <w:tcPr>
            <w:tcW w:w="2012" w:type="dxa"/>
          </w:tcPr>
          <w:p w14:paraId="71C4517E" w14:textId="6C6D9709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thavinhhau.pgdanphu.edu.vn</w:t>
            </w:r>
          </w:p>
        </w:tc>
      </w:tr>
      <w:tr w:rsidR="004B22FC" w:rsidRPr="00556F8D" w14:paraId="341BB155" w14:textId="77777777" w:rsidTr="008F1E45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22669B0" w14:textId="3289519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6B16E6F" w14:textId="2BFE62B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H01.108.09</w:t>
            </w:r>
          </w:p>
        </w:tc>
        <w:tc>
          <w:tcPr>
            <w:tcW w:w="3504" w:type="dxa"/>
          </w:tcPr>
          <w:p w14:paraId="0FE68EF0" w14:textId="4348187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Vĩnh Hậu</w:t>
            </w:r>
          </w:p>
        </w:tc>
        <w:tc>
          <w:tcPr>
            <w:tcW w:w="3240" w:type="dxa"/>
            <w:vAlign w:val="center"/>
          </w:tcPr>
          <w:p w14:paraId="1B065559" w14:textId="5B62BE4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5D04E7BC" w14:textId="60AE41A4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thbvinhhau.anphu@angiang.gov.vn</w:t>
            </w:r>
          </w:p>
        </w:tc>
        <w:tc>
          <w:tcPr>
            <w:tcW w:w="1418" w:type="dxa"/>
            <w:vAlign w:val="center"/>
          </w:tcPr>
          <w:p w14:paraId="203AFE2D" w14:textId="1819080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3529308</w:t>
            </w:r>
          </w:p>
        </w:tc>
        <w:tc>
          <w:tcPr>
            <w:tcW w:w="2012" w:type="dxa"/>
          </w:tcPr>
          <w:p w14:paraId="1235C6E3" w14:textId="135580AF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thbvinhhau.pgdanphu.edu.vn</w:t>
            </w:r>
          </w:p>
        </w:tc>
      </w:tr>
      <w:tr w:rsidR="004B22FC" w:rsidRPr="00556F8D" w14:paraId="61AF3A76" w14:textId="77777777" w:rsidTr="008F1E45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56ECC91" w14:textId="22FEC41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AAA37B" w14:textId="0FBF979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H01.108.10</w:t>
            </w:r>
          </w:p>
        </w:tc>
        <w:tc>
          <w:tcPr>
            <w:tcW w:w="3504" w:type="dxa"/>
          </w:tcPr>
          <w:p w14:paraId="7B4E6020" w14:textId="6575040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Vĩnh Trường</w:t>
            </w:r>
          </w:p>
        </w:tc>
        <w:tc>
          <w:tcPr>
            <w:tcW w:w="3240" w:type="dxa"/>
            <w:vAlign w:val="center"/>
          </w:tcPr>
          <w:p w14:paraId="08CA9F8B" w14:textId="6D7DD86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60574AF8" w14:textId="096AC468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thavinhtruong.anphu@angiang.gov.vn</w:t>
            </w:r>
          </w:p>
        </w:tc>
        <w:tc>
          <w:tcPr>
            <w:tcW w:w="1418" w:type="dxa"/>
            <w:vAlign w:val="center"/>
          </w:tcPr>
          <w:p w14:paraId="0FE40422" w14:textId="5FFD6F3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826599</w:t>
            </w:r>
          </w:p>
        </w:tc>
        <w:tc>
          <w:tcPr>
            <w:tcW w:w="2012" w:type="dxa"/>
          </w:tcPr>
          <w:p w14:paraId="397F3F61" w14:textId="18A196D6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thavinhtruong.pgdanphu.edu.vn</w:t>
            </w:r>
          </w:p>
        </w:tc>
      </w:tr>
      <w:tr w:rsidR="004B22FC" w:rsidRPr="00556F8D" w14:paraId="547521F8" w14:textId="77777777" w:rsidTr="008F1E45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8FC9A61" w14:textId="351E58E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BB335C" w14:textId="5DD19E5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H01.108.11</w:t>
            </w:r>
          </w:p>
        </w:tc>
        <w:tc>
          <w:tcPr>
            <w:tcW w:w="3504" w:type="dxa"/>
          </w:tcPr>
          <w:p w14:paraId="71AE2C22" w14:textId="0A24462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Vĩnh Trường</w:t>
            </w:r>
          </w:p>
        </w:tc>
        <w:tc>
          <w:tcPr>
            <w:tcW w:w="3240" w:type="dxa"/>
            <w:vAlign w:val="center"/>
          </w:tcPr>
          <w:p w14:paraId="41DFFAC7" w14:textId="110BF13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48A489D2" w14:textId="1D6FCD95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thbvinhtruong.anphu@angiang.gov.vn</w:t>
            </w:r>
          </w:p>
        </w:tc>
        <w:tc>
          <w:tcPr>
            <w:tcW w:w="1418" w:type="dxa"/>
            <w:vAlign w:val="center"/>
          </w:tcPr>
          <w:p w14:paraId="6B481BD9" w14:textId="652E839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3518383</w:t>
            </w:r>
          </w:p>
        </w:tc>
        <w:tc>
          <w:tcPr>
            <w:tcW w:w="2012" w:type="dxa"/>
          </w:tcPr>
          <w:p w14:paraId="48613683" w14:textId="447B86CF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thbvinhtruong.pgdanphu.edu.vn</w:t>
            </w:r>
          </w:p>
        </w:tc>
      </w:tr>
      <w:tr w:rsidR="004B22FC" w:rsidRPr="00556F8D" w14:paraId="5612250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6CB4441" w14:textId="59F7693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F065A4A" w14:textId="493C1A2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H01.108.12</w:t>
            </w:r>
          </w:p>
        </w:tc>
        <w:tc>
          <w:tcPr>
            <w:tcW w:w="3504" w:type="dxa"/>
            <w:vAlign w:val="center"/>
          </w:tcPr>
          <w:p w14:paraId="41C29935" w14:textId="4B7079B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Vĩnh Trường</w:t>
            </w:r>
          </w:p>
        </w:tc>
        <w:tc>
          <w:tcPr>
            <w:tcW w:w="3240" w:type="dxa"/>
            <w:vAlign w:val="center"/>
          </w:tcPr>
          <w:p w14:paraId="617C554D" w14:textId="7A6EF64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9E15D03" w14:textId="58E5BE8C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thcsvinhtruong.anphu@angiang.gov.vn</w:t>
            </w:r>
          </w:p>
        </w:tc>
        <w:tc>
          <w:tcPr>
            <w:tcW w:w="1418" w:type="dxa"/>
            <w:vAlign w:val="center"/>
          </w:tcPr>
          <w:p w14:paraId="55BA2776" w14:textId="00CBE2F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3826557</w:t>
            </w:r>
          </w:p>
        </w:tc>
        <w:tc>
          <w:tcPr>
            <w:tcW w:w="2012" w:type="dxa"/>
          </w:tcPr>
          <w:p w14:paraId="6188BEF2" w14:textId="28CE087A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thcsvinhtruong.pgdanphu.edu.vn</w:t>
            </w:r>
          </w:p>
        </w:tc>
      </w:tr>
      <w:tr w:rsidR="004B22FC" w:rsidRPr="00556F8D" w14:paraId="48E81B1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1235297" w14:textId="27AF5B1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324248E" w14:textId="0F46FBD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H01.108.13</w:t>
            </w:r>
          </w:p>
        </w:tc>
        <w:tc>
          <w:tcPr>
            <w:tcW w:w="3504" w:type="dxa"/>
            <w:vAlign w:val="center"/>
          </w:tcPr>
          <w:p w14:paraId="6C9B09D0" w14:textId="46F4380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Đa Phước</w:t>
            </w:r>
          </w:p>
        </w:tc>
        <w:tc>
          <w:tcPr>
            <w:tcW w:w="3240" w:type="dxa"/>
            <w:vAlign w:val="center"/>
          </w:tcPr>
          <w:p w14:paraId="12D4738A" w14:textId="0E16EA2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B613C16" w14:textId="61829CFD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thcsdaphuoc.anphu@angiang.gov.vn</w:t>
            </w:r>
          </w:p>
        </w:tc>
        <w:tc>
          <w:tcPr>
            <w:tcW w:w="1418" w:type="dxa"/>
            <w:vAlign w:val="center"/>
          </w:tcPr>
          <w:p w14:paraId="5C4B18B8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</w:tcPr>
          <w:p w14:paraId="48002715" w14:textId="6ACD8EB1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thcsdaphuoc.pgdanphu.edu.vn</w:t>
            </w:r>
          </w:p>
        </w:tc>
      </w:tr>
      <w:tr w:rsidR="004B22FC" w:rsidRPr="00556F8D" w14:paraId="7536B55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B64C9C8" w14:textId="7CD868C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2.22.14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49DB182" w14:textId="6055400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H01.108.14</w:t>
            </w:r>
          </w:p>
        </w:tc>
        <w:tc>
          <w:tcPr>
            <w:tcW w:w="3504" w:type="dxa"/>
            <w:vAlign w:val="center"/>
          </w:tcPr>
          <w:p w14:paraId="20AF9661" w14:textId="059B09C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Vĩnh Hậu</w:t>
            </w:r>
          </w:p>
        </w:tc>
        <w:tc>
          <w:tcPr>
            <w:tcW w:w="3240" w:type="dxa"/>
            <w:vAlign w:val="center"/>
          </w:tcPr>
          <w:p w14:paraId="0B28CC07" w14:textId="62F36C2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</w:t>
            </w:r>
            <w:r w:rsidRPr="00556F8D">
              <w:rPr>
                <w:sz w:val="26"/>
                <w:szCs w:val="26"/>
              </w:rPr>
              <w:t>ã Vĩnh Hậu</w:t>
            </w:r>
            <w:r w:rsidRPr="00556F8D">
              <w:rPr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3727D247" w14:textId="4D1E2D00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thcsvinhhau.anphu@angiang.gov.vn</w:t>
            </w:r>
          </w:p>
        </w:tc>
        <w:tc>
          <w:tcPr>
            <w:tcW w:w="1418" w:type="dxa"/>
            <w:vAlign w:val="center"/>
          </w:tcPr>
          <w:p w14:paraId="0DBACE4E" w14:textId="19B13E8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3529304</w:t>
            </w:r>
          </w:p>
        </w:tc>
        <w:tc>
          <w:tcPr>
            <w:tcW w:w="2012" w:type="dxa"/>
          </w:tcPr>
          <w:p w14:paraId="52893803" w14:textId="3FB89F9A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thcsvinhhau.pgdanphu.edu.vn</w:t>
            </w:r>
          </w:p>
        </w:tc>
      </w:tr>
      <w:tr w:rsidR="004B22FC" w:rsidRPr="00556F8D" w14:paraId="3BDF83D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ED793CF" w14:textId="257ABC0C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lastRenderedPageBreak/>
              <w:t>2.23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4E57DF" w14:textId="380BB84C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H01.109</w:t>
            </w:r>
          </w:p>
        </w:tc>
        <w:tc>
          <w:tcPr>
            <w:tcW w:w="3504" w:type="dxa"/>
            <w:vAlign w:val="center"/>
          </w:tcPr>
          <w:p w14:paraId="3B8DE087" w14:textId="3CA9C1F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Nhơn Hội</w:t>
            </w:r>
          </w:p>
        </w:tc>
        <w:tc>
          <w:tcPr>
            <w:tcW w:w="3240" w:type="dxa"/>
            <w:vAlign w:val="center"/>
          </w:tcPr>
          <w:p w14:paraId="4CEB5EB4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7C9CFA0D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D31BCA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820581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228258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94220A6" w14:textId="6591359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8EB5FFD" w14:textId="091EA676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H01.109.01</w:t>
            </w:r>
          </w:p>
        </w:tc>
        <w:tc>
          <w:tcPr>
            <w:tcW w:w="3504" w:type="dxa"/>
            <w:vAlign w:val="center"/>
          </w:tcPr>
          <w:p w14:paraId="58CE4506" w14:textId="6C67135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Nhơn Hội</w:t>
            </w:r>
          </w:p>
        </w:tc>
        <w:tc>
          <w:tcPr>
            <w:tcW w:w="3240" w:type="dxa"/>
            <w:vAlign w:val="center"/>
          </w:tcPr>
          <w:p w14:paraId="7C3AE865" w14:textId="72A4034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  <w:vAlign w:val="center"/>
          </w:tcPr>
          <w:p w14:paraId="7AF25623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DDF68D6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3EC5B7C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52B1916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C01C318" w14:textId="58144AB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AA63EFF" w14:textId="2B6A6C8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H01.109.02</w:t>
            </w:r>
          </w:p>
        </w:tc>
        <w:tc>
          <w:tcPr>
            <w:tcW w:w="3504" w:type="dxa"/>
            <w:vAlign w:val="center"/>
          </w:tcPr>
          <w:p w14:paraId="46CB76DB" w14:textId="652E40D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Nhơn Hội</w:t>
            </w:r>
          </w:p>
        </w:tc>
        <w:tc>
          <w:tcPr>
            <w:tcW w:w="3240" w:type="dxa"/>
            <w:vAlign w:val="center"/>
          </w:tcPr>
          <w:p w14:paraId="069B8E92" w14:textId="7E2C207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  <w:vAlign w:val="center"/>
          </w:tcPr>
          <w:p w14:paraId="18B936CE" w14:textId="658E8628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mgnhonhoi.anphu@angiang.gov.vn</w:t>
            </w:r>
          </w:p>
        </w:tc>
        <w:tc>
          <w:tcPr>
            <w:tcW w:w="1418" w:type="dxa"/>
            <w:vAlign w:val="center"/>
          </w:tcPr>
          <w:p w14:paraId="1478466B" w14:textId="27BDA37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0961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756039</w:t>
            </w:r>
          </w:p>
        </w:tc>
        <w:tc>
          <w:tcPr>
            <w:tcW w:w="2012" w:type="dxa"/>
          </w:tcPr>
          <w:p w14:paraId="65323895" w14:textId="31340A02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mgnhonhoi.pgdanphu.edu.vn</w:t>
            </w:r>
          </w:p>
        </w:tc>
      </w:tr>
      <w:tr w:rsidR="004B22FC" w:rsidRPr="00556F8D" w14:paraId="5EA0FBC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12518FC" w14:textId="59B2021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73C1DDE" w14:textId="6EC5427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H01.109.03</w:t>
            </w:r>
          </w:p>
        </w:tc>
        <w:tc>
          <w:tcPr>
            <w:tcW w:w="3504" w:type="dxa"/>
            <w:vAlign w:val="center"/>
          </w:tcPr>
          <w:p w14:paraId="28528878" w14:textId="35FA18C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Phước Hưng</w:t>
            </w:r>
          </w:p>
        </w:tc>
        <w:tc>
          <w:tcPr>
            <w:tcW w:w="3240" w:type="dxa"/>
            <w:vAlign w:val="center"/>
          </w:tcPr>
          <w:p w14:paraId="014A3921" w14:textId="303F415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  <w:vAlign w:val="center"/>
          </w:tcPr>
          <w:p w14:paraId="177E546F" w14:textId="1075F59F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mgphuochung.anphu@angiang.gov.vn</w:t>
            </w:r>
          </w:p>
        </w:tc>
        <w:tc>
          <w:tcPr>
            <w:tcW w:w="1418" w:type="dxa"/>
            <w:vAlign w:val="center"/>
          </w:tcPr>
          <w:p w14:paraId="6479F350" w14:textId="185C935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3511527</w:t>
            </w:r>
          </w:p>
        </w:tc>
        <w:tc>
          <w:tcPr>
            <w:tcW w:w="2012" w:type="dxa"/>
          </w:tcPr>
          <w:p w14:paraId="35782E9D" w14:textId="328CCAB1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mgphuochung.pgdanphu.edu.vn</w:t>
            </w:r>
          </w:p>
        </w:tc>
      </w:tr>
      <w:tr w:rsidR="004B22FC" w:rsidRPr="00556F8D" w14:paraId="567EC07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411C19" w14:textId="08DA124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DF9916" w14:textId="0150791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H01.109.04</w:t>
            </w:r>
          </w:p>
        </w:tc>
        <w:tc>
          <w:tcPr>
            <w:tcW w:w="3504" w:type="dxa"/>
            <w:vAlign w:val="center"/>
          </w:tcPr>
          <w:p w14:paraId="0700CF11" w14:textId="5E48C59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Quốc Thái</w:t>
            </w:r>
          </w:p>
        </w:tc>
        <w:tc>
          <w:tcPr>
            <w:tcW w:w="3240" w:type="dxa"/>
            <w:vAlign w:val="center"/>
          </w:tcPr>
          <w:p w14:paraId="45146C35" w14:textId="0B49E77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  <w:vAlign w:val="center"/>
          </w:tcPr>
          <w:p w14:paraId="3B880D76" w14:textId="71CC961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mgquocthai.anphu@angiang.gov.vn</w:t>
            </w:r>
          </w:p>
        </w:tc>
        <w:tc>
          <w:tcPr>
            <w:tcW w:w="1418" w:type="dxa"/>
            <w:vAlign w:val="center"/>
          </w:tcPr>
          <w:p w14:paraId="6D794A65" w14:textId="50A78FA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3527310</w:t>
            </w:r>
          </w:p>
        </w:tc>
        <w:tc>
          <w:tcPr>
            <w:tcW w:w="2012" w:type="dxa"/>
          </w:tcPr>
          <w:p w14:paraId="6127FF6C" w14:textId="473DFD36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mgquocthai.pgdanphu.edu.vn</w:t>
            </w:r>
          </w:p>
        </w:tc>
      </w:tr>
      <w:tr w:rsidR="004B22FC" w:rsidRPr="00556F8D" w14:paraId="37342D62" w14:textId="77777777" w:rsidTr="00B30CD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AA0365" w14:textId="2DA6AC2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051310E" w14:textId="0381087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H01.109.05</w:t>
            </w:r>
          </w:p>
        </w:tc>
        <w:tc>
          <w:tcPr>
            <w:tcW w:w="3504" w:type="dxa"/>
          </w:tcPr>
          <w:p w14:paraId="35D3A720" w14:textId="0613372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Nhơn Hội</w:t>
            </w:r>
          </w:p>
        </w:tc>
        <w:tc>
          <w:tcPr>
            <w:tcW w:w="3240" w:type="dxa"/>
            <w:vAlign w:val="center"/>
          </w:tcPr>
          <w:p w14:paraId="13BF4394" w14:textId="54682FF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</w:tcPr>
          <w:p w14:paraId="2B904D26" w14:textId="45C9D58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thanhonhoi.anphu@angiang.gov.vn</w:t>
            </w:r>
          </w:p>
        </w:tc>
        <w:tc>
          <w:tcPr>
            <w:tcW w:w="1418" w:type="dxa"/>
            <w:vAlign w:val="center"/>
          </w:tcPr>
          <w:p w14:paraId="59EC701D" w14:textId="6B11E78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3812009</w:t>
            </w:r>
          </w:p>
        </w:tc>
        <w:tc>
          <w:tcPr>
            <w:tcW w:w="2012" w:type="dxa"/>
          </w:tcPr>
          <w:p w14:paraId="5E95E30C" w14:textId="28ECCC96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thanhonhoi.pgdanphu.edu.vn</w:t>
            </w:r>
          </w:p>
        </w:tc>
      </w:tr>
      <w:tr w:rsidR="004B22FC" w:rsidRPr="00556F8D" w14:paraId="00910DD5" w14:textId="77777777" w:rsidTr="00B30CD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7BDE343" w14:textId="768ECA2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AC4794C" w14:textId="21CC378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H01.109.06</w:t>
            </w:r>
          </w:p>
        </w:tc>
        <w:tc>
          <w:tcPr>
            <w:tcW w:w="3504" w:type="dxa"/>
          </w:tcPr>
          <w:p w14:paraId="5E6E5164" w14:textId="1F71718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Nhơn Hội</w:t>
            </w:r>
          </w:p>
        </w:tc>
        <w:tc>
          <w:tcPr>
            <w:tcW w:w="3240" w:type="dxa"/>
            <w:vAlign w:val="center"/>
          </w:tcPr>
          <w:p w14:paraId="4935620A" w14:textId="2D16806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</w:tcPr>
          <w:p w14:paraId="1FFEE503" w14:textId="22A61EDD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thbnhonhoi.anphu@angiang.gov.vn</w:t>
            </w:r>
          </w:p>
        </w:tc>
        <w:tc>
          <w:tcPr>
            <w:tcW w:w="1418" w:type="dxa"/>
            <w:vAlign w:val="center"/>
          </w:tcPr>
          <w:p w14:paraId="10A47398" w14:textId="59FAD88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3812065</w:t>
            </w:r>
          </w:p>
        </w:tc>
        <w:tc>
          <w:tcPr>
            <w:tcW w:w="2012" w:type="dxa"/>
          </w:tcPr>
          <w:p w14:paraId="0FF336FC" w14:textId="0750AD00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thbnhonhoi.pgdanphu.edu.vn</w:t>
            </w:r>
          </w:p>
        </w:tc>
      </w:tr>
      <w:tr w:rsidR="004B22FC" w:rsidRPr="00556F8D" w14:paraId="5E63E8CB" w14:textId="77777777" w:rsidTr="00B30CD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CC6544" w14:textId="01A4861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755C715" w14:textId="1E33E62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H01.109.07</w:t>
            </w:r>
          </w:p>
        </w:tc>
        <w:tc>
          <w:tcPr>
            <w:tcW w:w="3504" w:type="dxa"/>
          </w:tcPr>
          <w:p w14:paraId="10C34CB8" w14:textId="34C77DA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Phước Hưng</w:t>
            </w:r>
          </w:p>
        </w:tc>
        <w:tc>
          <w:tcPr>
            <w:tcW w:w="3240" w:type="dxa"/>
            <w:vAlign w:val="center"/>
          </w:tcPr>
          <w:p w14:paraId="2F62EB63" w14:textId="491C188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</w:tcPr>
          <w:p w14:paraId="00ED05D1" w14:textId="070BD0A4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thbphuochung.anphu@angiang.gov.vn</w:t>
            </w:r>
          </w:p>
        </w:tc>
        <w:tc>
          <w:tcPr>
            <w:tcW w:w="1418" w:type="dxa"/>
            <w:vAlign w:val="center"/>
          </w:tcPr>
          <w:p w14:paraId="2004D607" w14:textId="6B4FE11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3826959</w:t>
            </w:r>
          </w:p>
        </w:tc>
        <w:tc>
          <w:tcPr>
            <w:tcW w:w="2012" w:type="dxa"/>
          </w:tcPr>
          <w:p w14:paraId="74939FBC" w14:textId="727B346D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thphuochung.pgdanphu.edu.vn</w:t>
            </w:r>
          </w:p>
        </w:tc>
      </w:tr>
      <w:tr w:rsidR="004B22FC" w:rsidRPr="00556F8D" w14:paraId="4185E37B" w14:textId="4FE0EE01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9E68EC9" w14:textId="2857730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008318" w14:textId="76F5F33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H01.109.08</w:t>
            </w:r>
          </w:p>
        </w:tc>
        <w:tc>
          <w:tcPr>
            <w:tcW w:w="3504" w:type="dxa"/>
            <w:vAlign w:val="center"/>
          </w:tcPr>
          <w:p w14:paraId="77B213E5" w14:textId="34A8CB6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Nhơn Hội</w:t>
            </w:r>
          </w:p>
        </w:tc>
        <w:tc>
          <w:tcPr>
            <w:tcW w:w="3240" w:type="dxa"/>
            <w:vAlign w:val="center"/>
          </w:tcPr>
          <w:p w14:paraId="05B232C7" w14:textId="136C851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  <w:vAlign w:val="center"/>
          </w:tcPr>
          <w:p w14:paraId="2052B611" w14:textId="6A168742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thcsnhonhoi.anphu@angiang.gov.vn</w:t>
            </w:r>
          </w:p>
        </w:tc>
        <w:tc>
          <w:tcPr>
            <w:tcW w:w="1418" w:type="dxa"/>
            <w:vAlign w:val="center"/>
          </w:tcPr>
          <w:p w14:paraId="201F5F61" w14:textId="7D4FD57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3812080</w:t>
            </w:r>
          </w:p>
        </w:tc>
        <w:tc>
          <w:tcPr>
            <w:tcW w:w="2012" w:type="dxa"/>
          </w:tcPr>
          <w:p w14:paraId="6E9ABE5D" w14:textId="7ABD95BD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thcsnhonhoi.pgdanphu.edu.vn</w:t>
            </w:r>
          </w:p>
        </w:tc>
      </w:tr>
      <w:tr w:rsidR="004B22FC" w:rsidRPr="00556F8D" w14:paraId="5130F837" w14:textId="56266D91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74BC86" w14:textId="22D95EF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1714E86" w14:textId="67EB840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H01.109.09</w:t>
            </w:r>
          </w:p>
        </w:tc>
        <w:tc>
          <w:tcPr>
            <w:tcW w:w="3504" w:type="dxa"/>
            <w:vAlign w:val="center"/>
          </w:tcPr>
          <w:p w14:paraId="32DE4F76" w14:textId="715ACF7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Phước Hưng</w:t>
            </w:r>
          </w:p>
        </w:tc>
        <w:tc>
          <w:tcPr>
            <w:tcW w:w="3240" w:type="dxa"/>
            <w:vAlign w:val="center"/>
          </w:tcPr>
          <w:p w14:paraId="159B211C" w14:textId="4E1E54F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  <w:vAlign w:val="center"/>
          </w:tcPr>
          <w:p w14:paraId="7B51EE55" w14:textId="66FC766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thcsphuochung.anphu@angiang.gov.vn</w:t>
            </w:r>
          </w:p>
        </w:tc>
        <w:tc>
          <w:tcPr>
            <w:tcW w:w="1418" w:type="dxa"/>
            <w:vAlign w:val="center"/>
          </w:tcPr>
          <w:p w14:paraId="113137CE" w14:textId="7E5747B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6500005</w:t>
            </w:r>
          </w:p>
        </w:tc>
        <w:tc>
          <w:tcPr>
            <w:tcW w:w="2012" w:type="dxa"/>
          </w:tcPr>
          <w:p w14:paraId="2836964E" w14:textId="756688A6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thcsphuochung.pgdanphu.edu.vn</w:t>
            </w:r>
          </w:p>
        </w:tc>
      </w:tr>
      <w:tr w:rsidR="004B22FC" w:rsidRPr="00556F8D" w14:paraId="56A4DC09" w14:textId="7995346C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EAF3390" w14:textId="4453BBC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2.23.10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25A1680" w14:textId="7870AFD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H01.109.10</w:t>
            </w:r>
          </w:p>
        </w:tc>
        <w:tc>
          <w:tcPr>
            <w:tcW w:w="3504" w:type="dxa"/>
            <w:vAlign w:val="center"/>
          </w:tcPr>
          <w:p w14:paraId="551DD14A" w14:textId="33DC7A3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Quốc Thái</w:t>
            </w:r>
          </w:p>
        </w:tc>
        <w:tc>
          <w:tcPr>
            <w:tcW w:w="3240" w:type="dxa"/>
            <w:vAlign w:val="center"/>
          </w:tcPr>
          <w:p w14:paraId="73F2E4D7" w14:textId="25AB854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Hội, tỉnh An Giang</w:t>
            </w:r>
          </w:p>
        </w:tc>
        <w:tc>
          <w:tcPr>
            <w:tcW w:w="2160" w:type="dxa"/>
            <w:vAlign w:val="center"/>
          </w:tcPr>
          <w:p w14:paraId="4841FE99" w14:textId="75D4F1E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thcsquocthai.anphu@angiang.gov.vn</w:t>
            </w:r>
          </w:p>
        </w:tc>
        <w:tc>
          <w:tcPr>
            <w:tcW w:w="1418" w:type="dxa"/>
            <w:vAlign w:val="center"/>
          </w:tcPr>
          <w:p w14:paraId="26D0FC0A" w14:textId="055113E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3825200</w:t>
            </w:r>
          </w:p>
        </w:tc>
        <w:tc>
          <w:tcPr>
            <w:tcW w:w="2012" w:type="dxa"/>
          </w:tcPr>
          <w:p w14:paraId="3A61D7E9" w14:textId="1274FE1A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thcsquocthai.pgdanphu.edu.vn</w:t>
            </w:r>
          </w:p>
        </w:tc>
      </w:tr>
      <w:tr w:rsidR="004B22FC" w:rsidRPr="00556F8D" w14:paraId="6AF8557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D9A2FAC" w14:textId="26327FC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F238A43" w14:textId="517B2AE5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H01.110</w:t>
            </w:r>
          </w:p>
        </w:tc>
        <w:tc>
          <w:tcPr>
            <w:tcW w:w="3504" w:type="dxa"/>
            <w:vAlign w:val="center"/>
          </w:tcPr>
          <w:p w14:paraId="417C0FB2" w14:textId="5FC8F25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Khánh Bình</w:t>
            </w:r>
          </w:p>
        </w:tc>
        <w:tc>
          <w:tcPr>
            <w:tcW w:w="3240" w:type="dxa"/>
            <w:vAlign w:val="center"/>
          </w:tcPr>
          <w:p w14:paraId="4F72F41C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080BA4DA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1BFE808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A35548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A967C1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383370E" w14:textId="679FAC6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2.24.1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BE3DA4A" w14:textId="30488D77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H01.110.01</w:t>
            </w:r>
          </w:p>
        </w:tc>
        <w:tc>
          <w:tcPr>
            <w:tcW w:w="3504" w:type="dxa"/>
            <w:vAlign w:val="center"/>
          </w:tcPr>
          <w:p w14:paraId="6F3A50A6" w14:textId="673971D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Khánh Bình</w:t>
            </w:r>
          </w:p>
        </w:tc>
        <w:tc>
          <w:tcPr>
            <w:tcW w:w="3240" w:type="dxa"/>
            <w:vAlign w:val="center"/>
          </w:tcPr>
          <w:p w14:paraId="2B34F59B" w14:textId="2752AEB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  <w:vAlign w:val="center"/>
          </w:tcPr>
          <w:p w14:paraId="29BEF42E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DAA5D62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2BCD35D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1980259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3F2DC3E" w14:textId="54AE0E3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F80AAB" w14:textId="3EEF691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H01.110.02</w:t>
            </w:r>
          </w:p>
        </w:tc>
        <w:tc>
          <w:tcPr>
            <w:tcW w:w="3504" w:type="dxa"/>
            <w:vAlign w:val="center"/>
          </w:tcPr>
          <w:p w14:paraId="14BE1B4A" w14:textId="33D6F2B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Mầm non Long Bình</w:t>
            </w:r>
          </w:p>
        </w:tc>
        <w:tc>
          <w:tcPr>
            <w:tcW w:w="3240" w:type="dxa"/>
            <w:vAlign w:val="center"/>
          </w:tcPr>
          <w:p w14:paraId="5C299F34" w14:textId="7601118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  <w:vAlign w:val="center"/>
          </w:tcPr>
          <w:p w14:paraId="43CD6602" w14:textId="73CF273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mnlongbinh.anphu@angiang.gov.vn</w:t>
            </w:r>
          </w:p>
        </w:tc>
        <w:tc>
          <w:tcPr>
            <w:tcW w:w="1418" w:type="dxa"/>
            <w:vAlign w:val="center"/>
          </w:tcPr>
          <w:p w14:paraId="39CF2595" w14:textId="6D20586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6525777</w:t>
            </w:r>
          </w:p>
        </w:tc>
        <w:tc>
          <w:tcPr>
            <w:tcW w:w="2012" w:type="dxa"/>
            <w:vAlign w:val="center"/>
          </w:tcPr>
          <w:p w14:paraId="5AE18A36" w14:textId="0CEC1ECB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mnlongbinh.pgdanphu.edu.vn</w:t>
            </w:r>
          </w:p>
        </w:tc>
      </w:tr>
      <w:tr w:rsidR="004B22FC" w:rsidRPr="00556F8D" w14:paraId="0BC1A2D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42EE1E1" w14:textId="68264F8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59C4E46" w14:textId="7A3D097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H01.110.03</w:t>
            </w:r>
          </w:p>
        </w:tc>
        <w:tc>
          <w:tcPr>
            <w:tcW w:w="3504" w:type="dxa"/>
            <w:vAlign w:val="center"/>
          </w:tcPr>
          <w:p w14:paraId="0873D5F5" w14:textId="6641C05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Khánh An</w:t>
            </w:r>
          </w:p>
        </w:tc>
        <w:tc>
          <w:tcPr>
            <w:tcW w:w="3240" w:type="dxa"/>
            <w:vAlign w:val="center"/>
          </w:tcPr>
          <w:p w14:paraId="5EE3DBAA" w14:textId="07F4408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  <w:vAlign w:val="center"/>
          </w:tcPr>
          <w:p w14:paraId="666EE36B" w14:textId="516B814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mgkhanhan.anphu@angiang.gov.vn</w:t>
            </w:r>
          </w:p>
        </w:tc>
        <w:tc>
          <w:tcPr>
            <w:tcW w:w="1418" w:type="dxa"/>
            <w:vAlign w:val="center"/>
          </w:tcPr>
          <w:p w14:paraId="471777D5" w14:textId="244C095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3526113</w:t>
            </w:r>
          </w:p>
        </w:tc>
        <w:tc>
          <w:tcPr>
            <w:tcW w:w="2012" w:type="dxa"/>
          </w:tcPr>
          <w:p w14:paraId="6A5CF8CC" w14:textId="14101CF0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mgkhanhan.pgdanphu.edu.vn</w:t>
            </w:r>
          </w:p>
        </w:tc>
      </w:tr>
      <w:tr w:rsidR="004B22FC" w:rsidRPr="00556F8D" w14:paraId="7D2A347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0E6CFDC" w14:textId="4B3C197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1C12655" w14:textId="6125A13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H01.110.04</w:t>
            </w:r>
          </w:p>
        </w:tc>
        <w:tc>
          <w:tcPr>
            <w:tcW w:w="3504" w:type="dxa"/>
            <w:vAlign w:val="center"/>
          </w:tcPr>
          <w:p w14:paraId="39E84493" w14:textId="4932E91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Khánh Bình</w:t>
            </w:r>
          </w:p>
        </w:tc>
        <w:tc>
          <w:tcPr>
            <w:tcW w:w="3240" w:type="dxa"/>
            <w:vAlign w:val="center"/>
          </w:tcPr>
          <w:p w14:paraId="1E9B9000" w14:textId="31A14EB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  <w:vAlign w:val="center"/>
          </w:tcPr>
          <w:p w14:paraId="50F0063F" w14:textId="49BA5B74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mgkhanhbinh.anphu@angiang.gov.vn</w:t>
            </w:r>
          </w:p>
        </w:tc>
        <w:tc>
          <w:tcPr>
            <w:tcW w:w="1418" w:type="dxa"/>
            <w:vAlign w:val="center"/>
          </w:tcPr>
          <w:p w14:paraId="232C8C36" w14:textId="0D534EC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3525389</w:t>
            </w:r>
          </w:p>
        </w:tc>
        <w:tc>
          <w:tcPr>
            <w:tcW w:w="2012" w:type="dxa"/>
          </w:tcPr>
          <w:p w14:paraId="7F0BA79D" w14:textId="5002EA42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mgkhanhbinh.pgdanphu.edu.vn</w:t>
            </w:r>
          </w:p>
        </w:tc>
      </w:tr>
      <w:tr w:rsidR="004B22FC" w:rsidRPr="00556F8D" w14:paraId="3B342FCD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2C5C07" w14:textId="262535D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BD3506F" w14:textId="73E45FD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H01.110.05</w:t>
            </w:r>
          </w:p>
        </w:tc>
        <w:tc>
          <w:tcPr>
            <w:tcW w:w="3504" w:type="dxa"/>
          </w:tcPr>
          <w:p w14:paraId="54C18EA3" w14:textId="1F32F01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Khánh An</w:t>
            </w:r>
          </w:p>
        </w:tc>
        <w:tc>
          <w:tcPr>
            <w:tcW w:w="3240" w:type="dxa"/>
            <w:vAlign w:val="center"/>
          </w:tcPr>
          <w:p w14:paraId="2089D4AA" w14:textId="4931ABE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62B0423E" w14:textId="62796ED0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thakhanhan.anphu@angiang.gov.vn</w:t>
            </w:r>
          </w:p>
        </w:tc>
        <w:tc>
          <w:tcPr>
            <w:tcW w:w="1418" w:type="dxa"/>
            <w:vAlign w:val="center"/>
          </w:tcPr>
          <w:p w14:paraId="1EEA1F1D" w14:textId="679D16D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0976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988553</w:t>
            </w:r>
          </w:p>
        </w:tc>
        <w:tc>
          <w:tcPr>
            <w:tcW w:w="2012" w:type="dxa"/>
          </w:tcPr>
          <w:p w14:paraId="16B8662B" w14:textId="10818F25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thakhanhan.pgdanphu.edu.vn</w:t>
            </w:r>
          </w:p>
        </w:tc>
      </w:tr>
      <w:tr w:rsidR="004B22FC" w:rsidRPr="00556F8D" w14:paraId="5301D03F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1A9D71" w14:textId="30FDEC5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16ED51" w14:textId="2F04A0D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H01.110.06</w:t>
            </w:r>
          </w:p>
        </w:tc>
        <w:tc>
          <w:tcPr>
            <w:tcW w:w="3504" w:type="dxa"/>
          </w:tcPr>
          <w:p w14:paraId="7E9AFA2A" w14:textId="555D46E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Khánh An</w:t>
            </w:r>
          </w:p>
        </w:tc>
        <w:tc>
          <w:tcPr>
            <w:tcW w:w="3240" w:type="dxa"/>
            <w:vAlign w:val="center"/>
          </w:tcPr>
          <w:p w14:paraId="1A7C10E0" w14:textId="5C5CB39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24A01F58" w14:textId="1C340EC6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thbkhanhan.anphu@angiang.gov.vn</w:t>
            </w:r>
          </w:p>
        </w:tc>
        <w:tc>
          <w:tcPr>
            <w:tcW w:w="1418" w:type="dxa"/>
            <w:vAlign w:val="center"/>
          </w:tcPr>
          <w:p w14:paraId="2DDF2EC3" w14:textId="1427860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0975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318362</w:t>
            </w:r>
          </w:p>
        </w:tc>
        <w:tc>
          <w:tcPr>
            <w:tcW w:w="2012" w:type="dxa"/>
          </w:tcPr>
          <w:p w14:paraId="6611C6BB" w14:textId="4B4E0BBE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thbkhanhan.pgdanphu.edu.vn</w:t>
            </w:r>
          </w:p>
        </w:tc>
      </w:tr>
      <w:tr w:rsidR="004B22FC" w:rsidRPr="00556F8D" w14:paraId="1066CA83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37AE2A5" w14:textId="4E67235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C55B281" w14:textId="0CE73B9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H01.110.07</w:t>
            </w:r>
          </w:p>
        </w:tc>
        <w:tc>
          <w:tcPr>
            <w:tcW w:w="3504" w:type="dxa"/>
          </w:tcPr>
          <w:p w14:paraId="6EADBB2E" w14:textId="0C25574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Khánh Bình</w:t>
            </w:r>
          </w:p>
        </w:tc>
        <w:tc>
          <w:tcPr>
            <w:tcW w:w="3240" w:type="dxa"/>
            <w:vAlign w:val="center"/>
          </w:tcPr>
          <w:p w14:paraId="19F2B605" w14:textId="321839F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0F3D9D49" w14:textId="5542C485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thakhanhbinh.anphu@angiang.gov.vn</w:t>
            </w:r>
          </w:p>
        </w:tc>
        <w:tc>
          <w:tcPr>
            <w:tcW w:w="1418" w:type="dxa"/>
            <w:vAlign w:val="center"/>
          </w:tcPr>
          <w:p w14:paraId="49C7A73A" w14:textId="7D7A0B8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3825721</w:t>
            </w:r>
          </w:p>
        </w:tc>
        <w:tc>
          <w:tcPr>
            <w:tcW w:w="2012" w:type="dxa"/>
          </w:tcPr>
          <w:p w14:paraId="0B672E45" w14:textId="4E18A1B1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thakhanhbinh.pgdanphu.edu.vn</w:t>
            </w:r>
          </w:p>
        </w:tc>
      </w:tr>
      <w:tr w:rsidR="004B22FC" w:rsidRPr="00556F8D" w14:paraId="5EB586F4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273B4F7" w14:textId="3B17B35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BF25C78" w14:textId="28F5830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H01.110.08</w:t>
            </w:r>
          </w:p>
        </w:tc>
        <w:tc>
          <w:tcPr>
            <w:tcW w:w="3504" w:type="dxa"/>
          </w:tcPr>
          <w:p w14:paraId="5BD24148" w14:textId="21FFDBF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Khánh Bình</w:t>
            </w:r>
          </w:p>
        </w:tc>
        <w:tc>
          <w:tcPr>
            <w:tcW w:w="3240" w:type="dxa"/>
            <w:vAlign w:val="center"/>
          </w:tcPr>
          <w:p w14:paraId="2C1F5142" w14:textId="054EFD7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487D0C3F" w14:textId="3B7223E4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thbkhanhbinh.anphu@angiang.gov.vn</w:t>
            </w:r>
          </w:p>
        </w:tc>
        <w:tc>
          <w:tcPr>
            <w:tcW w:w="1418" w:type="dxa"/>
            <w:vAlign w:val="center"/>
          </w:tcPr>
          <w:p w14:paraId="004B9A5E" w14:textId="24D7AA2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6522626</w:t>
            </w:r>
          </w:p>
        </w:tc>
        <w:tc>
          <w:tcPr>
            <w:tcW w:w="2012" w:type="dxa"/>
          </w:tcPr>
          <w:p w14:paraId="6F6DB494" w14:textId="00A6BF0F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thbkhanhbinh.pgdanphu.edu.vn</w:t>
            </w:r>
          </w:p>
        </w:tc>
      </w:tr>
      <w:tr w:rsidR="004B22FC" w:rsidRPr="00556F8D" w14:paraId="57D31429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072A29" w14:textId="6A28E0A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EE959D6" w14:textId="2839B99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H01.110.09</w:t>
            </w:r>
          </w:p>
        </w:tc>
        <w:tc>
          <w:tcPr>
            <w:tcW w:w="3504" w:type="dxa"/>
          </w:tcPr>
          <w:p w14:paraId="492832CB" w14:textId="17FC5AB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Long Bình</w:t>
            </w:r>
          </w:p>
        </w:tc>
        <w:tc>
          <w:tcPr>
            <w:tcW w:w="3240" w:type="dxa"/>
            <w:vAlign w:val="center"/>
          </w:tcPr>
          <w:p w14:paraId="26317D99" w14:textId="1C03319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53AC26FB" w14:textId="44D18176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thalongbinh.anphu@angiang.gov.vn</w:t>
            </w:r>
          </w:p>
        </w:tc>
        <w:tc>
          <w:tcPr>
            <w:tcW w:w="1418" w:type="dxa"/>
            <w:vAlign w:val="center"/>
          </w:tcPr>
          <w:p w14:paraId="0E604134" w14:textId="34605A6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0869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544929</w:t>
            </w:r>
          </w:p>
        </w:tc>
        <w:tc>
          <w:tcPr>
            <w:tcW w:w="2012" w:type="dxa"/>
          </w:tcPr>
          <w:p w14:paraId="1DB22F73" w14:textId="6F7895F4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thalongbinh.pgdanphu.edu.vn</w:t>
            </w:r>
          </w:p>
        </w:tc>
      </w:tr>
      <w:tr w:rsidR="004B22FC" w:rsidRPr="00556F8D" w14:paraId="209A685B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7B94A60" w14:textId="65408FC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A672AC6" w14:textId="1F4407F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H01.110.10</w:t>
            </w:r>
          </w:p>
        </w:tc>
        <w:tc>
          <w:tcPr>
            <w:tcW w:w="3504" w:type="dxa"/>
          </w:tcPr>
          <w:p w14:paraId="62E0EF54" w14:textId="001D938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Long Bình</w:t>
            </w:r>
          </w:p>
        </w:tc>
        <w:tc>
          <w:tcPr>
            <w:tcW w:w="3240" w:type="dxa"/>
            <w:vAlign w:val="center"/>
          </w:tcPr>
          <w:p w14:paraId="6A4A5E07" w14:textId="257EB63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42061DB1" w14:textId="4C39E17E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thblongbinh.anphu@angiang.gov.vn</w:t>
            </w:r>
          </w:p>
        </w:tc>
        <w:tc>
          <w:tcPr>
            <w:tcW w:w="1418" w:type="dxa"/>
            <w:vAlign w:val="center"/>
          </w:tcPr>
          <w:p w14:paraId="7FADDF65" w14:textId="638C74D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6559966</w:t>
            </w:r>
          </w:p>
        </w:tc>
        <w:tc>
          <w:tcPr>
            <w:tcW w:w="2012" w:type="dxa"/>
          </w:tcPr>
          <w:p w14:paraId="4C602C90" w14:textId="1E6BDB2A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thblongbinh.pgdanphu.edu.vn</w:t>
            </w:r>
          </w:p>
        </w:tc>
      </w:tr>
      <w:tr w:rsidR="004B22FC" w:rsidRPr="00556F8D" w14:paraId="1091E3CF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EA22EF1" w14:textId="0E03681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EEFC31F" w14:textId="3CAE9B5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H01.110.11</w:t>
            </w:r>
          </w:p>
        </w:tc>
        <w:tc>
          <w:tcPr>
            <w:tcW w:w="3504" w:type="dxa"/>
          </w:tcPr>
          <w:p w14:paraId="1F1D417F" w14:textId="3363C90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Quốc Thái</w:t>
            </w:r>
          </w:p>
        </w:tc>
        <w:tc>
          <w:tcPr>
            <w:tcW w:w="3240" w:type="dxa"/>
            <w:vAlign w:val="center"/>
          </w:tcPr>
          <w:p w14:paraId="406678AF" w14:textId="3DE0101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3630995B" w14:textId="56D9611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thaquocthai.anphu@angiang.gov.vn</w:t>
            </w:r>
          </w:p>
        </w:tc>
        <w:tc>
          <w:tcPr>
            <w:tcW w:w="1418" w:type="dxa"/>
            <w:vAlign w:val="center"/>
          </w:tcPr>
          <w:p w14:paraId="0178125A" w14:textId="6C6E913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3825343</w:t>
            </w:r>
          </w:p>
        </w:tc>
        <w:tc>
          <w:tcPr>
            <w:tcW w:w="2012" w:type="dxa"/>
          </w:tcPr>
          <w:p w14:paraId="7664B573" w14:textId="68C5A6FF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thaquocthai.pgdanphu.edu.vn</w:t>
            </w:r>
          </w:p>
        </w:tc>
      </w:tr>
      <w:tr w:rsidR="004B22FC" w:rsidRPr="00556F8D" w14:paraId="5EBA5DB2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7DD31EC" w14:textId="4D9B791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BD10DA5" w14:textId="6857479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H01.110.12</w:t>
            </w:r>
          </w:p>
        </w:tc>
        <w:tc>
          <w:tcPr>
            <w:tcW w:w="3504" w:type="dxa"/>
          </w:tcPr>
          <w:p w14:paraId="6E051D6C" w14:textId="01A4718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Quốc Thái</w:t>
            </w:r>
          </w:p>
        </w:tc>
        <w:tc>
          <w:tcPr>
            <w:tcW w:w="3240" w:type="dxa"/>
            <w:vAlign w:val="center"/>
          </w:tcPr>
          <w:p w14:paraId="5546B810" w14:textId="4689BAF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15101329" w14:textId="4285DCE5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thbquocthai.anphu@angiang.gov.vn</w:t>
            </w:r>
          </w:p>
        </w:tc>
        <w:tc>
          <w:tcPr>
            <w:tcW w:w="1418" w:type="dxa"/>
            <w:vAlign w:val="center"/>
          </w:tcPr>
          <w:p w14:paraId="24BBBB1A" w14:textId="247802F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3825329</w:t>
            </w:r>
          </w:p>
        </w:tc>
        <w:tc>
          <w:tcPr>
            <w:tcW w:w="2012" w:type="dxa"/>
          </w:tcPr>
          <w:p w14:paraId="5105988E" w14:textId="2B177223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thbquocthai.pgdanphu.edu.vn</w:t>
            </w:r>
          </w:p>
        </w:tc>
      </w:tr>
      <w:tr w:rsidR="004B22FC" w:rsidRPr="00556F8D" w14:paraId="734AE431" w14:textId="77777777" w:rsidTr="00622936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EA954E6" w14:textId="376437C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2.24.13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12AD03A" w14:textId="0312255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H01.110.13</w:t>
            </w:r>
          </w:p>
        </w:tc>
        <w:tc>
          <w:tcPr>
            <w:tcW w:w="3504" w:type="dxa"/>
          </w:tcPr>
          <w:p w14:paraId="5282FE49" w14:textId="3D82747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C Quốc Thái</w:t>
            </w:r>
          </w:p>
        </w:tc>
        <w:tc>
          <w:tcPr>
            <w:tcW w:w="3240" w:type="dxa"/>
            <w:vAlign w:val="center"/>
          </w:tcPr>
          <w:p w14:paraId="06621FB9" w14:textId="1F1FF5A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</w:tcPr>
          <w:p w14:paraId="7D67B094" w14:textId="2DEC20EC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thcquocthai.anphu@angiang.gov.vn</w:t>
            </w:r>
          </w:p>
        </w:tc>
        <w:tc>
          <w:tcPr>
            <w:tcW w:w="1418" w:type="dxa"/>
            <w:vAlign w:val="center"/>
          </w:tcPr>
          <w:p w14:paraId="0DEE1CB3" w14:textId="56B7D24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3825400</w:t>
            </w:r>
          </w:p>
        </w:tc>
        <w:tc>
          <w:tcPr>
            <w:tcW w:w="2012" w:type="dxa"/>
          </w:tcPr>
          <w:p w14:paraId="02CFA71E" w14:textId="6509DD41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thcquocthai.pgdanphu.edu.vn</w:t>
            </w:r>
          </w:p>
        </w:tc>
      </w:tr>
      <w:tr w:rsidR="004B22FC" w:rsidRPr="00556F8D" w14:paraId="74311CF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B2111C8" w14:textId="6F73C65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EB3F84D" w14:textId="497BFC9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H01.110.14</w:t>
            </w:r>
          </w:p>
        </w:tc>
        <w:tc>
          <w:tcPr>
            <w:tcW w:w="3504" w:type="dxa"/>
            <w:vAlign w:val="center"/>
          </w:tcPr>
          <w:p w14:paraId="39498939" w14:textId="76ED6AE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Khánh An</w:t>
            </w:r>
          </w:p>
        </w:tc>
        <w:tc>
          <w:tcPr>
            <w:tcW w:w="3240" w:type="dxa"/>
            <w:vAlign w:val="center"/>
          </w:tcPr>
          <w:p w14:paraId="55223516" w14:textId="44553CF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  <w:vAlign w:val="center"/>
          </w:tcPr>
          <w:p w14:paraId="1C5B5D9E" w14:textId="43A585D8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thcskhanhan.anphu@angiang.gov.vn</w:t>
            </w:r>
          </w:p>
        </w:tc>
        <w:tc>
          <w:tcPr>
            <w:tcW w:w="1418" w:type="dxa"/>
            <w:vAlign w:val="center"/>
          </w:tcPr>
          <w:p w14:paraId="78233AF4" w14:textId="400C808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3526097</w:t>
            </w:r>
          </w:p>
        </w:tc>
        <w:tc>
          <w:tcPr>
            <w:tcW w:w="2012" w:type="dxa"/>
          </w:tcPr>
          <w:p w14:paraId="7A99AA8F" w14:textId="3AAC1C81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thcskhanhan.pgdanphu.edu.vn</w:t>
            </w:r>
          </w:p>
        </w:tc>
      </w:tr>
      <w:tr w:rsidR="004B22FC" w:rsidRPr="00556F8D" w14:paraId="563CC01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79ED256" w14:textId="6EEFDC1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2.24.15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F7F1B9" w14:textId="1A2D200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H01.110.15</w:t>
            </w:r>
          </w:p>
        </w:tc>
        <w:tc>
          <w:tcPr>
            <w:tcW w:w="3504" w:type="dxa"/>
            <w:vAlign w:val="center"/>
          </w:tcPr>
          <w:p w14:paraId="2D014729" w14:textId="2D9C06F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Khánh Bình</w:t>
            </w:r>
          </w:p>
        </w:tc>
        <w:tc>
          <w:tcPr>
            <w:tcW w:w="3240" w:type="dxa"/>
            <w:vAlign w:val="center"/>
          </w:tcPr>
          <w:p w14:paraId="2513BA9A" w14:textId="2652490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Khánh Bình, tỉnh An Giang</w:t>
            </w:r>
          </w:p>
        </w:tc>
        <w:tc>
          <w:tcPr>
            <w:tcW w:w="2160" w:type="dxa"/>
            <w:vAlign w:val="center"/>
          </w:tcPr>
          <w:p w14:paraId="00EA5D19" w14:textId="37D4FDA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thcskhanhbinh.anphu@angiang.gov.vn</w:t>
            </w:r>
          </w:p>
        </w:tc>
        <w:tc>
          <w:tcPr>
            <w:tcW w:w="1418" w:type="dxa"/>
            <w:vAlign w:val="center"/>
          </w:tcPr>
          <w:p w14:paraId="3A022F92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</w:tcPr>
          <w:p w14:paraId="00E7C352" w14:textId="0113B44E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thcskhanhbinh.pgdanphu.edu.vn</w:t>
            </w:r>
          </w:p>
        </w:tc>
      </w:tr>
      <w:tr w:rsidR="004B22FC" w:rsidRPr="00556F8D" w14:paraId="64DC0C6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16895C9" w14:textId="3BEE733E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4718BD" w14:textId="49B1575E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H01.111</w:t>
            </w:r>
          </w:p>
        </w:tc>
        <w:tc>
          <w:tcPr>
            <w:tcW w:w="3504" w:type="dxa"/>
            <w:vAlign w:val="center"/>
          </w:tcPr>
          <w:p w14:paraId="368CC089" w14:textId="2E8978C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Phú Hữu</w:t>
            </w:r>
          </w:p>
        </w:tc>
        <w:tc>
          <w:tcPr>
            <w:tcW w:w="3240" w:type="dxa"/>
            <w:vAlign w:val="center"/>
          </w:tcPr>
          <w:p w14:paraId="50C3123F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69FE9DA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FDB50C6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3BB68A1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73DDF9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B114A8C" w14:textId="1F16749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2.25.1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165A7B6" w14:textId="6A3D6A25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H01.111.01</w:t>
            </w:r>
          </w:p>
        </w:tc>
        <w:tc>
          <w:tcPr>
            <w:tcW w:w="3504" w:type="dxa"/>
            <w:vAlign w:val="center"/>
          </w:tcPr>
          <w:p w14:paraId="63DFDC90" w14:textId="0EB3261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Phú Hữu</w:t>
            </w:r>
          </w:p>
        </w:tc>
        <w:tc>
          <w:tcPr>
            <w:tcW w:w="3240" w:type="dxa"/>
            <w:vAlign w:val="center"/>
          </w:tcPr>
          <w:p w14:paraId="1E1D6C70" w14:textId="200F5BD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69D5BC48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7A50DD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220FE7D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73BF3D9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8D50E9B" w14:textId="14FAFB3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2.25.2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09E30D1" w14:textId="0280467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H01.111.02</w:t>
            </w:r>
          </w:p>
        </w:tc>
        <w:tc>
          <w:tcPr>
            <w:tcW w:w="3504" w:type="dxa"/>
            <w:vAlign w:val="center"/>
          </w:tcPr>
          <w:p w14:paraId="5FC399F7" w14:textId="064FE08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Phú Hữu</w:t>
            </w:r>
          </w:p>
        </w:tc>
        <w:tc>
          <w:tcPr>
            <w:tcW w:w="3240" w:type="dxa"/>
            <w:vAlign w:val="center"/>
          </w:tcPr>
          <w:p w14:paraId="6DF682FA" w14:textId="5AF243D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250BA064" w14:textId="56680F7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mgphuhuu.anphu@angiang.gov.vn</w:t>
            </w:r>
          </w:p>
        </w:tc>
        <w:tc>
          <w:tcPr>
            <w:tcW w:w="1418" w:type="dxa"/>
            <w:vAlign w:val="center"/>
          </w:tcPr>
          <w:p w14:paraId="4A14E1A3" w14:textId="71253D1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3520265</w:t>
            </w:r>
          </w:p>
        </w:tc>
        <w:tc>
          <w:tcPr>
            <w:tcW w:w="2012" w:type="dxa"/>
          </w:tcPr>
          <w:p w14:paraId="1E2104BB" w14:textId="3CA5696E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mgphuhuu.pgdanphu.edu.vn</w:t>
            </w:r>
          </w:p>
        </w:tc>
      </w:tr>
      <w:tr w:rsidR="004B22FC" w:rsidRPr="00556F8D" w14:paraId="0CA3504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AAACAE3" w14:textId="2F809E7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2.25.3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53611D9" w14:textId="0F6222C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H01.111.03</w:t>
            </w:r>
          </w:p>
        </w:tc>
        <w:tc>
          <w:tcPr>
            <w:tcW w:w="3504" w:type="dxa"/>
            <w:vAlign w:val="center"/>
          </w:tcPr>
          <w:p w14:paraId="16579231" w14:textId="6805804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Mẫu giáo Vĩnh Lộc</w:t>
            </w:r>
          </w:p>
        </w:tc>
        <w:tc>
          <w:tcPr>
            <w:tcW w:w="3240" w:type="dxa"/>
            <w:vAlign w:val="center"/>
          </w:tcPr>
          <w:p w14:paraId="38902BE8" w14:textId="46D886C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DF12F69" w14:textId="54DAC00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mgvinhloc.anphu@angiang.gov.vn</w:t>
            </w:r>
          </w:p>
        </w:tc>
        <w:tc>
          <w:tcPr>
            <w:tcW w:w="1418" w:type="dxa"/>
            <w:vAlign w:val="center"/>
          </w:tcPr>
          <w:p w14:paraId="78B49799" w14:textId="6706420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3510051</w:t>
            </w:r>
          </w:p>
        </w:tc>
        <w:tc>
          <w:tcPr>
            <w:tcW w:w="2012" w:type="dxa"/>
          </w:tcPr>
          <w:p w14:paraId="4328BB39" w14:textId="761F22A9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mgvinhloc.pgdanphu.edu.vn</w:t>
            </w:r>
          </w:p>
        </w:tc>
      </w:tr>
      <w:tr w:rsidR="004B22FC" w:rsidRPr="00556F8D" w14:paraId="4DFC0AA4" w14:textId="77777777" w:rsidTr="00203AA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04A7938" w14:textId="7993A2C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2.25.4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194E9B" w14:textId="107AF40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H01.111.04</w:t>
            </w:r>
          </w:p>
        </w:tc>
        <w:tc>
          <w:tcPr>
            <w:tcW w:w="3504" w:type="dxa"/>
          </w:tcPr>
          <w:p w14:paraId="09E9747E" w14:textId="766842F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Phú Hữu</w:t>
            </w:r>
          </w:p>
        </w:tc>
        <w:tc>
          <w:tcPr>
            <w:tcW w:w="3240" w:type="dxa"/>
            <w:vAlign w:val="center"/>
          </w:tcPr>
          <w:p w14:paraId="5C26B3B4" w14:textId="73213DA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53C8E77E" w14:textId="767A668C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thaphuhuu.anphu@angiang.gov.vn</w:t>
            </w:r>
          </w:p>
        </w:tc>
        <w:tc>
          <w:tcPr>
            <w:tcW w:w="1418" w:type="dxa"/>
            <w:vAlign w:val="center"/>
          </w:tcPr>
          <w:p w14:paraId="5D65A437" w14:textId="50BD02F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0387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560534</w:t>
            </w:r>
          </w:p>
        </w:tc>
        <w:tc>
          <w:tcPr>
            <w:tcW w:w="2012" w:type="dxa"/>
          </w:tcPr>
          <w:p w14:paraId="1F59AAD9" w14:textId="7E28A71B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thaphuhuu.pgdanphu.edu.vn</w:t>
            </w:r>
          </w:p>
        </w:tc>
      </w:tr>
      <w:tr w:rsidR="004B22FC" w:rsidRPr="00556F8D" w14:paraId="6A4B67E7" w14:textId="77777777" w:rsidTr="00203AA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9311E2D" w14:textId="7F7915D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2.25.5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C5F9411" w14:textId="6B90C44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H01.111.05</w:t>
            </w:r>
          </w:p>
        </w:tc>
        <w:tc>
          <w:tcPr>
            <w:tcW w:w="3504" w:type="dxa"/>
          </w:tcPr>
          <w:p w14:paraId="09C0235A" w14:textId="789FB90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Phú Hữu</w:t>
            </w:r>
          </w:p>
        </w:tc>
        <w:tc>
          <w:tcPr>
            <w:tcW w:w="3240" w:type="dxa"/>
            <w:vAlign w:val="center"/>
          </w:tcPr>
          <w:p w14:paraId="2B18D8A3" w14:textId="696C80B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733BADBE" w14:textId="31086018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thbphuhuu.anphu@angiang.gov.vn</w:t>
            </w:r>
          </w:p>
        </w:tc>
        <w:tc>
          <w:tcPr>
            <w:tcW w:w="1418" w:type="dxa"/>
            <w:vAlign w:val="center"/>
          </w:tcPr>
          <w:p w14:paraId="53854BA2" w14:textId="295B4FC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0869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544925</w:t>
            </w:r>
          </w:p>
        </w:tc>
        <w:tc>
          <w:tcPr>
            <w:tcW w:w="2012" w:type="dxa"/>
          </w:tcPr>
          <w:p w14:paraId="3BB35833" w14:textId="2F10AE68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thbphuhuu.pgdanphu.edu.vn</w:t>
            </w:r>
          </w:p>
        </w:tc>
      </w:tr>
      <w:tr w:rsidR="004B22FC" w:rsidRPr="00556F8D" w14:paraId="1E0446A3" w14:textId="77777777" w:rsidTr="00203AA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9DDFEC7" w14:textId="7A81FDB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2.25.6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840DC9" w14:textId="58EAEEA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H01.111.06</w:t>
            </w:r>
          </w:p>
        </w:tc>
        <w:tc>
          <w:tcPr>
            <w:tcW w:w="3504" w:type="dxa"/>
          </w:tcPr>
          <w:p w14:paraId="5911844D" w14:textId="2DFFA43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D Phú Hữu</w:t>
            </w:r>
          </w:p>
        </w:tc>
        <w:tc>
          <w:tcPr>
            <w:tcW w:w="3240" w:type="dxa"/>
            <w:vAlign w:val="center"/>
          </w:tcPr>
          <w:p w14:paraId="100D653A" w14:textId="7B01E5F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6CF12115" w14:textId="2E3B1DC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thdphuhuu.anphu@angiang.gov.vn</w:t>
            </w:r>
          </w:p>
        </w:tc>
        <w:tc>
          <w:tcPr>
            <w:tcW w:w="1418" w:type="dxa"/>
            <w:vAlign w:val="center"/>
          </w:tcPr>
          <w:p w14:paraId="798F199D" w14:textId="2CF2BBD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0919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943161</w:t>
            </w:r>
          </w:p>
        </w:tc>
        <w:tc>
          <w:tcPr>
            <w:tcW w:w="2012" w:type="dxa"/>
          </w:tcPr>
          <w:p w14:paraId="01D686F6" w14:textId="771D827E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thdphuhuu.pgdanphu.edu.vn</w:t>
            </w:r>
          </w:p>
        </w:tc>
      </w:tr>
      <w:tr w:rsidR="004B22FC" w:rsidRPr="00556F8D" w14:paraId="6B152C07" w14:textId="77777777" w:rsidTr="00203AA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516A8B2" w14:textId="006741F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2.25.7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1527819" w14:textId="5326811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H01.111.07</w:t>
            </w:r>
          </w:p>
        </w:tc>
        <w:tc>
          <w:tcPr>
            <w:tcW w:w="3504" w:type="dxa"/>
          </w:tcPr>
          <w:p w14:paraId="03D64335" w14:textId="1F09E90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A Vĩnh Lộc</w:t>
            </w:r>
          </w:p>
        </w:tc>
        <w:tc>
          <w:tcPr>
            <w:tcW w:w="3240" w:type="dxa"/>
            <w:vAlign w:val="center"/>
          </w:tcPr>
          <w:p w14:paraId="4DDCFFED" w14:textId="553AF62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3252FF5D" w14:textId="091E3D7D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thavinhloc.anphu@angiang.gov.vn</w:t>
            </w:r>
          </w:p>
        </w:tc>
        <w:tc>
          <w:tcPr>
            <w:tcW w:w="1418" w:type="dxa"/>
            <w:vAlign w:val="center"/>
          </w:tcPr>
          <w:p w14:paraId="351B6B94" w14:textId="68299B6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3826532</w:t>
            </w:r>
          </w:p>
        </w:tc>
        <w:tc>
          <w:tcPr>
            <w:tcW w:w="2012" w:type="dxa"/>
          </w:tcPr>
          <w:p w14:paraId="77FAC99B" w14:textId="1F3BCB10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thavinhloc.pgdanphu.edu.vn</w:t>
            </w:r>
          </w:p>
        </w:tc>
      </w:tr>
      <w:tr w:rsidR="004B22FC" w:rsidRPr="00556F8D" w14:paraId="0BA12456" w14:textId="77777777" w:rsidTr="00203AAB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C4AF192" w14:textId="7338E9D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2.25.8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22263E8" w14:textId="3FCE97F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H01.111.08</w:t>
            </w:r>
          </w:p>
        </w:tc>
        <w:tc>
          <w:tcPr>
            <w:tcW w:w="3504" w:type="dxa"/>
          </w:tcPr>
          <w:p w14:paraId="4C5F641E" w14:textId="53E9D5F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Tiểu học B Vĩnh Lộc</w:t>
            </w:r>
          </w:p>
        </w:tc>
        <w:tc>
          <w:tcPr>
            <w:tcW w:w="3240" w:type="dxa"/>
            <w:vAlign w:val="center"/>
          </w:tcPr>
          <w:p w14:paraId="0290AC84" w14:textId="1DD78FA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</w:tcPr>
          <w:p w14:paraId="033700B9" w14:textId="53CD2E5D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thbvinhloc.anphu@angiang.gov.vn</w:t>
            </w:r>
          </w:p>
        </w:tc>
        <w:tc>
          <w:tcPr>
            <w:tcW w:w="1418" w:type="dxa"/>
            <w:vAlign w:val="center"/>
          </w:tcPr>
          <w:p w14:paraId="70237899" w14:textId="01788EC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0834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540583</w:t>
            </w:r>
          </w:p>
        </w:tc>
        <w:tc>
          <w:tcPr>
            <w:tcW w:w="2012" w:type="dxa"/>
          </w:tcPr>
          <w:p w14:paraId="1BD669AF" w14:textId="090994AD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thbvinhloc.pgdanphu.edu.vn</w:t>
            </w:r>
          </w:p>
        </w:tc>
      </w:tr>
      <w:tr w:rsidR="004B22FC" w:rsidRPr="00556F8D" w14:paraId="37A4FD2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FFBAED7" w14:textId="28D36C0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2.25.9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56F3F67" w14:textId="4DBD579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H01.111.09</w:t>
            </w:r>
          </w:p>
        </w:tc>
        <w:tc>
          <w:tcPr>
            <w:tcW w:w="3504" w:type="dxa"/>
            <w:vAlign w:val="center"/>
          </w:tcPr>
          <w:p w14:paraId="07E02F55" w14:textId="20F3873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Trường THCS Phú Hữu</w:t>
            </w:r>
          </w:p>
        </w:tc>
        <w:tc>
          <w:tcPr>
            <w:tcW w:w="3240" w:type="dxa"/>
            <w:vAlign w:val="center"/>
          </w:tcPr>
          <w:p w14:paraId="3E848C59" w14:textId="3673F8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</w:t>
            </w:r>
            <w:r w:rsidRPr="00556F8D">
              <w:rPr>
                <w:bCs/>
                <w:sz w:val="26"/>
                <w:szCs w:val="26"/>
              </w:rPr>
              <w:t>ã Phú Hữu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7E08FC35" w14:textId="4891DE6C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thcsphuhuu.anphu@angiang.gov.vn</w:t>
            </w:r>
          </w:p>
        </w:tc>
        <w:tc>
          <w:tcPr>
            <w:tcW w:w="1418" w:type="dxa"/>
            <w:vAlign w:val="center"/>
          </w:tcPr>
          <w:p w14:paraId="39C08134" w14:textId="1F0EB78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3520110</w:t>
            </w:r>
          </w:p>
        </w:tc>
        <w:tc>
          <w:tcPr>
            <w:tcW w:w="2012" w:type="dxa"/>
          </w:tcPr>
          <w:p w14:paraId="29297CC9" w14:textId="12A40EF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thcsphuhuu.pgdanphu.edu.vn</w:t>
            </w:r>
          </w:p>
        </w:tc>
      </w:tr>
      <w:tr w:rsidR="004B22FC" w:rsidRPr="00556F8D" w14:paraId="1C761DA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3DDDF8A" w14:textId="1860A7D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1D5753F" w14:textId="6DBA9DD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H01.112</w:t>
            </w:r>
          </w:p>
        </w:tc>
        <w:tc>
          <w:tcPr>
            <w:tcW w:w="3504" w:type="dxa"/>
            <w:vAlign w:val="center"/>
          </w:tcPr>
          <w:p w14:paraId="44FFA9A2" w14:textId="66D0A6E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phường Tân Châu</w:t>
            </w:r>
          </w:p>
        </w:tc>
        <w:tc>
          <w:tcPr>
            <w:tcW w:w="3240" w:type="dxa"/>
            <w:vAlign w:val="center"/>
          </w:tcPr>
          <w:p w14:paraId="1F1B8B16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7EB39FA8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C00F9F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C82AEB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16A4C9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A5BF105" w14:textId="47ED4BE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2.26.1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43A41DB" w14:textId="51F6F7D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H01.112.01</w:t>
            </w:r>
          </w:p>
        </w:tc>
        <w:tc>
          <w:tcPr>
            <w:tcW w:w="3504" w:type="dxa"/>
            <w:vAlign w:val="center"/>
          </w:tcPr>
          <w:p w14:paraId="39FD3DE9" w14:textId="4B1BD3B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phường Tân Châu</w:t>
            </w:r>
          </w:p>
        </w:tc>
        <w:tc>
          <w:tcPr>
            <w:tcW w:w="3240" w:type="dxa"/>
            <w:vAlign w:val="center"/>
          </w:tcPr>
          <w:p w14:paraId="433CD4D5" w14:textId="39902F1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</w:t>
            </w:r>
            <w:r w:rsidRPr="00556F8D">
              <w:rPr>
                <w:bCs/>
                <w:sz w:val="26"/>
                <w:szCs w:val="26"/>
              </w:rPr>
              <w:t>hường Tân Châu</w:t>
            </w:r>
            <w:r w:rsidRPr="00556F8D">
              <w:rPr>
                <w:bCs/>
                <w:sz w:val="26"/>
                <w:szCs w:val="26"/>
                <w:lang w:val="en-US"/>
              </w:rPr>
              <w:t>, tỉnh An Giang</w:t>
            </w:r>
          </w:p>
        </w:tc>
        <w:tc>
          <w:tcPr>
            <w:tcW w:w="2160" w:type="dxa"/>
            <w:vAlign w:val="center"/>
          </w:tcPr>
          <w:p w14:paraId="0FBDCA45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F057934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007AC5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13C3C7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609C474" w14:textId="3959007A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FC2706E" w14:textId="2A3AFA30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H01.113</w:t>
            </w:r>
          </w:p>
        </w:tc>
        <w:tc>
          <w:tcPr>
            <w:tcW w:w="3504" w:type="dxa"/>
            <w:vAlign w:val="center"/>
          </w:tcPr>
          <w:p w14:paraId="51600114" w14:textId="2A6ABBB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phường Long Phú</w:t>
            </w:r>
          </w:p>
        </w:tc>
        <w:tc>
          <w:tcPr>
            <w:tcW w:w="3240" w:type="dxa"/>
            <w:vAlign w:val="center"/>
          </w:tcPr>
          <w:p w14:paraId="6B16434A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02064B8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5C4C3F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89F458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8396A9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EE87FF1" w14:textId="4DA8EF1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2.27.1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8810ACD" w14:textId="708B40F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H01.113.01</w:t>
            </w:r>
          </w:p>
        </w:tc>
        <w:tc>
          <w:tcPr>
            <w:tcW w:w="3504" w:type="dxa"/>
            <w:vAlign w:val="center"/>
          </w:tcPr>
          <w:p w14:paraId="09885AE7" w14:textId="15B757D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phường Long Phú</w:t>
            </w:r>
          </w:p>
        </w:tc>
        <w:tc>
          <w:tcPr>
            <w:tcW w:w="3240" w:type="dxa"/>
            <w:vAlign w:val="center"/>
          </w:tcPr>
          <w:p w14:paraId="4F141048" w14:textId="3E7851E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</w:t>
            </w:r>
            <w:r w:rsidRPr="00556F8D">
              <w:rPr>
                <w:bCs/>
                <w:sz w:val="26"/>
                <w:szCs w:val="26"/>
              </w:rPr>
              <w:t xml:space="preserve">hường </w:t>
            </w:r>
            <w:r w:rsidRPr="00556F8D">
              <w:rPr>
                <w:bCs/>
                <w:sz w:val="26"/>
                <w:szCs w:val="26"/>
                <w:lang w:val="en-US"/>
              </w:rPr>
              <w:t>Long Phú, tỉnh An Giang</w:t>
            </w:r>
          </w:p>
        </w:tc>
        <w:tc>
          <w:tcPr>
            <w:tcW w:w="2160" w:type="dxa"/>
            <w:vAlign w:val="center"/>
          </w:tcPr>
          <w:p w14:paraId="4FC1751E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BB6ED5E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3BD177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3098D6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8326E62" w14:textId="5A92FE8C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1C161EB" w14:textId="6A9DE04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H01.114</w:t>
            </w:r>
          </w:p>
        </w:tc>
        <w:tc>
          <w:tcPr>
            <w:tcW w:w="3504" w:type="dxa"/>
            <w:vAlign w:val="center"/>
          </w:tcPr>
          <w:p w14:paraId="52D656AD" w14:textId="4979B30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Tân An</w:t>
            </w:r>
          </w:p>
        </w:tc>
        <w:tc>
          <w:tcPr>
            <w:tcW w:w="3240" w:type="dxa"/>
            <w:vAlign w:val="center"/>
          </w:tcPr>
          <w:p w14:paraId="03C810AE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D3490EB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4A8599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980F37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5DDF36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F43DA61" w14:textId="228E030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2.28.1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91D64AD" w14:textId="75C1266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H01.114.01</w:t>
            </w:r>
          </w:p>
        </w:tc>
        <w:tc>
          <w:tcPr>
            <w:tcW w:w="3504" w:type="dxa"/>
            <w:vAlign w:val="center"/>
          </w:tcPr>
          <w:p w14:paraId="37AC057C" w14:textId="1F1CFD6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Tân An</w:t>
            </w:r>
          </w:p>
        </w:tc>
        <w:tc>
          <w:tcPr>
            <w:tcW w:w="3240" w:type="dxa"/>
            <w:vAlign w:val="center"/>
          </w:tcPr>
          <w:p w14:paraId="5D5B2835" w14:textId="34DBAF6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Tân </w:t>
            </w:r>
            <w:r w:rsidRPr="00556F8D">
              <w:rPr>
                <w:bCs/>
                <w:sz w:val="26"/>
                <w:szCs w:val="26"/>
                <w:lang w:val="en-US"/>
              </w:rPr>
              <w:t>An, tỉnh An Giang</w:t>
            </w:r>
          </w:p>
        </w:tc>
        <w:tc>
          <w:tcPr>
            <w:tcW w:w="2160" w:type="dxa"/>
            <w:vAlign w:val="center"/>
          </w:tcPr>
          <w:p w14:paraId="0D226202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B1697A7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CC4D2F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BBC56D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ED037B8" w14:textId="4B0E37E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2.29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4F6849C" w14:textId="068A6A5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H01.115</w:t>
            </w:r>
          </w:p>
        </w:tc>
        <w:tc>
          <w:tcPr>
            <w:tcW w:w="3504" w:type="dxa"/>
            <w:vAlign w:val="center"/>
          </w:tcPr>
          <w:p w14:paraId="504A0467" w14:textId="581307B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Châu Phong</w:t>
            </w:r>
          </w:p>
        </w:tc>
        <w:tc>
          <w:tcPr>
            <w:tcW w:w="3240" w:type="dxa"/>
            <w:vAlign w:val="center"/>
          </w:tcPr>
          <w:p w14:paraId="4297B1F1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092522D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8676A35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2622F4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034542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35D2C3C" w14:textId="11FDDA8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2.29.1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876CC5E" w14:textId="6264C72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H01.115.01</w:t>
            </w:r>
          </w:p>
        </w:tc>
        <w:tc>
          <w:tcPr>
            <w:tcW w:w="3504" w:type="dxa"/>
            <w:vAlign w:val="center"/>
          </w:tcPr>
          <w:p w14:paraId="108B126F" w14:textId="4D3F4FF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Châu Phong</w:t>
            </w:r>
          </w:p>
        </w:tc>
        <w:tc>
          <w:tcPr>
            <w:tcW w:w="3240" w:type="dxa"/>
            <w:vAlign w:val="center"/>
          </w:tcPr>
          <w:p w14:paraId="424EEF76" w14:textId="00BB033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Châu</w:t>
            </w:r>
            <w:r w:rsidRPr="00556F8D">
              <w:rPr>
                <w:bCs/>
                <w:sz w:val="26"/>
                <w:szCs w:val="26"/>
                <w:lang w:val="en-US"/>
              </w:rPr>
              <w:t xml:space="preserve"> Phong, tỉnh An Giang</w:t>
            </w:r>
          </w:p>
        </w:tc>
        <w:tc>
          <w:tcPr>
            <w:tcW w:w="2160" w:type="dxa"/>
            <w:vAlign w:val="center"/>
          </w:tcPr>
          <w:p w14:paraId="6945521D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36C10FB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3D43CF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D93F55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0835CF9" w14:textId="575CAEBF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A929626" w14:textId="62E5A8F7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H01.116</w:t>
            </w:r>
          </w:p>
        </w:tc>
        <w:tc>
          <w:tcPr>
            <w:tcW w:w="3504" w:type="dxa"/>
            <w:vAlign w:val="center"/>
          </w:tcPr>
          <w:p w14:paraId="5496F38A" w14:textId="60AE773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Vĩnh Xương</w:t>
            </w:r>
          </w:p>
        </w:tc>
        <w:tc>
          <w:tcPr>
            <w:tcW w:w="3240" w:type="dxa"/>
            <w:vAlign w:val="center"/>
          </w:tcPr>
          <w:p w14:paraId="3E09D6C4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A80EAAE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EB7E80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04C638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5E5697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DB1AE09" w14:textId="36FAB6F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2.30.1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46E75FF" w14:textId="23E506A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H01.116.01</w:t>
            </w:r>
          </w:p>
        </w:tc>
        <w:tc>
          <w:tcPr>
            <w:tcW w:w="3504" w:type="dxa"/>
            <w:vAlign w:val="center"/>
          </w:tcPr>
          <w:p w14:paraId="2CB192AD" w14:textId="176335A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Vĩnh Xương</w:t>
            </w:r>
          </w:p>
        </w:tc>
        <w:tc>
          <w:tcPr>
            <w:tcW w:w="3240" w:type="dxa"/>
            <w:vAlign w:val="center"/>
          </w:tcPr>
          <w:p w14:paraId="3354C4ED" w14:textId="4F0BB54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Vĩnh Xương, tỉnh An Giang</w:t>
            </w:r>
          </w:p>
        </w:tc>
        <w:tc>
          <w:tcPr>
            <w:tcW w:w="2160" w:type="dxa"/>
            <w:vAlign w:val="center"/>
          </w:tcPr>
          <w:p w14:paraId="561375EA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39F663A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5219F3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337035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001D4AB" w14:textId="1F4E23F8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1487CEA" w14:textId="39D5244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H01.117</w:t>
            </w:r>
          </w:p>
        </w:tc>
        <w:tc>
          <w:tcPr>
            <w:tcW w:w="3504" w:type="dxa"/>
            <w:vAlign w:val="center"/>
          </w:tcPr>
          <w:p w14:paraId="74ECD9D9" w14:textId="7F5DF06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Phú Tân</w:t>
            </w:r>
          </w:p>
        </w:tc>
        <w:tc>
          <w:tcPr>
            <w:tcW w:w="3240" w:type="dxa"/>
            <w:vAlign w:val="center"/>
          </w:tcPr>
          <w:p w14:paraId="3D6E468E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4A957EA4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6428373D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5DBFAF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27E6F1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633A47B" w14:textId="443B96D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639BC61" w14:textId="6836ACB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H01.117.01</w:t>
            </w:r>
          </w:p>
        </w:tc>
        <w:tc>
          <w:tcPr>
            <w:tcW w:w="3504" w:type="dxa"/>
            <w:vAlign w:val="center"/>
          </w:tcPr>
          <w:p w14:paraId="7FFCA9D4" w14:textId="1412341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Phú Tân</w:t>
            </w:r>
          </w:p>
        </w:tc>
        <w:tc>
          <w:tcPr>
            <w:tcW w:w="3240" w:type="dxa"/>
            <w:vAlign w:val="center"/>
          </w:tcPr>
          <w:p w14:paraId="1B0C2CFE" w14:textId="6B2AA97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Phú Tân, tỉnh An Giang</w:t>
            </w:r>
          </w:p>
        </w:tc>
        <w:tc>
          <w:tcPr>
            <w:tcW w:w="2160" w:type="dxa"/>
            <w:vAlign w:val="center"/>
          </w:tcPr>
          <w:p w14:paraId="3D26D33B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58258CD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495663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EDB609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777D663" w14:textId="2629E240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B686D6F" w14:textId="76BEFA07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H01.118</w:t>
            </w:r>
          </w:p>
        </w:tc>
        <w:tc>
          <w:tcPr>
            <w:tcW w:w="3504" w:type="dxa"/>
            <w:vAlign w:val="center"/>
          </w:tcPr>
          <w:p w14:paraId="403AEA28" w14:textId="6AE447B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Phú An</w:t>
            </w:r>
          </w:p>
        </w:tc>
        <w:tc>
          <w:tcPr>
            <w:tcW w:w="3240" w:type="dxa"/>
            <w:vAlign w:val="center"/>
          </w:tcPr>
          <w:p w14:paraId="2F35C82A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3D4CBF9C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45FA108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3B1962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1ACF91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11560B0" w14:textId="4624754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2.32.1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C2B2610" w14:textId="7DE3434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H01.118.01</w:t>
            </w:r>
          </w:p>
        </w:tc>
        <w:tc>
          <w:tcPr>
            <w:tcW w:w="3504" w:type="dxa"/>
            <w:vAlign w:val="center"/>
          </w:tcPr>
          <w:p w14:paraId="7E6023D4" w14:textId="5A22930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Phú An</w:t>
            </w:r>
          </w:p>
        </w:tc>
        <w:tc>
          <w:tcPr>
            <w:tcW w:w="3240" w:type="dxa"/>
            <w:vAlign w:val="center"/>
          </w:tcPr>
          <w:p w14:paraId="494B6B0F" w14:textId="6A31BE1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Phú An, tỉnh An Giang</w:t>
            </w:r>
          </w:p>
        </w:tc>
        <w:tc>
          <w:tcPr>
            <w:tcW w:w="2160" w:type="dxa"/>
            <w:vAlign w:val="center"/>
          </w:tcPr>
          <w:p w14:paraId="6D56FFC7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D9F739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9237E3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21ED0A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0DEAE08" w14:textId="2103BE76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9C74C57" w14:textId="3219B3E4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H01.119</w:t>
            </w:r>
          </w:p>
        </w:tc>
        <w:tc>
          <w:tcPr>
            <w:tcW w:w="3504" w:type="dxa"/>
            <w:vAlign w:val="center"/>
          </w:tcPr>
          <w:p w14:paraId="3DC85A81" w14:textId="6EF159A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Bình Thạnh Đông</w:t>
            </w:r>
          </w:p>
        </w:tc>
        <w:tc>
          <w:tcPr>
            <w:tcW w:w="3240" w:type="dxa"/>
            <w:vAlign w:val="center"/>
          </w:tcPr>
          <w:p w14:paraId="4A44E9D8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0CBDB49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7A854DD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FCC77D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019695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3380E3C" w14:textId="6C38A35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2.33.1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886CCAB" w14:textId="59ED771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H01.119.01</w:t>
            </w:r>
          </w:p>
        </w:tc>
        <w:tc>
          <w:tcPr>
            <w:tcW w:w="3504" w:type="dxa"/>
            <w:vAlign w:val="center"/>
          </w:tcPr>
          <w:p w14:paraId="266690CB" w14:textId="011D4A8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Bình Thạnh Đông</w:t>
            </w:r>
          </w:p>
        </w:tc>
        <w:tc>
          <w:tcPr>
            <w:tcW w:w="3240" w:type="dxa"/>
            <w:vAlign w:val="center"/>
          </w:tcPr>
          <w:p w14:paraId="47CD78F6" w14:textId="3DC0C84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Bình Thạnh Đông, tỉnh An Giang</w:t>
            </w:r>
          </w:p>
        </w:tc>
        <w:tc>
          <w:tcPr>
            <w:tcW w:w="2160" w:type="dxa"/>
            <w:vAlign w:val="center"/>
          </w:tcPr>
          <w:p w14:paraId="30A65E91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986BB6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0D0AA1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9730EA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9EB825B" w14:textId="4EDEC16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AF49CAD" w14:textId="6C72E3C6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H01.120</w:t>
            </w:r>
          </w:p>
        </w:tc>
        <w:tc>
          <w:tcPr>
            <w:tcW w:w="3504" w:type="dxa"/>
            <w:vAlign w:val="center"/>
          </w:tcPr>
          <w:p w14:paraId="052B547F" w14:textId="65A68B4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Chợ Vàm</w:t>
            </w:r>
          </w:p>
        </w:tc>
        <w:tc>
          <w:tcPr>
            <w:tcW w:w="3240" w:type="dxa"/>
            <w:vAlign w:val="center"/>
          </w:tcPr>
          <w:p w14:paraId="6A552FBA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114D71F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78DB752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2BEB6A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2DF78B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A71A088" w14:textId="16C6F4A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2.34.1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286690" w14:textId="1121537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H01.120.01</w:t>
            </w:r>
          </w:p>
        </w:tc>
        <w:tc>
          <w:tcPr>
            <w:tcW w:w="3504" w:type="dxa"/>
            <w:vAlign w:val="center"/>
          </w:tcPr>
          <w:p w14:paraId="1CF35E08" w14:textId="601C936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Chợ Vàm</w:t>
            </w:r>
          </w:p>
        </w:tc>
        <w:tc>
          <w:tcPr>
            <w:tcW w:w="3240" w:type="dxa"/>
            <w:vAlign w:val="center"/>
          </w:tcPr>
          <w:p w14:paraId="3F6B29D4" w14:textId="0B28AE4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Chợ Vàm, tỉnh An Giang</w:t>
            </w:r>
          </w:p>
        </w:tc>
        <w:tc>
          <w:tcPr>
            <w:tcW w:w="2160" w:type="dxa"/>
            <w:vAlign w:val="center"/>
          </w:tcPr>
          <w:p w14:paraId="0D308A74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A3C2EDA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1DE293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57966E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22719F7" w14:textId="0232AD3C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11BDA84" w14:textId="62D18F4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H01.121</w:t>
            </w:r>
          </w:p>
        </w:tc>
        <w:tc>
          <w:tcPr>
            <w:tcW w:w="3504" w:type="dxa"/>
            <w:vAlign w:val="center"/>
          </w:tcPr>
          <w:p w14:paraId="349AE63A" w14:textId="3A464DA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Hòa Lạc</w:t>
            </w:r>
          </w:p>
        </w:tc>
        <w:tc>
          <w:tcPr>
            <w:tcW w:w="3240" w:type="dxa"/>
            <w:vAlign w:val="center"/>
          </w:tcPr>
          <w:p w14:paraId="357F049B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4E0775D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250087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360D93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8B7830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D6E4D11" w14:textId="633CB48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2.35.1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B8F5D23" w14:textId="2F739BD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H01.121.01</w:t>
            </w:r>
          </w:p>
        </w:tc>
        <w:tc>
          <w:tcPr>
            <w:tcW w:w="3504" w:type="dxa"/>
            <w:vAlign w:val="center"/>
          </w:tcPr>
          <w:p w14:paraId="45F5115C" w14:textId="466227B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Hòa Lạc</w:t>
            </w:r>
          </w:p>
        </w:tc>
        <w:tc>
          <w:tcPr>
            <w:tcW w:w="3240" w:type="dxa"/>
            <w:vAlign w:val="center"/>
          </w:tcPr>
          <w:p w14:paraId="65A7C3D2" w14:textId="728792C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Hòa Lạc, tỉnh An Giang</w:t>
            </w:r>
          </w:p>
        </w:tc>
        <w:tc>
          <w:tcPr>
            <w:tcW w:w="2160" w:type="dxa"/>
            <w:vAlign w:val="center"/>
          </w:tcPr>
          <w:p w14:paraId="7010417A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AACDEA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4E5A35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8A9DA9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329FE74" w14:textId="60185413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D13855A" w14:textId="4B15D9CE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H01.122</w:t>
            </w:r>
          </w:p>
        </w:tc>
        <w:tc>
          <w:tcPr>
            <w:tcW w:w="3504" w:type="dxa"/>
            <w:vAlign w:val="center"/>
          </w:tcPr>
          <w:p w14:paraId="30EFA609" w14:textId="076A77C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Phú Lâm</w:t>
            </w:r>
          </w:p>
        </w:tc>
        <w:tc>
          <w:tcPr>
            <w:tcW w:w="3240" w:type="dxa"/>
            <w:vAlign w:val="center"/>
          </w:tcPr>
          <w:p w14:paraId="74C18706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3F65F6A1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5B3454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976410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5C31E1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7B0DBEB" w14:textId="5B83506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2.36.1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F18936" w14:textId="490F081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H01.122.01</w:t>
            </w:r>
          </w:p>
        </w:tc>
        <w:tc>
          <w:tcPr>
            <w:tcW w:w="3504" w:type="dxa"/>
            <w:vAlign w:val="center"/>
          </w:tcPr>
          <w:p w14:paraId="1B2990FF" w14:textId="7C585DA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Phú Lâm</w:t>
            </w:r>
          </w:p>
        </w:tc>
        <w:tc>
          <w:tcPr>
            <w:tcW w:w="3240" w:type="dxa"/>
            <w:vAlign w:val="center"/>
          </w:tcPr>
          <w:p w14:paraId="24AC38D7" w14:textId="6D69179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Phú Lâm, tỉnh An Giang</w:t>
            </w:r>
          </w:p>
        </w:tc>
        <w:tc>
          <w:tcPr>
            <w:tcW w:w="2160" w:type="dxa"/>
            <w:vAlign w:val="center"/>
          </w:tcPr>
          <w:p w14:paraId="7E0D5E67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61EB8E80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4C6B2B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3B84EA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9669C71" w14:textId="056DA36F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08C8287" w14:textId="7F50E26D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H01.123</w:t>
            </w:r>
          </w:p>
        </w:tc>
        <w:tc>
          <w:tcPr>
            <w:tcW w:w="3504" w:type="dxa"/>
            <w:vAlign w:val="center"/>
          </w:tcPr>
          <w:p w14:paraId="397848F7" w14:textId="17D4E28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Mỹ Đức</w:t>
            </w:r>
          </w:p>
        </w:tc>
        <w:tc>
          <w:tcPr>
            <w:tcW w:w="3240" w:type="dxa"/>
            <w:vAlign w:val="center"/>
          </w:tcPr>
          <w:p w14:paraId="5693EFFD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046AA8F6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AE09600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64E72D0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F45C17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76F3FBB" w14:textId="23054D5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2.37.1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1ECA207" w14:textId="2244501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H01.123.01</w:t>
            </w:r>
          </w:p>
        </w:tc>
        <w:tc>
          <w:tcPr>
            <w:tcW w:w="3504" w:type="dxa"/>
            <w:vAlign w:val="center"/>
          </w:tcPr>
          <w:p w14:paraId="1E10D01F" w14:textId="2296E0F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Mỹ Đức</w:t>
            </w:r>
          </w:p>
        </w:tc>
        <w:tc>
          <w:tcPr>
            <w:tcW w:w="3240" w:type="dxa"/>
            <w:vAlign w:val="center"/>
          </w:tcPr>
          <w:p w14:paraId="060CE632" w14:textId="3E5C631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Mỹ Đức, tỉnh An Giang</w:t>
            </w:r>
          </w:p>
        </w:tc>
        <w:tc>
          <w:tcPr>
            <w:tcW w:w="2160" w:type="dxa"/>
            <w:vAlign w:val="center"/>
          </w:tcPr>
          <w:p w14:paraId="37E7B0BB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4E73C1F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9E5C86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157049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21B552A" w14:textId="01124A8A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D9ECD73" w14:textId="538B1B05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H01.124</w:t>
            </w:r>
          </w:p>
        </w:tc>
        <w:tc>
          <w:tcPr>
            <w:tcW w:w="3504" w:type="dxa"/>
            <w:vAlign w:val="center"/>
          </w:tcPr>
          <w:p w14:paraId="003CA088" w14:textId="0663190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Vĩnh Thạnh Trung</w:t>
            </w:r>
          </w:p>
        </w:tc>
        <w:tc>
          <w:tcPr>
            <w:tcW w:w="3240" w:type="dxa"/>
            <w:vAlign w:val="center"/>
          </w:tcPr>
          <w:p w14:paraId="30E72D3E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FBF60F8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BF7C9DB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C07C68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5CDEBA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7C6A6E0" w14:textId="78B408D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2.38.1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AFCC74D" w14:textId="4C08E1A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H01.124.01</w:t>
            </w:r>
          </w:p>
        </w:tc>
        <w:tc>
          <w:tcPr>
            <w:tcW w:w="3504" w:type="dxa"/>
            <w:vAlign w:val="center"/>
          </w:tcPr>
          <w:p w14:paraId="3E76AC57" w14:textId="63E594E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Vĩnh Thạnh Trung</w:t>
            </w:r>
          </w:p>
        </w:tc>
        <w:tc>
          <w:tcPr>
            <w:tcW w:w="3240" w:type="dxa"/>
            <w:vAlign w:val="center"/>
          </w:tcPr>
          <w:p w14:paraId="69BE5780" w14:textId="7B8BCA3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Vĩnh Thạnh Trung, tỉnh An Giang</w:t>
            </w:r>
          </w:p>
        </w:tc>
        <w:tc>
          <w:tcPr>
            <w:tcW w:w="2160" w:type="dxa"/>
            <w:vAlign w:val="center"/>
          </w:tcPr>
          <w:p w14:paraId="462FB7CB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FAACEF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6D2F35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80D6B8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7D65575" w14:textId="40477AD2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2.39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4996A02" w14:textId="502D2C94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H01.125</w:t>
            </w:r>
          </w:p>
        </w:tc>
        <w:tc>
          <w:tcPr>
            <w:tcW w:w="3504" w:type="dxa"/>
            <w:vAlign w:val="center"/>
          </w:tcPr>
          <w:p w14:paraId="2C8495E9" w14:textId="1F6D8B3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Châu Phú</w:t>
            </w:r>
          </w:p>
        </w:tc>
        <w:tc>
          <w:tcPr>
            <w:tcW w:w="3240" w:type="dxa"/>
            <w:vAlign w:val="center"/>
          </w:tcPr>
          <w:p w14:paraId="7577D48C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121F4F3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EBECBF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8A2C93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4AD1BC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CEBED93" w14:textId="52A4EAD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2.38.1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205DBAB" w14:textId="1493B1E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H01.125.01</w:t>
            </w:r>
          </w:p>
        </w:tc>
        <w:tc>
          <w:tcPr>
            <w:tcW w:w="3504" w:type="dxa"/>
            <w:vAlign w:val="center"/>
          </w:tcPr>
          <w:p w14:paraId="65C922F5" w14:textId="6D43108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Châu Phú</w:t>
            </w:r>
          </w:p>
        </w:tc>
        <w:tc>
          <w:tcPr>
            <w:tcW w:w="3240" w:type="dxa"/>
            <w:vAlign w:val="center"/>
          </w:tcPr>
          <w:p w14:paraId="704F0A4F" w14:textId="25C8CE5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Châu Phú, tỉnh An Giang</w:t>
            </w:r>
          </w:p>
        </w:tc>
        <w:tc>
          <w:tcPr>
            <w:tcW w:w="2160" w:type="dxa"/>
            <w:vAlign w:val="center"/>
          </w:tcPr>
          <w:p w14:paraId="234B7BD3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1DA22B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871E6B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A93D72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0106416" w14:textId="00C90372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FDC66F3" w14:textId="02056861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H01.126</w:t>
            </w:r>
          </w:p>
        </w:tc>
        <w:tc>
          <w:tcPr>
            <w:tcW w:w="3504" w:type="dxa"/>
            <w:vAlign w:val="center"/>
          </w:tcPr>
          <w:p w14:paraId="256652A5" w14:textId="2733784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Bình Mỹ</w:t>
            </w:r>
          </w:p>
        </w:tc>
        <w:tc>
          <w:tcPr>
            <w:tcW w:w="3240" w:type="dxa"/>
            <w:vAlign w:val="center"/>
          </w:tcPr>
          <w:p w14:paraId="617D39AA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C1A11AA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F24779B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50D4EC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F44A30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2738BDB" w14:textId="4FC99EC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2.40.1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5C91665" w14:textId="711E9AB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H01.126.01</w:t>
            </w:r>
          </w:p>
        </w:tc>
        <w:tc>
          <w:tcPr>
            <w:tcW w:w="3504" w:type="dxa"/>
            <w:vAlign w:val="center"/>
          </w:tcPr>
          <w:p w14:paraId="5E6CDF41" w14:textId="7C8325C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Bình Mỹ</w:t>
            </w:r>
          </w:p>
        </w:tc>
        <w:tc>
          <w:tcPr>
            <w:tcW w:w="3240" w:type="dxa"/>
            <w:vAlign w:val="center"/>
          </w:tcPr>
          <w:p w14:paraId="11BDB428" w14:textId="110B277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Bình Mỹ, tỉnh An Giang</w:t>
            </w:r>
          </w:p>
        </w:tc>
        <w:tc>
          <w:tcPr>
            <w:tcW w:w="2160" w:type="dxa"/>
            <w:vAlign w:val="center"/>
          </w:tcPr>
          <w:p w14:paraId="35B51974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F9E5672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867556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286C7D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72FA73F" w14:textId="5A0090DC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A301C50" w14:textId="32B8DB35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H01.127</w:t>
            </w:r>
          </w:p>
        </w:tc>
        <w:tc>
          <w:tcPr>
            <w:tcW w:w="3504" w:type="dxa"/>
            <w:vAlign w:val="center"/>
          </w:tcPr>
          <w:p w14:paraId="22BB0FCB" w14:textId="3AC67FF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Thạnh Mỹ Tây</w:t>
            </w:r>
          </w:p>
        </w:tc>
        <w:tc>
          <w:tcPr>
            <w:tcW w:w="3240" w:type="dxa"/>
            <w:vAlign w:val="center"/>
          </w:tcPr>
          <w:p w14:paraId="7D59936B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7079644F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C0A0F06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8EF61C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4051B5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CD04033" w14:textId="50619BC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C3BAE69" w14:textId="3BB1FB7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H01.127.01</w:t>
            </w:r>
          </w:p>
        </w:tc>
        <w:tc>
          <w:tcPr>
            <w:tcW w:w="3504" w:type="dxa"/>
            <w:vAlign w:val="center"/>
          </w:tcPr>
          <w:p w14:paraId="389EB4D5" w14:textId="23C0E51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Thạnh Mỹ Tây</w:t>
            </w:r>
          </w:p>
        </w:tc>
        <w:tc>
          <w:tcPr>
            <w:tcW w:w="3240" w:type="dxa"/>
            <w:vAlign w:val="center"/>
          </w:tcPr>
          <w:p w14:paraId="3B8C1C2E" w14:textId="532C186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</w:t>
            </w:r>
            <w:r w:rsidRPr="00556F8D">
              <w:rPr>
                <w:bCs/>
                <w:sz w:val="26"/>
                <w:szCs w:val="26"/>
              </w:rPr>
              <w:t xml:space="preserve"> </w:t>
            </w:r>
            <w:r w:rsidRPr="00556F8D">
              <w:rPr>
                <w:bCs/>
                <w:sz w:val="26"/>
                <w:szCs w:val="26"/>
                <w:lang w:val="en-US"/>
              </w:rPr>
              <w:t>Thạnh Mỹ Tây, tỉnh An Giang</w:t>
            </w:r>
          </w:p>
        </w:tc>
        <w:tc>
          <w:tcPr>
            <w:tcW w:w="2160" w:type="dxa"/>
            <w:vAlign w:val="center"/>
          </w:tcPr>
          <w:p w14:paraId="0921F186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63B48DD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B67466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E4E67A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F902AEA" w14:textId="40D320F2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8CB2EDE" w14:textId="3DC0F3BE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H01.128</w:t>
            </w:r>
          </w:p>
        </w:tc>
        <w:tc>
          <w:tcPr>
            <w:tcW w:w="3504" w:type="dxa"/>
            <w:vAlign w:val="center"/>
          </w:tcPr>
          <w:p w14:paraId="55D1EF03" w14:textId="1CDFEE2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phường Thới Sơn</w:t>
            </w:r>
          </w:p>
        </w:tc>
        <w:tc>
          <w:tcPr>
            <w:tcW w:w="3240" w:type="dxa"/>
            <w:vAlign w:val="center"/>
          </w:tcPr>
          <w:p w14:paraId="71CB234C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9161951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FD5F1E4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DADC43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137D6F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1FF71D1" w14:textId="686EC0E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BE1865" w14:textId="433CCA90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H01.128.01</w:t>
            </w:r>
          </w:p>
        </w:tc>
        <w:tc>
          <w:tcPr>
            <w:tcW w:w="3504" w:type="dxa"/>
            <w:vAlign w:val="center"/>
          </w:tcPr>
          <w:p w14:paraId="7ABAC0BE" w14:textId="0DAAC68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phường Thới Sơn</w:t>
            </w:r>
          </w:p>
        </w:tc>
        <w:tc>
          <w:tcPr>
            <w:tcW w:w="3240" w:type="dxa"/>
            <w:vAlign w:val="center"/>
          </w:tcPr>
          <w:p w14:paraId="69813900" w14:textId="7363E76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1D749822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CFD0FBE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3351B92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0873DE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0EB1F13" w14:textId="5AA77B2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713F897" w14:textId="6A95FBF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H01.128.02</w:t>
            </w:r>
          </w:p>
        </w:tc>
        <w:tc>
          <w:tcPr>
            <w:tcW w:w="3504" w:type="dxa"/>
            <w:vAlign w:val="center"/>
          </w:tcPr>
          <w:p w14:paraId="743486C7" w14:textId="1D0755E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Hoa Sen</w:t>
            </w:r>
          </w:p>
        </w:tc>
        <w:tc>
          <w:tcPr>
            <w:tcW w:w="3240" w:type="dxa"/>
            <w:vAlign w:val="center"/>
          </w:tcPr>
          <w:p w14:paraId="1E237CE7" w14:textId="3340E00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527B6017" w14:textId="28A8A43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mnhosentb@angiang.edu.vn</w:t>
            </w:r>
          </w:p>
        </w:tc>
        <w:tc>
          <w:tcPr>
            <w:tcW w:w="1418" w:type="dxa"/>
            <w:vAlign w:val="center"/>
          </w:tcPr>
          <w:p w14:paraId="622238B5" w14:textId="68B0FCF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0296 3875539</w:t>
            </w:r>
          </w:p>
        </w:tc>
        <w:tc>
          <w:tcPr>
            <w:tcW w:w="2012" w:type="dxa"/>
            <w:vAlign w:val="center"/>
          </w:tcPr>
          <w:p w14:paraId="55E6563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FEACDE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F5D7A70" w14:textId="7324C1B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02F0025" w14:textId="442AAE4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H01.128.03</w:t>
            </w:r>
          </w:p>
        </w:tc>
        <w:tc>
          <w:tcPr>
            <w:tcW w:w="3504" w:type="dxa"/>
            <w:vAlign w:val="center"/>
          </w:tcPr>
          <w:p w14:paraId="46254822" w14:textId="68E57CE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Anh Vũ</w:t>
            </w:r>
          </w:p>
        </w:tc>
        <w:tc>
          <w:tcPr>
            <w:tcW w:w="3240" w:type="dxa"/>
            <w:vAlign w:val="center"/>
          </w:tcPr>
          <w:p w14:paraId="1F4D1F23" w14:textId="20F512D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6CB052EF" w14:textId="51C9F24C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1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c0anhvutb@angiang.edu.vn</w:t>
              </w:r>
            </w:hyperlink>
          </w:p>
        </w:tc>
        <w:tc>
          <w:tcPr>
            <w:tcW w:w="1418" w:type="dxa"/>
            <w:vAlign w:val="center"/>
          </w:tcPr>
          <w:p w14:paraId="436A9721" w14:textId="4B612FC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0296 3740592</w:t>
            </w:r>
          </w:p>
        </w:tc>
        <w:tc>
          <w:tcPr>
            <w:tcW w:w="2012" w:type="dxa"/>
            <w:vAlign w:val="center"/>
          </w:tcPr>
          <w:p w14:paraId="6B34B40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53997C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DEADA3C" w14:textId="5DDB331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5C3012B" w14:textId="72A5E22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H01.128.04</w:t>
            </w:r>
          </w:p>
        </w:tc>
        <w:tc>
          <w:tcPr>
            <w:tcW w:w="3504" w:type="dxa"/>
            <w:vAlign w:val="center"/>
          </w:tcPr>
          <w:p w14:paraId="6510B280" w14:textId="6A724A1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Nhơn Hưng</w:t>
            </w:r>
          </w:p>
        </w:tc>
        <w:tc>
          <w:tcPr>
            <w:tcW w:w="3240" w:type="dxa"/>
            <w:vAlign w:val="center"/>
          </w:tcPr>
          <w:p w14:paraId="4C9CB735" w14:textId="09E53BD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332D5CDF" w14:textId="0BC49F5B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2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c0nhonhungtb@angiang.edu.vn</w:t>
              </w:r>
            </w:hyperlink>
          </w:p>
        </w:tc>
        <w:tc>
          <w:tcPr>
            <w:tcW w:w="1418" w:type="dxa"/>
            <w:vAlign w:val="center"/>
          </w:tcPr>
          <w:p w14:paraId="6E50B113" w14:textId="11222A8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0296 3740236</w:t>
            </w:r>
          </w:p>
        </w:tc>
        <w:tc>
          <w:tcPr>
            <w:tcW w:w="2012" w:type="dxa"/>
            <w:vAlign w:val="center"/>
          </w:tcPr>
          <w:p w14:paraId="28A60C7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901B31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D80D057" w14:textId="5CCD9D5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1C556AD" w14:textId="7C71AA2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H01.128.05</w:t>
            </w:r>
          </w:p>
        </w:tc>
        <w:tc>
          <w:tcPr>
            <w:tcW w:w="3504" w:type="dxa"/>
            <w:vAlign w:val="center"/>
          </w:tcPr>
          <w:p w14:paraId="2A9ADFC0" w14:textId="47DD24C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Thới Sơn</w:t>
            </w:r>
          </w:p>
        </w:tc>
        <w:tc>
          <w:tcPr>
            <w:tcW w:w="3240" w:type="dxa"/>
            <w:vAlign w:val="center"/>
          </w:tcPr>
          <w:p w14:paraId="1286855F" w14:textId="1931AF0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4DB73EF7" w14:textId="345C0AA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3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c0thoisontb@angiang.edu.vn</w:t>
              </w:r>
            </w:hyperlink>
          </w:p>
        </w:tc>
        <w:tc>
          <w:tcPr>
            <w:tcW w:w="1418" w:type="dxa"/>
            <w:vAlign w:val="center"/>
          </w:tcPr>
          <w:p w14:paraId="09F75F14" w14:textId="4A119AD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0296 3740157</w:t>
            </w:r>
          </w:p>
        </w:tc>
        <w:tc>
          <w:tcPr>
            <w:tcW w:w="2012" w:type="dxa"/>
            <w:vAlign w:val="center"/>
          </w:tcPr>
          <w:p w14:paraId="7207317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4EE28A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13F715C" w14:textId="2920845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9ECBCA0" w14:textId="4E6BE1C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H01.128.06</w:t>
            </w:r>
          </w:p>
        </w:tc>
        <w:tc>
          <w:tcPr>
            <w:tcW w:w="3504" w:type="dxa"/>
            <w:vAlign w:val="center"/>
          </w:tcPr>
          <w:p w14:paraId="7A0D16AB" w14:textId="00CAD5B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Thới Sơn</w:t>
            </w:r>
          </w:p>
        </w:tc>
        <w:tc>
          <w:tcPr>
            <w:tcW w:w="3240" w:type="dxa"/>
            <w:vAlign w:val="center"/>
          </w:tcPr>
          <w:p w14:paraId="632BA870" w14:textId="5CC2171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1CE9B684" w14:textId="174274DD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4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c1athoisontb@angiang.edu.vn</w:t>
              </w:r>
            </w:hyperlink>
          </w:p>
        </w:tc>
        <w:tc>
          <w:tcPr>
            <w:tcW w:w="1418" w:type="dxa"/>
            <w:vAlign w:val="center"/>
          </w:tcPr>
          <w:p w14:paraId="4D0BBA06" w14:textId="6B89EDA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0296 3875491</w:t>
            </w:r>
          </w:p>
        </w:tc>
        <w:tc>
          <w:tcPr>
            <w:tcW w:w="2012" w:type="dxa"/>
            <w:vAlign w:val="center"/>
          </w:tcPr>
          <w:p w14:paraId="55EC4A6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098E0A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F9B72F4" w14:textId="051004E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995C904" w14:textId="0CD8EEA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H01.128.07</w:t>
            </w:r>
          </w:p>
        </w:tc>
        <w:tc>
          <w:tcPr>
            <w:tcW w:w="3504" w:type="dxa"/>
            <w:vAlign w:val="center"/>
          </w:tcPr>
          <w:p w14:paraId="724D7824" w14:textId="256E128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Thới Sơn</w:t>
            </w:r>
          </w:p>
        </w:tc>
        <w:tc>
          <w:tcPr>
            <w:tcW w:w="3240" w:type="dxa"/>
            <w:vAlign w:val="center"/>
          </w:tcPr>
          <w:p w14:paraId="2106E72E" w14:textId="3CD958A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20DF8AFB" w14:textId="0753B5C9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5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c1bthoisontb@angiang.edu.vn</w:t>
              </w:r>
            </w:hyperlink>
          </w:p>
        </w:tc>
        <w:tc>
          <w:tcPr>
            <w:tcW w:w="1418" w:type="dxa"/>
            <w:vAlign w:val="center"/>
          </w:tcPr>
          <w:p w14:paraId="3AE38CA9" w14:textId="317190F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0869 545013</w:t>
            </w:r>
          </w:p>
        </w:tc>
        <w:tc>
          <w:tcPr>
            <w:tcW w:w="2012" w:type="dxa"/>
            <w:vAlign w:val="center"/>
          </w:tcPr>
          <w:p w14:paraId="4698023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FB5794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3EE3744" w14:textId="56AF118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2.42.8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4CAD6B7" w14:textId="649F084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H01.128.08</w:t>
            </w:r>
          </w:p>
        </w:tc>
        <w:tc>
          <w:tcPr>
            <w:tcW w:w="3504" w:type="dxa"/>
            <w:vAlign w:val="center"/>
          </w:tcPr>
          <w:p w14:paraId="649BE7FF" w14:textId="6CD2853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Nhà Bàng</w:t>
            </w:r>
          </w:p>
        </w:tc>
        <w:tc>
          <w:tcPr>
            <w:tcW w:w="3240" w:type="dxa"/>
            <w:vAlign w:val="center"/>
          </w:tcPr>
          <w:p w14:paraId="4C200058" w14:textId="58E0969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02BA2097" w14:textId="1E2AAE44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6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c1bnhabangtb@angiang.edu.vn</w:t>
              </w:r>
            </w:hyperlink>
          </w:p>
        </w:tc>
        <w:tc>
          <w:tcPr>
            <w:tcW w:w="1418" w:type="dxa"/>
            <w:vAlign w:val="center"/>
          </w:tcPr>
          <w:p w14:paraId="3980F48F" w14:textId="666C17B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0296 3875391</w:t>
            </w:r>
          </w:p>
        </w:tc>
        <w:tc>
          <w:tcPr>
            <w:tcW w:w="2012" w:type="dxa"/>
            <w:vAlign w:val="center"/>
          </w:tcPr>
          <w:p w14:paraId="2332D22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CE5D2A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FFAD22B" w14:textId="7559165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5D7DC8" w14:textId="30AA3DF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H01.128.09</w:t>
            </w:r>
          </w:p>
        </w:tc>
        <w:tc>
          <w:tcPr>
            <w:tcW w:w="3504" w:type="dxa"/>
            <w:vAlign w:val="center"/>
          </w:tcPr>
          <w:p w14:paraId="41AF4A68" w14:textId="5BD64CA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BT A Nhà Bàng</w:t>
            </w:r>
          </w:p>
        </w:tc>
        <w:tc>
          <w:tcPr>
            <w:tcW w:w="3240" w:type="dxa"/>
            <w:vAlign w:val="center"/>
          </w:tcPr>
          <w:p w14:paraId="7CC64F38" w14:textId="3469F05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5EDA1692" w14:textId="19D157CF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7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c1btanhabangtb@angiang.edu.vn</w:t>
              </w:r>
            </w:hyperlink>
          </w:p>
        </w:tc>
        <w:tc>
          <w:tcPr>
            <w:tcW w:w="1418" w:type="dxa"/>
            <w:vAlign w:val="center"/>
          </w:tcPr>
          <w:p w14:paraId="6FA0C95C" w14:textId="0F226D1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0296 3875489</w:t>
            </w:r>
          </w:p>
        </w:tc>
        <w:tc>
          <w:tcPr>
            <w:tcW w:w="2012" w:type="dxa"/>
            <w:vAlign w:val="center"/>
          </w:tcPr>
          <w:p w14:paraId="0659C4F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D54477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646F7F7" w14:textId="15FB99B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BA3761B" w14:textId="6C11516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H01.128.10</w:t>
            </w:r>
          </w:p>
        </w:tc>
        <w:tc>
          <w:tcPr>
            <w:tcW w:w="3504" w:type="dxa"/>
            <w:vAlign w:val="center"/>
          </w:tcPr>
          <w:p w14:paraId="18F6A634" w14:textId="36BF59A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C Nhà Bàng</w:t>
            </w:r>
          </w:p>
        </w:tc>
        <w:tc>
          <w:tcPr>
            <w:tcW w:w="3240" w:type="dxa"/>
            <w:vAlign w:val="center"/>
          </w:tcPr>
          <w:p w14:paraId="4952DBCD" w14:textId="42AA19F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0AC7292F" w14:textId="64DD3AB7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8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c1cnhabangtb@angiang.edu.vn</w:t>
              </w:r>
            </w:hyperlink>
          </w:p>
        </w:tc>
        <w:tc>
          <w:tcPr>
            <w:tcW w:w="1418" w:type="dxa"/>
            <w:vAlign w:val="center"/>
          </w:tcPr>
          <w:p w14:paraId="15839E28" w14:textId="16226C0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0296 3875492</w:t>
            </w:r>
          </w:p>
        </w:tc>
        <w:tc>
          <w:tcPr>
            <w:tcW w:w="2012" w:type="dxa"/>
            <w:vAlign w:val="center"/>
          </w:tcPr>
          <w:p w14:paraId="7557333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415FC7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54606D5" w14:textId="246F507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80DD1D" w14:textId="640D1F3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H01.128.11</w:t>
            </w:r>
          </w:p>
        </w:tc>
        <w:tc>
          <w:tcPr>
            <w:tcW w:w="3504" w:type="dxa"/>
            <w:vAlign w:val="center"/>
          </w:tcPr>
          <w:p w14:paraId="7CAF832A" w14:textId="4197117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Nhơn Hưng</w:t>
            </w:r>
          </w:p>
        </w:tc>
        <w:tc>
          <w:tcPr>
            <w:tcW w:w="3240" w:type="dxa"/>
            <w:vAlign w:val="center"/>
          </w:tcPr>
          <w:p w14:paraId="7447D618" w14:textId="621402E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02ED5008" w14:textId="20D56A8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99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c1anhonhungtb@angiang.edu.vn</w:t>
              </w:r>
            </w:hyperlink>
          </w:p>
        </w:tc>
        <w:tc>
          <w:tcPr>
            <w:tcW w:w="1418" w:type="dxa"/>
            <w:vAlign w:val="center"/>
          </w:tcPr>
          <w:p w14:paraId="6523F961" w14:textId="3664A9B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0296 3875493</w:t>
            </w:r>
          </w:p>
        </w:tc>
        <w:tc>
          <w:tcPr>
            <w:tcW w:w="2012" w:type="dxa"/>
            <w:vAlign w:val="center"/>
          </w:tcPr>
          <w:p w14:paraId="3022DA1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ADFDB3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A829BED" w14:textId="66F3611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FA485E7" w14:textId="0C04155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H01.128.12</w:t>
            </w:r>
          </w:p>
        </w:tc>
        <w:tc>
          <w:tcPr>
            <w:tcW w:w="3504" w:type="dxa"/>
            <w:vAlign w:val="center"/>
          </w:tcPr>
          <w:p w14:paraId="05B1A83E" w14:textId="4ECEAD5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Nhơn Hưng</w:t>
            </w:r>
          </w:p>
        </w:tc>
        <w:tc>
          <w:tcPr>
            <w:tcW w:w="3240" w:type="dxa"/>
            <w:vAlign w:val="center"/>
          </w:tcPr>
          <w:p w14:paraId="0B900448" w14:textId="58E65F8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2F00E2A6" w14:textId="2C1D60E9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0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c1bnhonhungtb@angiang.edu.vn</w:t>
              </w:r>
            </w:hyperlink>
          </w:p>
        </w:tc>
        <w:tc>
          <w:tcPr>
            <w:tcW w:w="1418" w:type="dxa"/>
            <w:vAlign w:val="center"/>
          </w:tcPr>
          <w:p w14:paraId="5003BF63" w14:textId="7E1B94D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0296 3740937</w:t>
            </w:r>
          </w:p>
        </w:tc>
        <w:tc>
          <w:tcPr>
            <w:tcW w:w="2012" w:type="dxa"/>
            <w:vAlign w:val="center"/>
          </w:tcPr>
          <w:p w14:paraId="3AD224F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3CC895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8E98028" w14:textId="1E85BF3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0E65AB1" w14:textId="0189BF9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H01.128.13</w:t>
            </w:r>
          </w:p>
        </w:tc>
        <w:tc>
          <w:tcPr>
            <w:tcW w:w="3504" w:type="dxa"/>
            <w:vAlign w:val="center"/>
          </w:tcPr>
          <w:p w14:paraId="0032222E" w14:textId="4AB3FC5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Lê Hồng Phong</w:t>
            </w:r>
          </w:p>
        </w:tc>
        <w:tc>
          <w:tcPr>
            <w:tcW w:w="3240" w:type="dxa"/>
            <w:vAlign w:val="center"/>
          </w:tcPr>
          <w:p w14:paraId="1E55E514" w14:textId="215C88B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6041E3BE" w14:textId="0195B64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1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c2lehongphongtb@angiang.edu.vn</w:t>
              </w:r>
            </w:hyperlink>
          </w:p>
        </w:tc>
        <w:tc>
          <w:tcPr>
            <w:tcW w:w="1418" w:type="dxa"/>
            <w:vAlign w:val="center"/>
          </w:tcPr>
          <w:p w14:paraId="5ACAD015" w14:textId="677EA06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0296 3875692</w:t>
            </w:r>
          </w:p>
        </w:tc>
        <w:tc>
          <w:tcPr>
            <w:tcW w:w="2012" w:type="dxa"/>
            <w:vAlign w:val="center"/>
          </w:tcPr>
          <w:p w14:paraId="319D8A39" w14:textId="7FDD5F3F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http://thcslehongphong.pgdtinhbien.edu.vn</w:t>
            </w:r>
          </w:p>
        </w:tc>
      </w:tr>
      <w:tr w:rsidR="004B22FC" w:rsidRPr="00556F8D" w14:paraId="234AB91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8BCD5BF" w14:textId="3DAF216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F60DAC0" w14:textId="378C9E4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H01.128.14</w:t>
            </w:r>
          </w:p>
        </w:tc>
        <w:tc>
          <w:tcPr>
            <w:tcW w:w="3504" w:type="dxa"/>
            <w:vAlign w:val="center"/>
          </w:tcPr>
          <w:p w14:paraId="21B4D3D7" w14:textId="6A9BDD8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Nguyễn Sinh Sắc</w:t>
            </w:r>
          </w:p>
        </w:tc>
        <w:tc>
          <w:tcPr>
            <w:tcW w:w="3240" w:type="dxa"/>
            <w:vAlign w:val="center"/>
          </w:tcPr>
          <w:p w14:paraId="312F9BA6" w14:textId="5D7AC64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0A730028" w14:textId="14E06C96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2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c2nguyensinhsactb@angiang.edu.vn</w:t>
              </w:r>
            </w:hyperlink>
          </w:p>
        </w:tc>
        <w:tc>
          <w:tcPr>
            <w:tcW w:w="1418" w:type="dxa"/>
            <w:vAlign w:val="center"/>
          </w:tcPr>
          <w:p w14:paraId="78D9B1A1" w14:textId="00B27EF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0296 3741383</w:t>
            </w:r>
          </w:p>
        </w:tc>
        <w:tc>
          <w:tcPr>
            <w:tcW w:w="2012" w:type="dxa"/>
            <w:vAlign w:val="center"/>
          </w:tcPr>
          <w:p w14:paraId="5280690B" w14:textId="5ABCFC8E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http://thcsnguyensinhsac.pgdtinhbien.edu.vn/</w:t>
            </w:r>
          </w:p>
        </w:tc>
      </w:tr>
      <w:tr w:rsidR="004B22FC" w:rsidRPr="00556F8D" w14:paraId="05715C6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4AA9480" w14:textId="21AF607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F0FA561" w14:textId="54A369A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H01.128.15</w:t>
            </w:r>
          </w:p>
        </w:tc>
        <w:tc>
          <w:tcPr>
            <w:tcW w:w="3504" w:type="dxa"/>
            <w:vAlign w:val="center"/>
          </w:tcPr>
          <w:p w14:paraId="36483A87" w14:textId="3E256CC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Đoàn Minh Huyên</w:t>
            </w:r>
          </w:p>
        </w:tc>
        <w:tc>
          <w:tcPr>
            <w:tcW w:w="3240" w:type="dxa"/>
            <w:vAlign w:val="center"/>
          </w:tcPr>
          <w:p w14:paraId="0BFA210B" w14:textId="1701B7B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15D247DD" w14:textId="64DE38A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3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c2doanminhhuyentb@angiang.edu.vn</w:t>
              </w:r>
            </w:hyperlink>
          </w:p>
        </w:tc>
        <w:tc>
          <w:tcPr>
            <w:tcW w:w="1418" w:type="dxa"/>
            <w:vAlign w:val="center"/>
          </w:tcPr>
          <w:p w14:paraId="3F1BAAD9" w14:textId="3C3166C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0296 3875829</w:t>
            </w:r>
          </w:p>
        </w:tc>
        <w:tc>
          <w:tcPr>
            <w:tcW w:w="2012" w:type="dxa"/>
            <w:vAlign w:val="center"/>
          </w:tcPr>
          <w:p w14:paraId="23761E33" w14:textId="4E405B33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http://thcsdoanminhhuyen.pgdtinhbien.edu.vn</w:t>
            </w:r>
          </w:p>
        </w:tc>
      </w:tr>
      <w:tr w:rsidR="004B22FC" w:rsidRPr="00556F8D" w14:paraId="37410D1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8F38987" w14:textId="751F40F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2.42.16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1EFE844" w14:textId="00272C4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H01.128.16</w:t>
            </w:r>
          </w:p>
        </w:tc>
        <w:tc>
          <w:tcPr>
            <w:tcW w:w="3504" w:type="dxa"/>
            <w:vAlign w:val="center"/>
          </w:tcPr>
          <w:p w14:paraId="4BAE6BF1" w14:textId="4FA3923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PT DTNT THCS Tịnh Biên</w:t>
            </w:r>
          </w:p>
        </w:tc>
        <w:tc>
          <w:tcPr>
            <w:tcW w:w="3240" w:type="dxa"/>
            <w:vAlign w:val="center"/>
          </w:tcPr>
          <w:p w14:paraId="7D6FE453" w14:textId="6D1D2FB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Thới Sơn, tỉnh An Giang</w:t>
            </w:r>
          </w:p>
        </w:tc>
        <w:tc>
          <w:tcPr>
            <w:tcW w:w="2160" w:type="dxa"/>
            <w:vAlign w:val="center"/>
          </w:tcPr>
          <w:p w14:paraId="489733F2" w14:textId="7145B38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4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c2dtnttinhbientb@angiang.edu.vn</w:t>
              </w:r>
            </w:hyperlink>
          </w:p>
        </w:tc>
        <w:tc>
          <w:tcPr>
            <w:tcW w:w="1418" w:type="dxa"/>
            <w:vAlign w:val="center"/>
          </w:tcPr>
          <w:p w14:paraId="6BB0A50D" w14:textId="1A04DA9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0296 3877995</w:t>
            </w:r>
          </w:p>
        </w:tc>
        <w:tc>
          <w:tcPr>
            <w:tcW w:w="2012" w:type="dxa"/>
            <w:vAlign w:val="center"/>
          </w:tcPr>
          <w:p w14:paraId="72B8D14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AD3F9E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9B4FE8A" w14:textId="3989F26D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F95C4C1" w14:textId="79A0CC0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H01.129</w:t>
            </w:r>
          </w:p>
        </w:tc>
        <w:tc>
          <w:tcPr>
            <w:tcW w:w="3504" w:type="dxa"/>
            <w:vAlign w:val="center"/>
          </w:tcPr>
          <w:p w14:paraId="5FAA0B09" w14:textId="2A922AD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phường Tịnh Biên</w:t>
            </w:r>
          </w:p>
        </w:tc>
        <w:tc>
          <w:tcPr>
            <w:tcW w:w="3240" w:type="dxa"/>
            <w:vAlign w:val="center"/>
          </w:tcPr>
          <w:p w14:paraId="197639E7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7982064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521F957D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0B6AB3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9B0CC7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B9C8234" w14:textId="590FF8D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E3BC961" w14:textId="66EB08E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H01.129.01</w:t>
            </w:r>
          </w:p>
        </w:tc>
        <w:tc>
          <w:tcPr>
            <w:tcW w:w="3504" w:type="dxa"/>
            <w:vAlign w:val="center"/>
          </w:tcPr>
          <w:p w14:paraId="26A94277" w14:textId="227B117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phường Tịnh Biên</w:t>
            </w:r>
          </w:p>
        </w:tc>
        <w:tc>
          <w:tcPr>
            <w:tcW w:w="3240" w:type="dxa"/>
            <w:vAlign w:val="center"/>
          </w:tcPr>
          <w:p w14:paraId="466799DC" w14:textId="0E91015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0F866378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1A29E34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69BFFC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461383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1281732" w14:textId="1B6D899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2.43.2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A0EBD0C" w14:textId="70082A8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H01.129.02</w:t>
            </w:r>
          </w:p>
        </w:tc>
        <w:tc>
          <w:tcPr>
            <w:tcW w:w="3504" w:type="dxa"/>
            <w:vAlign w:val="center"/>
          </w:tcPr>
          <w:p w14:paraId="72772DB4" w14:textId="75BE0C8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An Phú</w:t>
            </w:r>
          </w:p>
        </w:tc>
        <w:tc>
          <w:tcPr>
            <w:tcW w:w="3240" w:type="dxa"/>
            <w:vAlign w:val="center"/>
          </w:tcPr>
          <w:p w14:paraId="61214302" w14:textId="405F9B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54147DDD" w14:textId="3B5D1D4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c0anphutb@angiang.edu.vn</w:t>
            </w:r>
          </w:p>
        </w:tc>
        <w:tc>
          <w:tcPr>
            <w:tcW w:w="1418" w:type="dxa"/>
            <w:vAlign w:val="center"/>
          </w:tcPr>
          <w:p w14:paraId="312D74D5" w14:textId="7E39034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012" w:type="dxa"/>
            <w:vAlign w:val="center"/>
          </w:tcPr>
          <w:p w14:paraId="37E7D84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C31F19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0B7868E" w14:textId="3C822CE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BB1BBDF" w14:textId="3A8BF21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H01.129.03</w:t>
            </w:r>
          </w:p>
        </w:tc>
        <w:tc>
          <w:tcPr>
            <w:tcW w:w="3504" w:type="dxa"/>
            <w:vAlign w:val="center"/>
          </w:tcPr>
          <w:p w14:paraId="3C811C06" w14:textId="6C3EEC5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Tuổi Ngọc</w:t>
            </w:r>
          </w:p>
        </w:tc>
        <w:tc>
          <w:tcPr>
            <w:tcW w:w="3240" w:type="dxa"/>
            <w:vAlign w:val="center"/>
          </w:tcPr>
          <w:p w14:paraId="401CECFE" w14:textId="0BEBA85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30BCABCF" w14:textId="5597B396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5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mntuoingoctb@angiang.edu.vn</w:t>
              </w:r>
            </w:hyperlink>
          </w:p>
        </w:tc>
        <w:tc>
          <w:tcPr>
            <w:tcW w:w="1418" w:type="dxa"/>
            <w:vAlign w:val="center"/>
          </w:tcPr>
          <w:p w14:paraId="5117EE61" w14:textId="37D1551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0296 3740586</w:t>
            </w:r>
          </w:p>
        </w:tc>
        <w:tc>
          <w:tcPr>
            <w:tcW w:w="2012" w:type="dxa"/>
            <w:vAlign w:val="center"/>
          </w:tcPr>
          <w:p w14:paraId="1E20D25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BB710C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30D876B" w14:textId="1CA8423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910E6D1" w14:textId="26539DC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H01.129.04</w:t>
            </w:r>
          </w:p>
        </w:tc>
        <w:tc>
          <w:tcPr>
            <w:tcW w:w="3504" w:type="dxa"/>
            <w:vAlign w:val="center"/>
          </w:tcPr>
          <w:p w14:paraId="2873BCB0" w14:textId="74BB084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Họa Mi</w:t>
            </w:r>
          </w:p>
        </w:tc>
        <w:tc>
          <w:tcPr>
            <w:tcW w:w="3240" w:type="dxa"/>
            <w:vAlign w:val="center"/>
          </w:tcPr>
          <w:p w14:paraId="7B1A80D4" w14:textId="4B76813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42CD3D80" w14:textId="2DEF6B95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c0hoamitb@angiang.edu.vn</w:t>
            </w:r>
          </w:p>
        </w:tc>
        <w:tc>
          <w:tcPr>
            <w:tcW w:w="1418" w:type="dxa"/>
            <w:vAlign w:val="center"/>
          </w:tcPr>
          <w:p w14:paraId="56BD3456" w14:textId="54FEFE3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0296 3751135</w:t>
            </w:r>
          </w:p>
        </w:tc>
        <w:tc>
          <w:tcPr>
            <w:tcW w:w="2012" w:type="dxa"/>
            <w:vAlign w:val="center"/>
          </w:tcPr>
          <w:p w14:paraId="338DA31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2C004C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90CB26A" w14:textId="5C1788A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7253E7D" w14:textId="4211A8E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H01.129.05</w:t>
            </w:r>
          </w:p>
        </w:tc>
        <w:tc>
          <w:tcPr>
            <w:tcW w:w="3504" w:type="dxa"/>
            <w:vAlign w:val="center"/>
          </w:tcPr>
          <w:p w14:paraId="0ADAFACF" w14:textId="556B113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Hướng Dương</w:t>
            </w:r>
          </w:p>
        </w:tc>
        <w:tc>
          <w:tcPr>
            <w:tcW w:w="3240" w:type="dxa"/>
            <w:vAlign w:val="center"/>
          </w:tcPr>
          <w:p w14:paraId="0DD48FEC" w14:textId="3C8BC77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2EA21778" w14:textId="07F8848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mnhuongduongtb@angiang.edu.vn</w:t>
            </w:r>
          </w:p>
        </w:tc>
        <w:tc>
          <w:tcPr>
            <w:tcW w:w="1418" w:type="dxa"/>
            <w:vAlign w:val="center"/>
          </w:tcPr>
          <w:p w14:paraId="1B6B1C0E" w14:textId="63FFF17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0296 3876561</w:t>
            </w:r>
          </w:p>
        </w:tc>
        <w:tc>
          <w:tcPr>
            <w:tcW w:w="2012" w:type="dxa"/>
            <w:vAlign w:val="center"/>
          </w:tcPr>
          <w:p w14:paraId="7720072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9FCA09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B83AEB1" w14:textId="653725E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5D18DD3" w14:textId="4117D64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H01.129.06</w:t>
            </w:r>
          </w:p>
        </w:tc>
        <w:tc>
          <w:tcPr>
            <w:tcW w:w="3504" w:type="dxa"/>
            <w:vAlign w:val="center"/>
          </w:tcPr>
          <w:p w14:paraId="133AA31C" w14:textId="6CDF9A0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An Nông</w:t>
            </w:r>
          </w:p>
        </w:tc>
        <w:tc>
          <w:tcPr>
            <w:tcW w:w="3240" w:type="dxa"/>
            <w:vAlign w:val="center"/>
          </w:tcPr>
          <w:p w14:paraId="4B901947" w14:textId="6203109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722683CB" w14:textId="78CCB3E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6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c0annongtb@angiang.edu.vn</w:t>
              </w:r>
            </w:hyperlink>
          </w:p>
        </w:tc>
        <w:tc>
          <w:tcPr>
            <w:tcW w:w="1418" w:type="dxa"/>
            <w:vAlign w:val="center"/>
          </w:tcPr>
          <w:p w14:paraId="4A9AFC21" w14:textId="601E563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0296 3751541</w:t>
            </w:r>
          </w:p>
        </w:tc>
        <w:tc>
          <w:tcPr>
            <w:tcW w:w="2012" w:type="dxa"/>
            <w:vAlign w:val="center"/>
          </w:tcPr>
          <w:p w14:paraId="36C761B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00B860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BAA9FE6" w14:textId="5E95CC0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BC4ED82" w14:textId="69228E4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H01.129.07</w:t>
            </w:r>
          </w:p>
        </w:tc>
        <w:tc>
          <w:tcPr>
            <w:tcW w:w="3504" w:type="dxa"/>
            <w:vAlign w:val="center"/>
          </w:tcPr>
          <w:p w14:paraId="3CD85B7C" w14:textId="673D1AB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An Phú</w:t>
            </w:r>
          </w:p>
        </w:tc>
        <w:tc>
          <w:tcPr>
            <w:tcW w:w="3240" w:type="dxa"/>
            <w:vAlign w:val="center"/>
          </w:tcPr>
          <w:p w14:paraId="533A73EB" w14:textId="65ED97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047DF057" w14:textId="60757023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7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c1aanphutb@angiang.edu.vn</w:t>
              </w:r>
            </w:hyperlink>
          </w:p>
        </w:tc>
        <w:tc>
          <w:tcPr>
            <w:tcW w:w="1418" w:type="dxa"/>
            <w:vAlign w:val="center"/>
          </w:tcPr>
          <w:p w14:paraId="6E79F7A5" w14:textId="145BE62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0296 3875488</w:t>
            </w:r>
          </w:p>
        </w:tc>
        <w:tc>
          <w:tcPr>
            <w:tcW w:w="2012" w:type="dxa"/>
            <w:vAlign w:val="center"/>
          </w:tcPr>
          <w:p w14:paraId="581E5E1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83965C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215178" w14:textId="2584326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3F58C4" w14:textId="0BDDC0D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H01.129.08</w:t>
            </w:r>
          </w:p>
        </w:tc>
        <w:tc>
          <w:tcPr>
            <w:tcW w:w="3504" w:type="dxa"/>
            <w:vAlign w:val="center"/>
          </w:tcPr>
          <w:p w14:paraId="0B3D0789" w14:textId="24992E2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An Phú</w:t>
            </w:r>
          </w:p>
        </w:tc>
        <w:tc>
          <w:tcPr>
            <w:tcW w:w="3240" w:type="dxa"/>
            <w:vAlign w:val="center"/>
          </w:tcPr>
          <w:p w14:paraId="3F56CC51" w14:textId="63DF115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7FE90614" w14:textId="7C70D677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8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c1banphutb@angiang.edu.vn</w:t>
              </w:r>
            </w:hyperlink>
          </w:p>
        </w:tc>
        <w:tc>
          <w:tcPr>
            <w:tcW w:w="1418" w:type="dxa"/>
            <w:vAlign w:val="center"/>
          </w:tcPr>
          <w:p w14:paraId="299B387C" w14:textId="0FE07B6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0296 6525333</w:t>
            </w:r>
          </w:p>
        </w:tc>
        <w:tc>
          <w:tcPr>
            <w:tcW w:w="2012" w:type="dxa"/>
            <w:vAlign w:val="center"/>
          </w:tcPr>
          <w:p w14:paraId="42D2B36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AE58DF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D01C088" w14:textId="141676C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7440151" w14:textId="1730E12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H01.129.09</w:t>
            </w:r>
          </w:p>
        </w:tc>
        <w:tc>
          <w:tcPr>
            <w:tcW w:w="3504" w:type="dxa"/>
            <w:vAlign w:val="center"/>
          </w:tcPr>
          <w:p w14:paraId="56F34715" w14:textId="31EA24A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Phường Tịnh Biên</w:t>
            </w:r>
          </w:p>
        </w:tc>
        <w:tc>
          <w:tcPr>
            <w:tcW w:w="3240" w:type="dxa"/>
            <w:vAlign w:val="center"/>
          </w:tcPr>
          <w:p w14:paraId="4DFAD57B" w14:textId="2838AD2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2ADCBC42" w14:textId="0B181777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09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c1atinhbientb@angiang.edu.vn</w:t>
              </w:r>
            </w:hyperlink>
          </w:p>
        </w:tc>
        <w:tc>
          <w:tcPr>
            <w:tcW w:w="1418" w:type="dxa"/>
            <w:vAlign w:val="center"/>
          </w:tcPr>
          <w:p w14:paraId="712EEB04" w14:textId="3648E85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0296 3876174</w:t>
            </w:r>
          </w:p>
        </w:tc>
        <w:tc>
          <w:tcPr>
            <w:tcW w:w="2012" w:type="dxa"/>
            <w:vAlign w:val="center"/>
          </w:tcPr>
          <w:p w14:paraId="2FFAFDC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6B72D2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384D137" w14:textId="377E621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95B0E8F" w14:textId="41DAB00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H01.129.10</w:t>
            </w:r>
          </w:p>
        </w:tc>
        <w:tc>
          <w:tcPr>
            <w:tcW w:w="3504" w:type="dxa"/>
            <w:vAlign w:val="center"/>
          </w:tcPr>
          <w:p w14:paraId="354A6D26" w14:textId="2606A06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Phường</w:t>
            </w:r>
            <w:r w:rsidRPr="00556F8D">
              <w:rPr>
                <w:sz w:val="26"/>
                <w:szCs w:val="26"/>
                <w:lang w:val="en-US"/>
              </w:rPr>
              <w:t xml:space="preserve"> </w:t>
            </w:r>
            <w:r w:rsidRPr="00556F8D">
              <w:rPr>
                <w:sz w:val="26"/>
                <w:szCs w:val="26"/>
              </w:rPr>
              <w:t>Tịnh Biên</w:t>
            </w:r>
          </w:p>
        </w:tc>
        <w:tc>
          <w:tcPr>
            <w:tcW w:w="3240" w:type="dxa"/>
            <w:vAlign w:val="center"/>
          </w:tcPr>
          <w:p w14:paraId="034A258C" w14:textId="1D8F3C8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4E8F1E10" w14:textId="4E2982B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0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c1btinhbientb@angiang.edu.vn</w:t>
              </w:r>
            </w:hyperlink>
          </w:p>
        </w:tc>
        <w:tc>
          <w:tcPr>
            <w:tcW w:w="1418" w:type="dxa"/>
            <w:vAlign w:val="center"/>
          </w:tcPr>
          <w:p w14:paraId="63811A1D" w14:textId="2988315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0296 3876330</w:t>
            </w:r>
          </w:p>
        </w:tc>
        <w:tc>
          <w:tcPr>
            <w:tcW w:w="2012" w:type="dxa"/>
            <w:vAlign w:val="center"/>
          </w:tcPr>
          <w:p w14:paraId="6AD3B44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7F6FD6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C4B2D38" w14:textId="08E8FFF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B129C33" w14:textId="024A880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H01.129.11</w:t>
            </w:r>
          </w:p>
        </w:tc>
        <w:tc>
          <w:tcPr>
            <w:tcW w:w="3504" w:type="dxa"/>
            <w:vAlign w:val="center"/>
          </w:tcPr>
          <w:p w14:paraId="13FF4F16" w14:textId="68D9E3C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C phường Tịnh Biên</w:t>
            </w:r>
          </w:p>
        </w:tc>
        <w:tc>
          <w:tcPr>
            <w:tcW w:w="3240" w:type="dxa"/>
            <w:vAlign w:val="center"/>
          </w:tcPr>
          <w:p w14:paraId="4489AA87" w14:textId="725B007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705FC4F9" w14:textId="517B977C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1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c1ctinhbientb@angiang.edu.vn</w:t>
              </w:r>
            </w:hyperlink>
          </w:p>
        </w:tc>
        <w:tc>
          <w:tcPr>
            <w:tcW w:w="1418" w:type="dxa"/>
            <w:vAlign w:val="center"/>
          </w:tcPr>
          <w:p w14:paraId="25146CAF" w14:textId="0D6F58B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0296 3876263</w:t>
            </w:r>
          </w:p>
        </w:tc>
        <w:tc>
          <w:tcPr>
            <w:tcW w:w="2012" w:type="dxa"/>
            <w:vAlign w:val="center"/>
          </w:tcPr>
          <w:p w14:paraId="1B9A428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145138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96503E8" w14:textId="20E07C2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353B5CC" w14:textId="5567D67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H01.129.12</w:t>
            </w:r>
          </w:p>
        </w:tc>
        <w:tc>
          <w:tcPr>
            <w:tcW w:w="3504" w:type="dxa"/>
            <w:vAlign w:val="center"/>
          </w:tcPr>
          <w:p w14:paraId="5D7216C5" w14:textId="61E116F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và THCS Trần Quang Khải</w:t>
            </w:r>
          </w:p>
        </w:tc>
        <w:tc>
          <w:tcPr>
            <w:tcW w:w="3240" w:type="dxa"/>
            <w:vAlign w:val="center"/>
          </w:tcPr>
          <w:p w14:paraId="7CE05E3A" w14:textId="2C0CE9A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468BCF08" w14:textId="6C75284C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2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c2tranquangkhaitb@angiang.edu.vn</w:t>
              </w:r>
            </w:hyperlink>
          </w:p>
        </w:tc>
        <w:tc>
          <w:tcPr>
            <w:tcW w:w="1418" w:type="dxa"/>
            <w:vAlign w:val="center"/>
          </w:tcPr>
          <w:p w14:paraId="7C923866" w14:textId="6597CE9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0296 3751552</w:t>
            </w:r>
          </w:p>
        </w:tc>
        <w:tc>
          <w:tcPr>
            <w:tcW w:w="2012" w:type="dxa"/>
            <w:vAlign w:val="center"/>
          </w:tcPr>
          <w:p w14:paraId="108AA0B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7E48A7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20BFE76" w14:textId="5E1B9B0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2.43.13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12DC078" w14:textId="68209F2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H01.129.13</w:t>
            </w:r>
          </w:p>
        </w:tc>
        <w:tc>
          <w:tcPr>
            <w:tcW w:w="3504" w:type="dxa"/>
            <w:vAlign w:val="center"/>
          </w:tcPr>
          <w:p w14:paraId="333DA000" w14:textId="79A772F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Nguyễn Văn Trỗi</w:t>
            </w:r>
          </w:p>
        </w:tc>
        <w:tc>
          <w:tcPr>
            <w:tcW w:w="3240" w:type="dxa"/>
            <w:vAlign w:val="center"/>
          </w:tcPr>
          <w:p w14:paraId="5E2FE2C2" w14:textId="6F5B0B2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6E1B269B" w14:textId="40CE6197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3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c2nguyensvantroitb@angiang.edu.vn</w:t>
              </w:r>
            </w:hyperlink>
          </w:p>
        </w:tc>
        <w:tc>
          <w:tcPr>
            <w:tcW w:w="1418" w:type="dxa"/>
            <w:vAlign w:val="center"/>
          </w:tcPr>
          <w:p w14:paraId="22A50B5C" w14:textId="4882B4E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 xml:space="preserve">0296 </w:t>
            </w:r>
            <w:r w:rsidRPr="00556F8D">
              <w:rPr>
                <w:sz w:val="26"/>
                <w:szCs w:val="26"/>
                <w:lang w:val="en-US"/>
              </w:rPr>
              <w:t>6559696</w:t>
            </w:r>
          </w:p>
        </w:tc>
        <w:tc>
          <w:tcPr>
            <w:tcW w:w="2012" w:type="dxa"/>
            <w:vAlign w:val="center"/>
          </w:tcPr>
          <w:p w14:paraId="30B1966C" w14:textId="59639E1F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http://thcsnguyenvantroi.pgdtinhbien.edu.vn</w:t>
            </w:r>
          </w:p>
        </w:tc>
      </w:tr>
      <w:tr w:rsidR="004B22FC" w:rsidRPr="00556F8D" w14:paraId="65207C7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5A00FC2" w14:textId="611E61B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2.43.14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8893EDF" w14:textId="22AA708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H01.129.14</w:t>
            </w:r>
          </w:p>
        </w:tc>
        <w:tc>
          <w:tcPr>
            <w:tcW w:w="3504" w:type="dxa"/>
            <w:vAlign w:val="center"/>
          </w:tcPr>
          <w:p w14:paraId="743DD018" w14:textId="5DB5E3A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Lương Thế Vinh</w:t>
            </w:r>
          </w:p>
        </w:tc>
        <w:tc>
          <w:tcPr>
            <w:tcW w:w="3240" w:type="dxa"/>
            <w:vAlign w:val="center"/>
          </w:tcPr>
          <w:p w14:paraId="026515D2" w14:textId="2D8C0C9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Tịnh Biên, tỉnh An Giang</w:t>
            </w:r>
          </w:p>
        </w:tc>
        <w:tc>
          <w:tcPr>
            <w:tcW w:w="2160" w:type="dxa"/>
            <w:vAlign w:val="center"/>
          </w:tcPr>
          <w:p w14:paraId="7B02B862" w14:textId="74F5C45D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4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c2luongthevinhtb@angiang.edu.vn</w:t>
              </w:r>
            </w:hyperlink>
          </w:p>
        </w:tc>
        <w:tc>
          <w:tcPr>
            <w:tcW w:w="1418" w:type="dxa"/>
            <w:vAlign w:val="center"/>
          </w:tcPr>
          <w:p w14:paraId="3268700E" w14:textId="137B114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0296 3876176</w:t>
            </w:r>
          </w:p>
        </w:tc>
        <w:tc>
          <w:tcPr>
            <w:tcW w:w="2012" w:type="dxa"/>
            <w:vAlign w:val="center"/>
          </w:tcPr>
          <w:p w14:paraId="6B9F9B94" w14:textId="7351D2FC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http://thcsluongthevinh.pgdtinhbien.edu.vn</w:t>
            </w:r>
          </w:p>
        </w:tc>
      </w:tr>
      <w:tr w:rsidR="004B22FC" w:rsidRPr="00556F8D" w14:paraId="317FB00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3A2C929" w14:textId="021CA0E0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70C3124" w14:textId="5E5DDAB8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H01.130</w:t>
            </w:r>
          </w:p>
        </w:tc>
        <w:tc>
          <w:tcPr>
            <w:tcW w:w="3504" w:type="dxa"/>
            <w:vAlign w:val="center"/>
          </w:tcPr>
          <w:p w14:paraId="39C606AC" w14:textId="21DE1AE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An Cư</w:t>
            </w:r>
          </w:p>
        </w:tc>
        <w:tc>
          <w:tcPr>
            <w:tcW w:w="3240" w:type="dxa"/>
            <w:vAlign w:val="center"/>
          </w:tcPr>
          <w:p w14:paraId="7CFAD118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3D34730A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02E211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24B7929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6A75E8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F0DF902" w14:textId="05DB77C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6169DF7" w14:textId="53440FF7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H01.131.01</w:t>
            </w:r>
          </w:p>
        </w:tc>
        <w:tc>
          <w:tcPr>
            <w:tcW w:w="3504" w:type="dxa"/>
            <w:vAlign w:val="center"/>
          </w:tcPr>
          <w:p w14:paraId="7CB6D735" w14:textId="683AB8A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An Cư</w:t>
            </w:r>
          </w:p>
        </w:tc>
        <w:tc>
          <w:tcPr>
            <w:tcW w:w="3240" w:type="dxa"/>
            <w:vAlign w:val="center"/>
          </w:tcPr>
          <w:p w14:paraId="0D6AFB3A" w14:textId="0F08835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5C3493FF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81E72C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73253D2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811F61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C248028" w14:textId="3C92C37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F5556A6" w14:textId="718411B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H01.130.02</w:t>
            </w:r>
          </w:p>
        </w:tc>
        <w:tc>
          <w:tcPr>
            <w:tcW w:w="3504" w:type="dxa"/>
            <w:vAlign w:val="center"/>
          </w:tcPr>
          <w:p w14:paraId="77E9E928" w14:textId="463D944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An Cư</w:t>
            </w:r>
          </w:p>
        </w:tc>
        <w:tc>
          <w:tcPr>
            <w:tcW w:w="3240" w:type="dxa"/>
            <w:vAlign w:val="center"/>
          </w:tcPr>
          <w:p w14:paraId="63A28EFA" w14:textId="52BC658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6E53F8F0" w14:textId="271E5510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5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c0ancutb@angiang.edu.vn</w:t>
              </w:r>
            </w:hyperlink>
          </w:p>
        </w:tc>
        <w:tc>
          <w:tcPr>
            <w:tcW w:w="1418" w:type="dxa"/>
            <w:vAlign w:val="center"/>
          </w:tcPr>
          <w:p w14:paraId="26821383" w14:textId="51B216C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0296 3768226</w:t>
            </w:r>
          </w:p>
        </w:tc>
        <w:tc>
          <w:tcPr>
            <w:tcW w:w="2012" w:type="dxa"/>
            <w:vAlign w:val="center"/>
          </w:tcPr>
          <w:p w14:paraId="67335A0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6559F4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41BB77D" w14:textId="10BC4CE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65B010A" w14:textId="350347D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H01.130.03</w:t>
            </w:r>
          </w:p>
        </w:tc>
        <w:tc>
          <w:tcPr>
            <w:tcW w:w="3504" w:type="dxa"/>
            <w:vAlign w:val="center"/>
          </w:tcPr>
          <w:p w14:paraId="7C43B32C" w14:textId="3820096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Sơn Ca</w:t>
            </w:r>
          </w:p>
        </w:tc>
        <w:tc>
          <w:tcPr>
            <w:tcW w:w="3240" w:type="dxa"/>
            <w:vAlign w:val="center"/>
          </w:tcPr>
          <w:p w14:paraId="4C3D9752" w14:textId="2D91A1B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71E2F3D6" w14:textId="2275FC1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c0soncatb@angiang.edu.vn</w:t>
            </w:r>
          </w:p>
        </w:tc>
        <w:tc>
          <w:tcPr>
            <w:tcW w:w="1418" w:type="dxa"/>
            <w:vAlign w:val="center"/>
          </w:tcPr>
          <w:p w14:paraId="2AB14AC9" w14:textId="23551B5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0296 3768173</w:t>
            </w:r>
          </w:p>
        </w:tc>
        <w:tc>
          <w:tcPr>
            <w:tcW w:w="2012" w:type="dxa"/>
            <w:vAlign w:val="center"/>
          </w:tcPr>
          <w:p w14:paraId="6E8EC62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E3A4A8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FE9AF16" w14:textId="027F00A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2EEEA0F" w14:textId="097672D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H01.130.04</w:t>
            </w:r>
          </w:p>
        </w:tc>
        <w:tc>
          <w:tcPr>
            <w:tcW w:w="3504" w:type="dxa"/>
            <w:vAlign w:val="center"/>
          </w:tcPr>
          <w:p w14:paraId="62962015" w14:textId="130653F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Tuổi Thơ</w:t>
            </w:r>
          </w:p>
        </w:tc>
        <w:tc>
          <w:tcPr>
            <w:tcW w:w="3240" w:type="dxa"/>
            <w:vAlign w:val="center"/>
          </w:tcPr>
          <w:p w14:paraId="3459AF47" w14:textId="34E6C40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6FA614FA" w14:textId="640B3A4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C0tuoithotb@angiang.edu.vn</w:t>
            </w:r>
          </w:p>
        </w:tc>
        <w:tc>
          <w:tcPr>
            <w:tcW w:w="1418" w:type="dxa"/>
            <w:vAlign w:val="center"/>
          </w:tcPr>
          <w:p w14:paraId="517FA106" w14:textId="1DC6B82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0296 3768073</w:t>
            </w:r>
          </w:p>
        </w:tc>
        <w:tc>
          <w:tcPr>
            <w:tcW w:w="2012" w:type="dxa"/>
            <w:vAlign w:val="center"/>
          </w:tcPr>
          <w:p w14:paraId="285133B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B840D2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D49DC5C" w14:textId="497056B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5977B8F" w14:textId="0726151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H01.130.05</w:t>
            </w:r>
          </w:p>
        </w:tc>
        <w:tc>
          <w:tcPr>
            <w:tcW w:w="3504" w:type="dxa"/>
            <w:vAlign w:val="center"/>
          </w:tcPr>
          <w:p w14:paraId="1F6BD107" w14:textId="0A0FA59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Văn Giáo</w:t>
            </w:r>
          </w:p>
        </w:tc>
        <w:tc>
          <w:tcPr>
            <w:tcW w:w="3240" w:type="dxa"/>
            <w:vAlign w:val="center"/>
          </w:tcPr>
          <w:p w14:paraId="063EB63D" w14:textId="2D00423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2EE1FA95" w14:textId="38E9F981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6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c0vangiaotb@angiang.edu.vn</w:t>
              </w:r>
            </w:hyperlink>
          </w:p>
        </w:tc>
        <w:tc>
          <w:tcPr>
            <w:tcW w:w="1418" w:type="dxa"/>
            <w:vAlign w:val="center"/>
          </w:tcPr>
          <w:p w14:paraId="2E56F75A" w14:textId="0315AEB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0296 6287444</w:t>
            </w:r>
          </w:p>
        </w:tc>
        <w:tc>
          <w:tcPr>
            <w:tcW w:w="2012" w:type="dxa"/>
            <w:vAlign w:val="center"/>
          </w:tcPr>
          <w:p w14:paraId="595C0DA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A79B3D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3F9F420" w14:textId="6360C2A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1750BC" w14:textId="1391B07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H01.130.06</w:t>
            </w:r>
          </w:p>
        </w:tc>
        <w:tc>
          <w:tcPr>
            <w:tcW w:w="3504" w:type="dxa"/>
            <w:vAlign w:val="center"/>
          </w:tcPr>
          <w:p w14:paraId="1480FF5C" w14:textId="71DC8F0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Hoa Lan</w:t>
            </w:r>
          </w:p>
        </w:tc>
        <w:tc>
          <w:tcPr>
            <w:tcW w:w="3240" w:type="dxa"/>
            <w:vAlign w:val="center"/>
          </w:tcPr>
          <w:p w14:paraId="33D135B4" w14:textId="000120B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7C060697" w14:textId="0FAC330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C0hoalantb@angiang.edu.vn</w:t>
            </w:r>
          </w:p>
        </w:tc>
        <w:tc>
          <w:tcPr>
            <w:tcW w:w="1418" w:type="dxa"/>
            <w:vAlign w:val="center"/>
          </w:tcPr>
          <w:p w14:paraId="0E37C4A5" w14:textId="5C2D640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0296 3530530</w:t>
            </w:r>
          </w:p>
        </w:tc>
        <w:tc>
          <w:tcPr>
            <w:tcW w:w="2012" w:type="dxa"/>
            <w:vAlign w:val="center"/>
          </w:tcPr>
          <w:p w14:paraId="0C7FB61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C19212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9F572B5" w14:textId="517C380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83E72A7" w14:textId="43031ED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H01.130.07</w:t>
            </w:r>
          </w:p>
        </w:tc>
        <w:tc>
          <w:tcPr>
            <w:tcW w:w="3504" w:type="dxa"/>
            <w:vAlign w:val="center"/>
          </w:tcPr>
          <w:p w14:paraId="3EC155E6" w14:textId="314DBA7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An Cư</w:t>
            </w:r>
          </w:p>
        </w:tc>
        <w:tc>
          <w:tcPr>
            <w:tcW w:w="3240" w:type="dxa"/>
            <w:vAlign w:val="center"/>
          </w:tcPr>
          <w:p w14:paraId="1A091B3E" w14:textId="41F585B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6A66E653" w14:textId="541A3BE2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7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c1aancutb@angiang.edu.vn</w:t>
              </w:r>
            </w:hyperlink>
          </w:p>
        </w:tc>
        <w:tc>
          <w:tcPr>
            <w:tcW w:w="1418" w:type="dxa"/>
            <w:vAlign w:val="center"/>
          </w:tcPr>
          <w:p w14:paraId="089EDEF7" w14:textId="0D7838C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0296 3768004</w:t>
            </w:r>
          </w:p>
        </w:tc>
        <w:tc>
          <w:tcPr>
            <w:tcW w:w="2012" w:type="dxa"/>
            <w:vAlign w:val="center"/>
          </w:tcPr>
          <w:p w14:paraId="51DC50E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B47519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B19066B" w14:textId="77DE3F4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A181462" w14:textId="1725263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H01.130.08</w:t>
            </w:r>
          </w:p>
        </w:tc>
        <w:tc>
          <w:tcPr>
            <w:tcW w:w="3504" w:type="dxa"/>
            <w:vAlign w:val="center"/>
          </w:tcPr>
          <w:p w14:paraId="18D2C174" w14:textId="5826DE7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An Cư</w:t>
            </w:r>
          </w:p>
        </w:tc>
        <w:tc>
          <w:tcPr>
            <w:tcW w:w="3240" w:type="dxa"/>
            <w:vAlign w:val="center"/>
          </w:tcPr>
          <w:p w14:paraId="68544E6A" w14:textId="29DE5CB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05511918" w14:textId="6D87D690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8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c1bancutb@angiang.edu.vn</w:t>
              </w:r>
            </w:hyperlink>
          </w:p>
        </w:tc>
        <w:tc>
          <w:tcPr>
            <w:tcW w:w="1418" w:type="dxa"/>
            <w:vAlign w:val="center"/>
          </w:tcPr>
          <w:p w14:paraId="133C665E" w14:textId="0F3F4A4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0296 3768233</w:t>
            </w:r>
          </w:p>
        </w:tc>
        <w:tc>
          <w:tcPr>
            <w:tcW w:w="2012" w:type="dxa"/>
            <w:vAlign w:val="center"/>
          </w:tcPr>
          <w:p w14:paraId="0F2FE3E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48D43E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5309BC5" w14:textId="01A2702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2.44.9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D4A079" w14:textId="066CFB7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H01.130.09</w:t>
            </w:r>
          </w:p>
        </w:tc>
        <w:tc>
          <w:tcPr>
            <w:tcW w:w="3504" w:type="dxa"/>
            <w:vAlign w:val="center"/>
          </w:tcPr>
          <w:p w14:paraId="6C1CF581" w14:textId="0A1131E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C An Cư</w:t>
            </w:r>
          </w:p>
        </w:tc>
        <w:tc>
          <w:tcPr>
            <w:tcW w:w="3240" w:type="dxa"/>
            <w:vAlign w:val="center"/>
          </w:tcPr>
          <w:p w14:paraId="2E0354DE" w14:textId="2475105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50DB9DFE" w14:textId="5128EBC4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19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c1cancutb@angiang.edu.vn</w:t>
              </w:r>
            </w:hyperlink>
          </w:p>
        </w:tc>
        <w:tc>
          <w:tcPr>
            <w:tcW w:w="1418" w:type="dxa"/>
            <w:vAlign w:val="center"/>
          </w:tcPr>
          <w:p w14:paraId="1448EED8" w14:textId="29E98E1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0296 2218525</w:t>
            </w:r>
          </w:p>
        </w:tc>
        <w:tc>
          <w:tcPr>
            <w:tcW w:w="2012" w:type="dxa"/>
            <w:vAlign w:val="center"/>
          </w:tcPr>
          <w:p w14:paraId="4CFF989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563214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A71C79C" w14:textId="08B24BD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038057" w14:textId="7E04E4C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H01.130.10</w:t>
            </w:r>
          </w:p>
        </w:tc>
        <w:tc>
          <w:tcPr>
            <w:tcW w:w="3504" w:type="dxa"/>
            <w:vAlign w:val="center"/>
          </w:tcPr>
          <w:p w14:paraId="335F6D30" w14:textId="7FFC60D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D An Cư</w:t>
            </w:r>
          </w:p>
        </w:tc>
        <w:tc>
          <w:tcPr>
            <w:tcW w:w="3240" w:type="dxa"/>
            <w:vAlign w:val="center"/>
          </w:tcPr>
          <w:p w14:paraId="6EEC8D45" w14:textId="6B2198C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03F4912C" w14:textId="44F120D9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0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c1dancutb@angiang.edu.vn</w:t>
              </w:r>
            </w:hyperlink>
          </w:p>
        </w:tc>
        <w:tc>
          <w:tcPr>
            <w:tcW w:w="1418" w:type="dxa"/>
            <w:vAlign w:val="center"/>
          </w:tcPr>
          <w:p w14:paraId="5871F743" w14:textId="7185F89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0296 3768038</w:t>
            </w:r>
          </w:p>
        </w:tc>
        <w:tc>
          <w:tcPr>
            <w:tcW w:w="2012" w:type="dxa"/>
            <w:vAlign w:val="center"/>
          </w:tcPr>
          <w:p w14:paraId="27279A9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F14A52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70042A9" w14:textId="7BB00E4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00A2B22" w14:textId="1033220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H01.130.11</w:t>
            </w:r>
          </w:p>
        </w:tc>
        <w:tc>
          <w:tcPr>
            <w:tcW w:w="3504" w:type="dxa"/>
            <w:vAlign w:val="center"/>
          </w:tcPr>
          <w:p w14:paraId="412573BE" w14:textId="3B9F08A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Vĩnh Trung</w:t>
            </w:r>
          </w:p>
        </w:tc>
        <w:tc>
          <w:tcPr>
            <w:tcW w:w="3240" w:type="dxa"/>
            <w:vAlign w:val="center"/>
          </w:tcPr>
          <w:p w14:paraId="54D6294C" w14:textId="2395A86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36FB2A51" w14:textId="2963146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1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c1avinhtrungtb@angiang.edu.vn</w:t>
              </w:r>
            </w:hyperlink>
          </w:p>
        </w:tc>
        <w:tc>
          <w:tcPr>
            <w:tcW w:w="1418" w:type="dxa"/>
            <w:vAlign w:val="center"/>
          </w:tcPr>
          <w:p w14:paraId="5C9339DE" w14:textId="5912B21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0296 3877272</w:t>
            </w:r>
          </w:p>
        </w:tc>
        <w:tc>
          <w:tcPr>
            <w:tcW w:w="2012" w:type="dxa"/>
            <w:vAlign w:val="center"/>
          </w:tcPr>
          <w:p w14:paraId="171FEEB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A7F1CF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6078B66" w14:textId="5E6F2F4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A7BBC44" w14:textId="433B743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H01.130.12</w:t>
            </w:r>
          </w:p>
        </w:tc>
        <w:tc>
          <w:tcPr>
            <w:tcW w:w="3504" w:type="dxa"/>
            <w:vAlign w:val="center"/>
          </w:tcPr>
          <w:p w14:paraId="77F27256" w14:textId="3D482F0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Vĩnh Trung</w:t>
            </w:r>
          </w:p>
        </w:tc>
        <w:tc>
          <w:tcPr>
            <w:tcW w:w="3240" w:type="dxa"/>
            <w:vAlign w:val="center"/>
          </w:tcPr>
          <w:p w14:paraId="2B195457" w14:textId="3F73633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05C55444" w14:textId="6DF5B1A6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2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c1bvinhtrungtb@angiang.edu.vn</w:t>
              </w:r>
            </w:hyperlink>
          </w:p>
        </w:tc>
        <w:tc>
          <w:tcPr>
            <w:tcW w:w="1418" w:type="dxa"/>
            <w:vAlign w:val="center"/>
          </w:tcPr>
          <w:p w14:paraId="7E3E7331" w14:textId="05AD192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0296 3761426</w:t>
            </w:r>
          </w:p>
        </w:tc>
        <w:tc>
          <w:tcPr>
            <w:tcW w:w="2012" w:type="dxa"/>
            <w:vAlign w:val="center"/>
          </w:tcPr>
          <w:p w14:paraId="3CD60B5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84FCBA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988222C" w14:textId="1B037B9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693F362" w14:textId="3D6F12C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H01.130.13</w:t>
            </w:r>
          </w:p>
        </w:tc>
        <w:tc>
          <w:tcPr>
            <w:tcW w:w="3504" w:type="dxa"/>
            <w:vAlign w:val="center"/>
          </w:tcPr>
          <w:p w14:paraId="24ECEB1E" w14:textId="5CA9C92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Văn Giáo</w:t>
            </w:r>
          </w:p>
        </w:tc>
        <w:tc>
          <w:tcPr>
            <w:tcW w:w="3240" w:type="dxa"/>
            <w:vAlign w:val="center"/>
          </w:tcPr>
          <w:p w14:paraId="3004A2C2" w14:textId="7D57DC9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3CE4C38B" w14:textId="4573E1E1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3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c1vangiaotb@angiang.edu.vn</w:t>
              </w:r>
            </w:hyperlink>
          </w:p>
        </w:tc>
        <w:tc>
          <w:tcPr>
            <w:tcW w:w="1418" w:type="dxa"/>
            <w:vAlign w:val="center"/>
          </w:tcPr>
          <w:p w14:paraId="2F2E87E2" w14:textId="09AD3FB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0296 3875490</w:t>
            </w:r>
          </w:p>
        </w:tc>
        <w:tc>
          <w:tcPr>
            <w:tcW w:w="2012" w:type="dxa"/>
            <w:vAlign w:val="center"/>
          </w:tcPr>
          <w:p w14:paraId="271FC18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19671F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845AD2C" w14:textId="1ABEC90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4115E75" w14:textId="1E20435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H01.130.14</w:t>
            </w:r>
          </w:p>
        </w:tc>
        <w:tc>
          <w:tcPr>
            <w:tcW w:w="3504" w:type="dxa"/>
            <w:vAlign w:val="center"/>
          </w:tcPr>
          <w:p w14:paraId="49617084" w14:textId="17D66EC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Võ Trường Toản</w:t>
            </w:r>
          </w:p>
        </w:tc>
        <w:tc>
          <w:tcPr>
            <w:tcW w:w="3240" w:type="dxa"/>
            <w:vAlign w:val="center"/>
          </w:tcPr>
          <w:p w14:paraId="3A2652C4" w14:textId="032FE3C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6B4208BC" w14:textId="4BFF22D0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4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c2votruongtoantb@angiang.edu.vn</w:t>
              </w:r>
            </w:hyperlink>
          </w:p>
        </w:tc>
        <w:tc>
          <w:tcPr>
            <w:tcW w:w="1418" w:type="dxa"/>
            <w:vAlign w:val="center"/>
          </w:tcPr>
          <w:p w14:paraId="5F5604D6" w14:textId="15E7571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0296 3875704</w:t>
            </w:r>
          </w:p>
        </w:tc>
        <w:tc>
          <w:tcPr>
            <w:tcW w:w="2012" w:type="dxa"/>
            <w:vAlign w:val="center"/>
          </w:tcPr>
          <w:p w14:paraId="02047F5B" w14:textId="6704B271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http://thcsvotruongtoan.pgdtinhbien.edu.vn</w:t>
            </w:r>
          </w:p>
        </w:tc>
      </w:tr>
      <w:tr w:rsidR="004B22FC" w:rsidRPr="00556F8D" w14:paraId="1D6C9F8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39EFB82" w14:textId="507CE04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5236E7C" w14:textId="2D25FDD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H01.130.15</w:t>
            </w:r>
          </w:p>
        </w:tc>
        <w:tc>
          <w:tcPr>
            <w:tcW w:w="3504" w:type="dxa"/>
            <w:vAlign w:val="center"/>
          </w:tcPr>
          <w:p w14:paraId="3B523D9B" w14:textId="3A3E95E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Trần Đại Nghĩa</w:t>
            </w:r>
          </w:p>
        </w:tc>
        <w:tc>
          <w:tcPr>
            <w:tcW w:w="3240" w:type="dxa"/>
            <w:vAlign w:val="center"/>
          </w:tcPr>
          <w:p w14:paraId="5D1235EF" w14:textId="15F1D84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1EAC00F2" w14:textId="023E40D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5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c2trandainghiatb@angiang.edu.vn</w:t>
              </w:r>
            </w:hyperlink>
          </w:p>
        </w:tc>
        <w:tc>
          <w:tcPr>
            <w:tcW w:w="1418" w:type="dxa"/>
            <w:vAlign w:val="center"/>
          </w:tcPr>
          <w:p w14:paraId="47AD05B3" w14:textId="2949E8B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0296 3768015</w:t>
            </w:r>
          </w:p>
        </w:tc>
        <w:tc>
          <w:tcPr>
            <w:tcW w:w="2012" w:type="dxa"/>
            <w:vAlign w:val="center"/>
          </w:tcPr>
          <w:p w14:paraId="53C0904C" w14:textId="1372B82A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4B22FC" w:rsidRPr="00556F8D" w14:paraId="20E49CD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B300748" w14:textId="6CD6648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2.44.16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C9432D1" w14:textId="0F4B392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H01.130.16</w:t>
            </w:r>
          </w:p>
        </w:tc>
        <w:tc>
          <w:tcPr>
            <w:tcW w:w="3504" w:type="dxa"/>
            <w:vAlign w:val="center"/>
          </w:tcPr>
          <w:p w14:paraId="4C6E57DD" w14:textId="330FE66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Phan Bội Châu</w:t>
            </w:r>
          </w:p>
        </w:tc>
        <w:tc>
          <w:tcPr>
            <w:tcW w:w="3240" w:type="dxa"/>
            <w:vAlign w:val="center"/>
          </w:tcPr>
          <w:p w14:paraId="402D8E41" w14:textId="3E67CC2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An Cư, tỉnh An Giang</w:t>
            </w:r>
          </w:p>
        </w:tc>
        <w:tc>
          <w:tcPr>
            <w:tcW w:w="2160" w:type="dxa"/>
            <w:vAlign w:val="center"/>
          </w:tcPr>
          <w:p w14:paraId="2EB72CB4" w14:textId="088D65A3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6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c2phanboichautb@angiang.edu.vn</w:t>
              </w:r>
            </w:hyperlink>
          </w:p>
        </w:tc>
        <w:tc>
          <w:tcPr>
            <w:tcW w:w="1418" w:type="dxa"/>
            <w:vAlign w:val="center"/>
          </w:tcPr>
          <w:p w14:paraId="443ACE1B" w14:textId="3380C7A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0296 3877693</w:t>
            </w:r>
          </w:p>
        </w:tc>
        <w:tc>
          <w:tcPr>
            <w:tcW w:w="2012" w:type="dxa"/>
            <w:vAlign w:val="center"/>
          </w:tcPr>
          <w:p w14:paraId="1F01BE0C" w14:textId="6E78164D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4B22FC" w:rsidRPr="00556F8D" w14:paraId="177D13F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D61ACB5" w14:textId="23F7D6CF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72B9C55" w14:textId="7648BD62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H01.131</w:t>
            </w:r>
          </w:p>
        </w:tc>
        <w:tc>
          <w:tcPr>
            <w:tcW w:w="3504" w:type="dxa"/>
            <w:vAlign w:val="center"/>
          </w:tcPr>
          <w:p w14:paraId="4F193707" w14:textId="6B0EBDB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phường Chi Lăng</w:t>
            </w:r>
          </w:p>
        </w:tc>
        <w:tc>
          <w:tcPr>
            <w:tcW w:w="3240" w:type="dxa"/>
            <w:vAlign w:val="center"/>
          </w:tcPr>
          <w:p w14:paraId="1560F2B1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434B4066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8F26990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6C8915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B926CC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8C4C7E" w14:textId="5A0A043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75F3B97" w14:textId="6723E01C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H01.131.01</w:t>
            </w:r>
          </w:p>
        </w:tc>
        <w:tc>
          <w:tcPr>
            <w:tcW w:w="3504" w:type="dxa"/>
            <w:vAlign w:val="center"/>
          </w:tcPr>
          <w:p w14:paraId="5B7DE413" w14:textId="5EF5F38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phường Chi Lăng</w:t>
            </w:r>
          </w:p>
        </w:tc>
        <w:tc>
          <w:tcPr>
            <w:tcW w:w="3240" w:type="dxa"/>
            <w:vAlign w:val="center"/>
          </w:tcPr>
          <w:p w14:paraId="07A38D0A" w14:textId="5850122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28666DD5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C905CDE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9479E5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7BF2B4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72F41F" w14:textId="19665AD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90C0E7F" w14:textId="4712FCF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H01.131.02</w:t>
            </w:r>
          </w:p>
        </w:tc>
        <w:tc>
          <w:tcPr>
            <w:tcW w:w="3504" w:type="dxa"/>
            <w:vAlign w:val="center"/>
          </w:tcPr>
          <w:p w14:paraId="1E94F1AF" w14:textId="657CEF2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Núi Voi</w:t>
            </w:r>
          </w:p>
        </w:tc>
        <w:tc>
          <w:tcPr>
            <w:tcW w:w="3240" w:type="dxa"/>
            <w:vAlign w:val="center"/>
          </w:tcPr>
          <w:p w14:paraId="53088E5B" w14:textId="20EFBEA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0A4A135A" w14:textId="186669EE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7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c0nuivoitb@angiang.edu.vn</w:t>
              </w:r>
            </w:hyperlink>
          </w:p>
        </w:tc>
        <w:tc>
          <w:tcPr>
            <w:tcW w:w="1418" w:type="dxa"/>
            <w:vAlign w:val="center"/>
          </w:tcPr>
          <w:p w14:paraId="56D51273" w14:textId="2BFA7F1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0296 6519696</w:t>
            </w:r>
          </w:p>
        </w:tc>
        <w:tc>
          <w:tcPr>
            <w:tcW w:w="2012" w:type="dxa"/>
            <w:vAlign w:val="center"/>
          </w:tcPr>
          <w:p w14:paraId="4731ACC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F85A87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BED52AF" w14:textId="53D0A1F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89ED60" w14:textId="4EDE7BE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H01.131.03</w:t>
            </w:r>
          </w:p>
        </w:tc>
        <w:tc>
          <w:tcPr>
            <w:tcW w:w="3504" w:type="dxa"/>
            <w:vAlign w:val="center"/>
          </w:tcPr>
          <w:p w14:paraId="586441A2" w14:textId="3B83BF5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Chi Lăng</w:t>
            </w:r>
          </w:p>
        </w:tc>
        <w:tc>
          <w:tcPr>
            <w:tcW w:w="3240" w:type="dxa"/>
            <w:vAlign w:val="center"/>
          </w:tcPr>
          <w:p w14:paraId="1936C1D0" w14:textId="2C86986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64B619DC" w14:textId="215EF0C0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8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c0chilangtb@angiang.edu.vn</w:t>
              </w:r>
            </w:hyperlink>
          </w:p>
        </w:tc>
        <w:tc>
          <w:tcPr>
            <w:tcW w:w="1418" w:type="dxa"/>
            <w:vAlign w:val="center"/>
          </w:tcPr>
          <w:p w14:paraId="390AE9D5" w14:textId="5246AC8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0296 3877340</w:t>
            </w:r>
          </w:p>
        </w:tc>
        <w:tc>
          <w:tcPr>
            <w:tcW w:w="2012" w:type="dxa"/>
            <w:vAlign w:val="center"/>
          </w:tcPr>
          <w:p w14:paraId="72B9733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940E83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6100955" w14:textId="6FC0CFF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2.45.4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042BEA6" w14:textId="09E0563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H01.131.04</w:t>
            </w:r>
          </w:p>
        </w:tc>
        <w:tc>
          <w:tcPr>
            <w:tcW w:w="3504" w:type="dxa"/>
            <w:vAlign w:val="center"/>
          </w:tcPr>
          <w:p w14:paraId="1B98A5B2" w14:textId="7C55620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Hoa Hồng</w:t>
            </w:r>
          </w:p>
        </w:tc>
        <w:tc>
          <w:tcPr>
            <w:tcW w:w="3240" w:type="dxa"/>
            <w:vAlign w:val="center"/>
          </w:tcPr>
          <w:p w14:paraId="4A196AC4" w14:textId="611BC98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4C21C5E8" w14:textId="69AFA2BA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29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mnhoahongtb@angiang.edu.vn</w:t>
              </w:r>
            </w:hyperlink>
          </w:p>
        </w:tc>
        <w:tc>
          <w:tcPr>
            <w:tcW w:w="1418" w:type="dxa"/>
            <w:vAlign w:val="center"/>
          </w:tcPr>
          <w:p w14:paraId="46B233EA" w14:textId="1202B13C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0296 3761116</w:t>
            </w:r>
          </w:p>
        </w:tc>
        <w:tc>
          <w:tcPr>
            <w:tcW w:w="2012" w:type="dxa"/>
            <w:vAlign w:val="center"/>
          </w:tcPr>
          <w:p w14:paraId="3D7E81A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EB42BE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A196C30" w14:textId="5A9F827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C5817A0" w14:textId="3FD2C40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H01.131.05</w:t>
            </w:r>
          </w:p>
        </w:tc>
        <w:tc>
          <w:tcPr>
            <w:tcW w:w="3504" w:type="dxa"/>
            <w:vAlign w:val="center"/>
          </w:tcPr>
          <w:p w14:paraId="2A8F12B8" w14:textId="0C56015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Tân Lợi</w:t>
            </w:r>
          </w:p>
        </w:tc>
        <w:tc>
          <w:tcPr>
            <w:tcW w:w="3240" w:type="dxa"/>
            <w:vAlign w:val="center"/>
          </w:tcPr>
          <w:p w14:paraId="4DCDDC28" w14:textId="29A2DE0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6D83D706" w14:textId="3F93D55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C0tanloitb@angiang.edu.vn</w:t>
            </w:r>
          </w:p>
        </w:tc>
        <w:tc>
          <w:tcPr>
            <w:tcW w:w="1418" w:type="dxa"/>
            <w:vAlign w:val="center"/>
          </w:tcPr>
          <w:p w14:paraId="75DD01FA" w14:textId="256CBB4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0296 3877360</w:t>
            </w:r>
          </w:p>
        </w:tc>
        <w:tc>
          <w:tcPr>
            <w:tcW w:w="2012" w:type="dxa"/>
            <w:vAlign w:val="center"/>
          </w:tcPr>
          <w:p w14:paraId="3AA1DD5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EC7649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6EB686C" w14:textId="50C6BBD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011CF6E" w14:textId="5732ED8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H01.131.06</w:t>
            </w:r>
          </w:p>
        </w:tc>
        <w:tc>
          <w:tcPr>
            <w:tcW w:w="3504" w:type="dxa"/>
            <w:vAlign w:val="center"/>
          </w:tcPr>
          <w:p w14:paraId="464F5A6B" w14:textId="57598DF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Hoa Mai</w:t>
            </w:r>
          </w:p>
        </w:tc>
        <w:tc>
          <w:tcPr>
            <w:tcW w:w="3240" w:type="dxa"/>
            <w:vAlign w:val="center"/>
          </w:tcPr>
          <w:p w14:paraId="6D4CA232" w14:textId="6724EBA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2FF75226" w14:textId="5782836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mnhoamaitb@angiang.edu.vn</w:t>
            </w:r>
          </w:p>
        </w:tc>
        <w:tc>
          <w:tcPr>
            <w:tcW w:w="1418" w:type="dxa"/>
            <w:vAlign w:val="center"/>
          </w:tcPr>
          <w:p w14:paraId="3E174A8E" w14:textId="44F854F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0296 3761325</w:t>
            </w:r>
          </w:p>
        </w:tc>
        <w:tc>
          <w:tcPr>
            <w:tcW w:w="2012" w:type="dxa"/>
            <w:vAlign w:val="center"/>
          </w:tcPr>
          <w:p w14:paraId="1E93FFC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DCC757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26B71D1" w14:textId="581F083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EFA1ACB" w14:textId="4DC202C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H01.131.07</w:t>
            </w:r>
          </w:p>
        </w:tc>
        <w:tc>
          <w:tcPr>
            <w:tcW w:w="3504" w:type="dxa"/>
            <w:vAlign w:val="center"/>
          </w:tcPr>
          <w:p w14:paraId="3BE2BC9B" w14:textId="4A4F09D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Tân Lợi</w:t>
            </w:r>
          </w:p>
        </w:tc>
        <w:tc>
          <w:tcPr>
            <w:tcW w:w="3240" w:type="dxa"/>
            <w:vAlign w:val="center"/>
          </w:tcPr>
          <w:p w14:paraId="046A5E81" w14:textId="425D92D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7FB82651" w14:textId="02E3363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c1atanloitb@angiang.edu.vn</w:t>
            </w:r>
          </w:p>
        </w:tc>
        <w:tc>
          <w:tcPr>
            <w:tcW w:w="1418" w:type="dxa"/>
            <w:vAlign w:val="center"/>
          </w:tcPr>
          <w:p w14:paraId="56A2FF1D" w14:textId="61A3F56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0296 3877059</w:t>
            </w:r>
          </w:p>
        </w:tc>
        <w:tc>
          <w:tcPr>
            <w:tcW w:w="2012" w:type="dxa"/>
            <w:vAlign w:val="center"/>
          </w:tcPr>
          <w:p w14:paraId="4621E7F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3629A7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7C38A22" w14:textId="03AA275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39718C3" w14:textId="2B2C431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H01.131.08</w:t>
            </w:r>
          </w:p>
        </w:tc>
        <w:tc>
          <w:tcPr>
            <w:tcW w:w="3504" w:type="dxa"/>
            <w:vAlign w:val="center"/>
          </w:tcPr>
          <w:p w14:paraId="469DC595" w14:textId="6A0B7D2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Tân Lợi</w:t>
            </w:r>
          </w:p>
        </w:tc>
        <w:tc>
          <w:tcPr>
            <w:tcW w:w="3240" w:type="dxa"/>
            <w:vAlign w:val="center"/>
          </w:tcPr>
          <w:p w14:paraId="2DB1CFAE" w14:textId="6D29880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197904EE" w14:textId="4C0A4D26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c1btanloitb@angiang.edu.vn</w:t>
            </w:r>
          </w:p>
        </w:tc>
        <w:tc>
          <w:tcPr>
            <w:tcW w:w="1418" w:type="dxa"/>
            <w:vAlign w:val="center"/>
          </w:tcPr>
          <w:p w14:paraId="52BED336" w14:textId="423E79D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0296 3877039</w:t>
            </w:r>
          </w:p>
        </w:tc>
        <w:tc>
          <w:tcPr>
            <w:tcW w:w="2012" w:type="dxa"/>
            <w:vAlign w:val="center"/>
          </w:tcPr>
          <w:p w14:paraId="7DB993A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53C38F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8CC28E3" w14:textId="0D99996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B4950A7" w14:textId="5D4E2A4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H01.131.09</w:t>
            </w:r>
          </w:p>
        </w:tc>
        <w:tc>
          <w:tcPr>
            <w:tcW w:w="3504" w:type="dxa"/>
            <w:vAlign w:val="center"/>
          </w:tcPr>
          <w:p w14:paraId="66A7D562" w14:textId="71D5923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C Tân Lợi</w:t>
            </w:r>
          </w:p>
        </w:tc>
        <w:tc>
          <w:tcPr>
            <w:tcW w:w="3240" w:type="dxa"/>
            <w:vAlign w:val="center"/>
          </w:tcPr>
          <w:p w14:paraId="4FB1EBB7" w14:textId="639B3E3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77ACA085" w14:textId="2E189DB3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c1ctanloitb@angiang.edu.vn</w:t>
            </w:r>
          </w:p>
        </w:tc>
        <w:tc>
          <w:tcPr>
            <w:tcW w:w="1418" w:type="dxa"/>
            <w:vAlign w:val="center"/>
          </w:tcPr>
          <w:p w14:paraId="349714BD" w14:textId="0166B72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0296 2218234</w:t>
            </w:r>
          </w:p>
        </w:tc>
        <w:tc>
          <w:tcPr>
            <w:tcW w:w="2012" w:type="dxa"/>
            <w:vAlign w:val="center"/>
          </w:tcPr>
          <w:p w14:paraId="23036B6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398392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26240D0" w14:textId="68D44A2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E5D2051" w14:textId="633B688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H01.131.10</w:t>
            </w:r>
          </w:p>
        </w:tc>
        <w:tc>
          <w:tcPr>
            <w:tcW w:w="3504" w:type="dxa"/>
            <w:vAlign w:val="center"/>
          </w:tcPr>
          <w:p w14:paraId="25AD721C" w14:textId="5C8CB51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 Phường Chi Lăng</w:t>
            </w:r>
          </w:p>
        </w:tc>
        <w:tc>
          <w:tcPr>
            <w:tcW w:w="3240" w:type="dxa"/>
            <w:vAlign w:val="center"/>
          </w:tcPr>
          <w:p w14:paraId="09FF6CE0" w14:textId="38118D5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2700728B" w14:textId="214F97D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c1achilangtb@angiang.edu.vn</w:t>
            </w:r>
          </w:p>
        </w:tc>
        <w:tc>
          <w:tcPr>
            <w:tcW w:w="1418" w:type="dxa"/>
            <w:vAlign w:val="center"/>
          </w:tcPr>
          <w:p w14:paraId="5736F591" w14:textId="0581346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0296 3877156</w:t>
            </w:r>
          </w:p>
        </w:tc>
        <w:tc>
          <w:tcPr>
            <w:tcW w:w="2012" w:type="dxa"/>
            <w:vAlign w:val="center"/>
          </w:tcPr>
          <w:p w14:paraId="7277A8E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6F1784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EC7BAC0" w14:textId="151E82A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F544525" w14:textId="61C22FB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H01.131.11</w:t>
            </w:r>
          </w:p>
        </w:tc>
        <w:tc>
          <w:tcPr>
            <w:tcW w:w="3504" w:type="dxa"/>
            <w:vAlign w:val="center"/>
          </w:tcPr>
          <w:p w14:paraId="3EED7DC6" w14:textId="48C5163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Phường Chi Lăng</w:t>
            </w:r>
          </w:p>
        </w:tc>
        <w:tc>
          <w:tcPr>
            <w:tcW w:w="3240" w:type="dxa"/>
            <w:vAlign w:val="center"/>
          </w:tcPr>
          <w:p w14:paraId="37FEECE5" w14:textId="0977168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49D2F079" w14:textId="18A7CDC5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C1bchilangtb@angiang.edu.vn</w:t>
            </w:r>
          </w:p>
        </w:tc>
        <w:tc>
          <w:tcPr>
            <w:tcW w:w="1418" w:type="dxa"/>
            <w:vAlign w:val="center"/>
          </w:tcPr>
          <w:p w14:paraId="3C601F49" w14:textId="788DB44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0296 3761248</w:t>
            </w:r>
          </w:p>
        </w:tc>
        <w:tc>
          <w:tcPr>
            <w:tcW w:w="2012" w:type="dxa"/>
            <w:vAlign w:val="center"/>
          </w:tcPr>
          <w:p w14:paraId="4E9CF86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75D95A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8A124B9" w14:textId="122CD72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2.45.12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90AA5B2" w14:textId="13761B2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H01.131.12</w:t>
            </w:r>
          </w:p>
        </w:tc>
        <w:tc>
          <w:tcPr>
            <w:tcW w:w="3504" w:type="dxa"/>
            <w:vAlign w:val="center"/>
          </w:tcPr>
          <w:p w14:paraId="38838B5C" w14:textId="6F4A5DC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Núi Voi</w:t>
            </w:r>
          </w:p>
        </w:tc>
        <w:tc>
          <w:tcPr>
            <w:tcW w:w="3240" w:type="dxa"/>
            <w:vAlign w:val="center"/>
          </w:tcPr>
          <w:p w14:paraId="29861F44" w14:textId="2505A17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196A3B30" w14:textId="0A0CB3F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c1nuivoitb@angiang.edu.vn</w:t>
            </w:r>
          </w:p>
        </w:tc>
        <w:tc>
          <w:tcPr>
            <w:tcW w:w="1418" w:type="dxa"/>
            <w:vAlign w:val="center"/>
          </w:tcPr>
          <w:p w14:paraId="1B6D5EDB" w14:textId="2461339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0296 3887725</w:t>
            </w:r>
          </w:p>
        </w:tc>
        <w:tc>
          <w:tcPr>
            <w:tcW w:w="2012" w:type="dxa"/>
            <w:vAlign w:val="center"/>
          </w:tcPr>
          <w:p w14:paraId="4DDCB6C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3E76A7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C426CC6" w14:textId="1122546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2.45.13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B53CA9D" w14:textId="71763E4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H01.131.13</w:t>
            </w:r>
          </w:p>
        </w:tc>
        <w:tc>
          <w:tcPr>
            <w:tcW w:w="3504" w:type="dxa"/>
            <w:vAlign w:val="center"/>
          </w:tcPr>
          <w:p w14:paraId="4890A4FA" w14:textId="01859F1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và THCS Phan Chu Trinh</w:t>
            </w:r>
          </w:p>
        </w:tc>
        <w:tc>
          <w:tcPr>
            <w:tcW w:w="3240" w:type="dxa"/>
            <w:vAlign w:val="center"/>
          </w:tcPr>
          <w:p w14:paraId="7015F0A5" w14:textId="5487102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14BDE461" w14:textId="61113306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30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c2phanchutrinhtb@angiang.edu.vn</w:t>
              </w:r>
            </w:hyperlink>
          </w:p>
        </w:tc>
        <w:tc>
          <w:tcPr>
            <w:tcW w:w="1418" w:type="dxa"/>
            <w:vAlign w:val="center"/>
          </w:tcPr>
          <w:p w14:paraId="53EF0938" w14:textId="6BDF671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0296 3877267</w:t>
            </w:r>
          </w:p>
        </w:tc>
        <w:tc>
          <w:tcPr>
            <w:tcW w:w="2012" w:type="dxa"/>
            <w:vAlign w:val="center"/>
          </w:tcPr>
          <w:p w14:paraId="14419B16" w14:textId="7482A522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http://thcsphanchutrinh.pgdtinhbien.edu.vn</w:t>
            </w:r>
          </w:p>
        </w:tc>
      </w:tr>
      <w:tr w:rsidR="004B22FC" w:rsidRPr="00556F8D" w14:paraId="2428164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FED32E6" w14:textId="76E73E6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2.45.14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9C67433" w14:textId="277B81E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H01.131.14</w:t>
            </w:r>
          </w:p>
        </w:tc>
        <w:tc>
          <w:tcPr>
            <w:tcW w:w="3504" w:type="dxa"/>
            <w:vAlign w:val="center"/>
          </w:tcPr>
          <w:p w14:paraId="2D64AFC8" w14:textId="44AE260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Lê Văn Duyệt</w:t>
            </w:r>
          </w:p>
        </w:tc>
        <w:tc>
          <w:tcPr>
            <w:tcW w:w="3240" w:type="dxa"/>
            <w:vAlign w:val="center"/>
          </w:tcPr>
          <w:p w14:paraId="0AB84AAD" w14:textId="21888AA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5B15791B" w14:textId="038A30C9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31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c2levanduyettb@angiang.edu.vn</w:t>
              </w:r>
            </w:hyperlink>
          </w:p>
        </w:tc>
        <w:tc>
          <w:tcPr>
            <w:tcW w:w="1418" w:type="dxa"/>
            <w:vAlign w:val="center"/>
          </w:tcPr>
          <w:p w14:paraId="61D3EBBB" w14:textId="677E4CA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0296 3877286</w:t>
            </w:r>
          </w:p>
        </w:tc>
        <w:tc>
          <w:tcPr>
            <w:tcW w:w="2012" w:type="dxa"/>
            <w:vAlign w:val="center"/>
          </w:tcPr>
          <w:p w14:paraId="1A07467E" w14:textId="7350C238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http://thcslevanduyet.pgdtinhbien.edu.vn</w:t>
            </w:r>
          </w:p>
        </w:tc>
      </w:tr>
      <w:tr w:rsidR="004B22FC" w:rsidRPr="00556F8D" w14:paraId="7B5ED05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0EB9F13" w14:textId="0A3356D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2.45.15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A426A5A" w14:textId="6CF81C5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H01.131.15</w:t>
            </w:r>
          </w:p>
        </w:tc>
        <w:tc>
          <w:tcPr>
            <w:tcW w:w="3504" w:type="dxa"/>
            <w:vAlign w:val="center"/>
          </w:tcPr>
          <w:p w14:paraId="40F6DF5A" w14:textId="7C37C6B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Cao Bá Quát</w:t>
            </w:r>
          </w:p>
        </w:tc>
        <w:tc>
          <w:tcPr>
            <w:tcW w:w="3240" w:type="dxa"/>
            <w:vAlign w:val="center"/>
          </w:tcPr>
          <w:p w14:paraId="59E365AC" w14:textId="2010757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Phường Chi Lăng, tỉnh An Giang</w:t>
            </w:r>
          </w:p>
        </w:tc>
        <w:tc>
          <w:tcPr>
            <w:tcW w:w="2160" w:type="dxa"/>
            <w:vAlign w:val="center"/>
          </w:tcPr>
          <w:p w14:paraId="03C0597F" w14:textId="67FEFB82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32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c2caobaquattb@angiang.edu.vn</w:t>
              </w:r>
            </w:hyperlink>
          </w:p>
        </w:tc>
        <w:tc>
          <w:tcPr>
            <w:tcW w:w="1418" w:type="dxa"/>
            <w:vAlign w:val="center"/>
          </w:tcPr>
          <w:p w14:paraId="053600BB" w14:textId="3C039D9E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0296 3877175</w:t>
            </w:r>
          </w:p>
        </w:tc>
        <w:tc>
          <w:tcPr>
            <w:tcW w:w="2012" w:type="dxa"/>
            <w:vAlign w:val="center"/>
          </w:tcPr>
          <w:p w14:paraId="03C6C421" w14:textId="71C29CBF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http://thcscaobaquat.pgdtinhbien.edu.vn</w:t>
            </w:r>
          </w:p>
        </w:tc>
      </w:tr>
      <w:tr w:rsidR="004B22FC" w:rsidRPr="00556F8D" w14:paraId="29F419B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F6ACBAD" w14:textId="0763D2D1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14AFA6" w14:textId="45482634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H01.132</w:t>
            </w:r>
          </w:p>
        </w:tc>
        <w:tc>
          <w:tcPr>
            <w:tcW w:w="3504" w:type="dxa"/>
            <w:vAlign w:val="center"/>
          </w:tcPr>
          <w:p w14:paraId="17A33A44" w14:textId="4D2F6C5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Núi Cấm</w:t>
            </w:r>
          </w:p>
        </w:tc>
        <w:tc>
          <w:tcPr>
            <w:tcW w:w="3240" w:type="dxa"/>
            <w:vAlign w:val="center"/>
          </w:tcPr>
          <w:p w14:paraId="6BFEF6B3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F4B337B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7302B24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497F0BC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A863C7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4EFB591" w14:textId="2E0E8D7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B154B9F" w14:textId="4BAF9269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H01.132.01</w:t>
            </w:r>
          </w:p>
        </w:tc>
        <w:tc>
          <w:tcPr>
            <w:tcW w:w="3504" w:type="dxa"/>
            <w:vAlign w:val="center"/>
          </w:tcPr>
          <w:p w14:paraId="2B030BB3" w14:textId="6A38F64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Núi Cấm</w:t>
            </w:r>
          </w:p>
        </w:tc>
        <w:tc>
          <w:tcPr>
            <w:tcW w:w="3240" w:type="dxa"/>
            <w:vAlign w:val="center"/>
          </w:tcPr>
          <w:p w14:paraId="2EE48C19" w14:textId="7CFD9EC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10DF6C28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645028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007F30F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D1D026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48BCA24" w14:textId="75B5D8D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1D68B30" w14:textId="0D783B7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H01.132.02</w:t>
            </w:r>
          </w:p>
        </w:tc>
        <w:tc>
          <w:tcPr>
            <w:tcW w:w="3504" w:type="dxa"/>
            <w:vAlign w:val="center"/>
          </w:tcPr>
          <w:p w14:paraId="2EA68E8C" w14:textId="73304AC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Tân Lập</w:t>
            </w:r>
          </w:p>
        </w:tc>
        <w:tc>
          <w:tcPr>
            <w:tcW w:w="3240" w:type="dxa"/>
            <w:vAlign w:val="center"/>
          </w:tcPr>
          <w:p w14:paraId="46B77018" w14:textId="0419757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06541D64" w14:textId="3451EF7B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33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c0tanlaptb@angiang.edu.vn</w:t>
              </w:r>
            </w:hyperlink>
          </w:p>
        </w:tc>
        <w:tc>
          <w:tcPr>
            <w:tcW w:w="1418" w:type="dxa"/>
            <w:vAlign w:val="center"/>
          </w:tcPr>
          <w:p w14:paraId="63F8428B" w14:textId="465D10F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0296 3766963</w:t>
            </w:r>
          </w:p>
        </w:tc>
        <w:tc>
          <w:tcPr>
            <w:tcW w:w="2012" w:type="dxa"/>
            <w:vAlign w:val="center"/>
          </w:tcPr>
          <w:p w14:paraId="461DB7B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FCDC91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DCCA5EF" w14:textId="2B2AE1C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F06A9C0" w14:textId="5E7DB1B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H01.132.03</w:t>
            </w:r>
          </w:p>
        </w:tc>
        <w:tc>
          <w:tcPr>
            <w:tcW w:w="3504" w:type="dxa"/>
            <w:vAlign w:val="center"/>
          </w:tcPr>
          <w:p w14:paraId="7DAB021D" w14:textId="4B86E76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Mẫu giáo An Hảo</w:t>
            </w:r>
          </w:p>
        </w:tc>
        <w:tc>
          <w:tcPr>
            <w:tcW w:w="3240" w:type="dxa"/>
            <w:vAlign w:val="center"/>
          </w:tcPr>
          <w:p w14:paraId="247D0ACC" w14:textId="653911A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6C13FC1D" w14:textId="13F24492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coanhaotb@angiang.edu.vn</w:t>
            </w:r>
          </w:p>
        </w:tc>
        <w:tc>
          <w:tcPr>
            <w:tcW w:w="1418" w:type="dxa"/>
            <w:vAlign w:val="center"/>
          </w:tcPr>
          <w:p w14:paraId="55BBD3BA" w14:textId="503D500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0296 3760113</w:t>
            </w:r>
          </w:p>
        </w:tc>
        <w:tc>
          <w:tcPr>
            <w:tcW w:w="2012" w:type="dxa"/>
            <w:vAlign w:val="center"/>
          </w:tcPr>
          <w:p w14:paraId="21B675B1" w14:textId="5B3334B1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http://mganhao.pgdtinhbien.edu.vn/</w:t>
            </w:r>
          </w:p>
        </w:tc>
      </w:tr>
      <w:tr w:rsidR="004B22FC" w:rsidRPr="00556F8D" w14:paraId="2BA1E87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3BD31D1" w14:textId="33F47ED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C2CE3F0" w14:textId="79FDB63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H01.132.04</w:t>
            </w:r>
          </w:p>
        </w:tc>
        <w:tc>
          <w:tcPr>
            <w:tcW w:w="3504" w:type="dxa"/>
            <w:vAlign w:val="center"/>
          </w:tcPr>
          <w:p w14:paraId="31312CD4" w14:textId="7886646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Mầm non Ánh Dương</w:t>
            </w:r>
          </w:p>
        </w:tc>
        <w:tc>
          <w:tcPr>
            <w:tcW w:w="3240" w:type="dxa"/>
            <w:vAlign w:val="center"/>
          </w:tcPr>
          <w:p w14:paraId="46919529" w14:textId="43831F3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5A141F0F" w14:textId="07F10BF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mnanhduongtb@angiang.edu.vn</w:t>
            </w:r>
          </w:p>
        </w:tc>
        <w:tc>
          <w:tcPr>
            <w:tcW w:w="1418" w:type="dxa"/>
            <w:vAlign w:val="center"/>
          </w:tcPr>
          <w:p w14:paraId="50F86222" w14:textId="4564BA5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0296 3760185</w:t>
            </w:r>
          </w:p>
        </w:tc>
        <w:tc>
          <w:tcPr>
            <w:tcW w:w="2012" w:type="dxa"/>
            <w:vAlign w:val="center"/>
          </w:tcPr>
          <w:p w14:paraId="63D98A7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E1C845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D5F48DC" w14:textId="581E8C2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B7B0BE5" w14:textId="5213DB2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H01.132.05</w:t>
            </w:r>
          </w:p>
        </w:tc>
        <w:tc>
          <w:tcPr>
            <w:tcW w:w="3504" w:type="dxa"/>
            <w:vAlign w:val="center"/>
          </w:tcPr>
          <w:p w14:paraId="4A84204A" w14:textId="444CF9D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A An Hảo</w:t>
            </w:r>
          </w:p>
        </w:tc>
        <w:tc>
          <w:tcPr>
            <w:tcW w:w="3240" w:type="dxa"/>
            <w:vAlign w:val="center"/>
          </w:tcPr>
          <w:p w14:paraId="49D79764" w14:textId="6BF791C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6ED7AF5E" w14:textId="3E926DC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c1aanhaotb@angiang.edu.vn</w:t>
            </w:r>
          </w:p>
        </w:tc>
        <w:tc>
          <w:tcPr>
            <w:tcW w:w="1418" w:type="dxa"/>
            <w:vAlign w:val="center"/>
          </w:tcPr>
          <w:p w14:paraId="636F9365" w14:textId="128AA84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0296 3760270</w:t>
            </w:r>
          </w:p>
        </w:tc>
        <w:tc>
          <w:tcPr>
            <w:tcW w:w="2012" w:type="dxa"/>
            <w:vAlign w:val="center"/>
          </w:tcPr>
          <w:p w14:paraId="4A76796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8ECFC6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70CE2BA" w14:textId="6FEB003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462E876" w14:textId="50996F3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H01.132.06</w:t>
            </w:r>
          </w:p>
        </w:tc>
        <w:tc>
          <w:tcPr>
            <w:tcW w:w="3504" w:type="dxa"/>
            <w:vAlign w:val="center"/>
          </w:tcPr>
          <w:p w14:paraId="117CF07B" w14:textId="6C65EFE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B An Hảo</w:t>
            </w:r>
          </w:p>
        </w:tc>
        <w:tc>
          <w:tcPr>
            <w:tcW w:w="3240" w:type="dxa"/>
            <w:vAlign w:val="center"/>
          </w:tcPr>
          <w:p w14:paraId="01224AAC" w14:textId="657D1E3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1B974D80" w14:textId="574BA186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c1banhaotb@angiang.edu.vn</w:t>
            </w:r>
          </w:p>
        </w:tc>
        <w:tc>
          <w:tcPr>
            <w:tcW w:w="1418" w:type="dxa"/>
            <w:vAlign w:val="center"/>
          </w:tcPr>
          <w:p w14:paraId="1684F701" w14:textId="0B8072A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0296 2218590</w:t>
            </w:r>
          </w:p>
        </w:tc>
        <w:tc>
          <w:tcPr>
            <w:tcW w:w="2012" w:type="dxa"/>
            <w:vAlign w:val="center"/>
          </w:tcPr>
          <w:p w14:paraId="060495A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62DF11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4A83D43" w14:textId="669685A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5431F51" w14:textId="0E78374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H01.132.07</w:t>
            </w:r>
          </w:p>
        </w:tc>
        <w:tc>
          <w:tcPr>
            <w:tcW w:w="3504" w:type="dxa"/>
            <w:vAlign w:val="center"/>
          </w:tcPr>
          <w:p w14:paraId="7B151015" w14:textId="59BAB2B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C An Hảo</w:t>
            </w:r>
          </w:p>
        </w:tc>
        <w:tc>
          <w:tcPr>
            <w:tcW w:w="3240" w:type="dxa"/>
            <w:vAlign w:val="center"/>
          </w:tcPr>
          <w:p w14:paraId="7216F587" w14:textId="2058484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75D63EA4" w14:textId="77A00075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34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c1canhaotb@angiang.edu.vn</w:t>
              </w:r>
            </w:hyperlink>
          </w:p>
        </w:tc>
        <w:tc>
          <w:tcPr>
            <w:tcW w:w="1418" w:type="dxa"/>
            <w:vAlign w:val="center"/>
          </w:tcPr>
          <w:p w14:paraId="372E0A7F" w14:textId="503E855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0296 3760607</w:t>
            </w:r>
          </w:p>
        </w:tc>
        <w:tc>
          <w:tcPr>
            <w:tcW w:w="2012" w:type="dxa"/>
            <w:vAlign w:val="center"/>
          </w:tcPr>
          <w:p w14:paraId="7C5579C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273F0E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E262772" w14:textId="6C8808F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8C41E4D" w14:textId="7BC535B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H01.132.08</w:t>
            </w:r>
          </w:p>
        </w:tc>
        <w:tc>
          <w:tcPr>
            <w:tcW w:w="3504" w:type="dxa"/>
            <w:vAlign w:val="center"/>
          </w:tcPr>
          <w:p w14:paraId="06CB3A4E" w14:textId="12BFC83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Tiểu học Tân Lập</w:t>
            </w:r>
          </w:p>
        </w:tc>
        <w:tc>
          <w:tcPr>
            <w:tcW w:w="3240" w:type="dxa"/>
            <w:vAlign w:val="center"/>
          </w:tcPr>
          <w:p w14:paraId="3D887D01" w14:textId="35BD572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383071D2" w14:textId="28AFE95E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c1tanlaptb@angiang.edu.vn</w:t>
            </w:r>
          </w:p>
        </w:tc>
        <w:tc>
          <w:tcPr>
            <w:tcW w:w="1418" w:type="dxa"/>
            <w:vAlign w:val="center"/>
          </w:tcPr>
          <w:p w14:paraId="358B52B1" w14:textId="7F98727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0296 3766914</w:t>
            </w:r>
          </w:p>
        </w:tc>
        <w:tc>
          <w:tcPr>
            <w:tcW w:w="2012" w:type="dxa"/>
            <w:vAlign w:val="center"/>
          </w:tcPr>
          <w:p w14:paraId="3CF01C2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568CB4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4EEDD97" w14:textId="689A2E8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AB79863" w14:textId="35CAEB3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H01.132.09</w:t>
            </w:r>
          </w:p>
        </w:tc>
        <w:tc>
          <w:tcPr>
            <w:tcW w:w="3504" w:type="dxa"/>
            <w:vAlign w:val="center"/>
          </w:tcPr>
          <w:p w14:paraId="605DE016" w14:textId="10D65EF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Ngô Quyền</w:t>
            </w:r>
          </w:p>
        </w:tc>
        <w:tc>
          <w:tcPr>
            <w:tcW w:w="3240" w:type="dxa"/>
            <w:vAlign w:val="center"/>
          </w:tcPr>
          <w:p w14:paraId="0C6A88D5" w14:textId="3D22500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6E1008E0" w14:textId="7F0EDD5D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35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c2ngoquyentb@angiang.edu.vn</w:t>
              </w:r>
            </w:hyperlink>
          </w:p>
        </w:tc>
        <w:tc>
          <w:tcPr>
            <w:tcW w:w="1418" w:type="dxa"/>
            <w:vAlign w:val="center"/>
          </w:tcPr>
          <w:p w14:paraId="78316DBC" w14:textId="784F451F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0296 3766936</w:t>
            </w:r>
          </w:p>
        </w:tc>
        <w:tc>
          <w:tcPr>
            <w:tcW w:w="2012" w:type="dxa"/>
            <w:vAlign w:val="center"/>
          </w:tcPr>
          <w:p w14:paraId="1B4BC8F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5BD67D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04C0537" w14:textId="0CE2D52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2.46.10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F70EA51" w14:textId="16166EC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H01.132.10</w:t>
            </w:r>
          </w:p>
        </w:tc>
        <w:tc>
          <w:tcPr>
            <w:tcW w:w="3504" w:type="dxa"/>
            <w:vAlign w:val="center"/>
          </w:tcPr>
          <w:p w14:paraId="09DA0F61" w14:textId="5396B87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Nguyễn Bỉnh Khiêm</w:t>
            </w:r>
          </w:p>
        </w:tc>
        <w:tc>
          <w:tcPr>
            <w:tcW w:w="3240" w:type="dxa"/>
            <w:vAlign w:val="center"/>
          </w:tcPr>
          <w:p w14:paraId="0D8CA993" w14:textId="31E3523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68521BC1" w14:textId="5357F361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36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c2nguyenbinhkhiemtb@angiang.edu.vn</w:t>
              </w:r>
            </w:hyperlink>
          </w:p>
        </w:tc>
        <w:tc>
          <w:tcPr>
            <w:tcW w:w="1418" w:type="dxa"/>
            <w:vAlign w:val="center"/>
          </w:tcPr>
          <w:p w14:paraId="30FFB386" w14:textId="7020BCE2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0296 3760256</w:t>
            </w:r>
          </w:p>
        </w:tc>
        <w:tc>
          <w:tcPr>
            <w:tcW w:w="2012" w:type="dxa"/>
            <w:vAlign w:val="center"/>
          </w:tcPr>
          <w:p w14:paraId="5C96F18C" w14:textId="32FB127A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sz w:val="26"/>
                <w:szCs w:val="26"/>
              </w:rPr>
              <w:t>http://thcsnguyenbinhkhiem.pgdtinhbien.edu.vn</w:t>
            </w:r>
          </w:p>
        </w:tc>
      </w:tr>
      <w:tr w:rsidR="004B22FC" w:rsidRPr="00556F8D" w14:paraId="4ED67C4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E459718" w14:textId="2C2FC90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2.46.11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EC25473" w14:textId="2AE6325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H01.132.11</w:t>
            </w:r>
          </w:p>
        </w:tc>
        <w:tc>
          <w:tcPr>
            <w:tcW w:w="3504" w:type="dxa"/>
            <w:vAlign w:val="center"/>
          </w:tcPr>
          <w:p w14:paraId="002EACCD" w14:textId="6500AD3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</w:rPr>
              <w:t>THCS Núi Cấm</w:t>
            </w:r>
          </w:p>
        </w:tc>
        <w:tc>
          <w:tcPr>
            <w:tcW w:w="3240" w:type="dxa"/>
            <w:vAlign w:val="center"/>
          </w:tcPr>
          <w:p w14:paraId="19A7F30A" w14:textId="39B092B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Xã Núi Cấm, tỉnh An Giang</w:t>
            </w:r>
          </w:p>
        </w:tc>
        <w:tc>
          <w:tcPr>
            <w:tcW w:w="2160" w:type="dxa"/>
            <w:vAlign w:val="center"/>
          </w:tcPr>
          <w:p w14:paraId="5B2393CF" w14:textId="69E6C888" w:rsidR="004B22FC" w:rsidRPr="00556F8D" w:rsidRDefault="00000000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hyperlink r:id="rId137" w:history="1">
              <w:r w:rsidR="004B22FC" w:rsidRPr="00556F8D">
                <w:rPr>
                  <w:rStyle w:val="Hyperlink"/>
                  <w:color w:val="auto"/>
                  <w:sz w:val="26"/>
                  <w:szCs w:val="26"/>
                </w:rPr>
                <w:t>c2nuicamtb@angiang.edu.vn</w:t>
              </w:r>
            </w:hyperlink>
          </w:p>
        </w:tc>
        <w:tc>
          <w:tcPr>
            <w:tcW w:w="1418" w:type="dxa"/>
            <w:vAlign w:val="center"/>
          </w:tcPr>
          <w:p w14:paraId="7EEA57D9" w14:textId="55A8033D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0296 2477588</w:t>
            </w:r>
          </w:p>
        </w:tc>
        <w:tc>
          <w:tcPr>
            <w:tcW w:w="2012" w:type="dxa"/>
            <w:vAlign w:val="center"/>
          </w:tcPr>
          <w:p w14:paraId="7F392893" w14:textId="2991225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4B22FC" w:rsidRPr="00556F8D" w14:paraId="62EA58A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3E71F2B" w14:textId="13AE3C3A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4A3AF6F" w14:textId="1A532AEE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H01.133</w:t>
            </w:r>
          </w:p>
        </w:tc>
        <w:tc>
          <w:tcPr>
            <w:tcW w:w="3504" w:type="dxa"/>
            <w:vAlign w:val="center"/>
          </w:tcPr>
          <w:p w14:paraId="168DDDB7" w14:textId="0250C2E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Ba Chúc</w:t>
            </w:r>
          </w:p>
        </w:tc>
        <w:tc>
          <w:tcPr>
            <w:tcW w:w="3240" w:type="dxa"/>
            <w:vAlign w:val="center"/>
          </w:tcPr>
          <w:p w14:paraId="5B7F6549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415D7703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9AB9198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5FD567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CE74E4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7E1902" w14:textId="7950F71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2.47.1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C9236C5" w14:textId="3861A88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H01.133.01</w:t>
            </w:r>
          </w:p>
        </w:tc>
        <w:tc>
          <w:tcPr>
            <w:tcW w:w="3504" w:type="dxa"/>
            <w:vAlign w:val="center"/>
          </w:tcPr>
          <w:p w14:paraId="404C03A0" w14:textId="10BDC6F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Ba Chúc</w:t>
            </w:r>
          </w:p>
        </w:tc>
        <w:tc>
          <w:tcPr>
            <w:tcW w:w="3240" w:type="dxa"/>
            <w:vAlign w:val="center"/>
          </w:tcPr>
          <w:p w14:paraId="3F33E5DF" w14:textId="6A62D98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Ba Chúc, tỉnh An Giang</w:t>
            </w:r>
          </w:p>
        </w:tc>
        <w:tc>
          <w:tcPr>
            <w:tcW w:w="2160" w:type="dxa"/>
            <w:vAlign w:val="center"/>
          </w:tcPr>
          <w:p w14:paraId="45066032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0A5433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F117CA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0B0B1F7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F4E0A17" w14:textId="3971B6ED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FE5F9E1" w14:textId="1598B56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H01.134</w:t>
            </w:r>
          </w:p>
        </w:tc>
        <w:tc>
          <w:tcPr>
            <w:tcW w:w="3504" w:type="dxa"/>
            <w:vAlign w:val="center"/>
          </w:tcPr>
          <w:p w14:paraId="34B031A9" w14:textId="618F870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Tri Tôn</w:t>
            </w:r>
          </w:p>
        </w:tc>
        <w:tc>
          <w:tcPr>
            <w:tcW w:w="3240" w:type="dxa"/>
            <w:vAlign w:val="center"/>
          </w:tcPr>
          <w:p w14:paraId="666E0339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57E91F4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03B1F4DE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5D0B971A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C560C7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5A80B53" w14:textId="00FA1A9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2.48.1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AC74AA5" w14:textId="1BEDBEF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H01.134.01</w:t>
            </w:r>
          </w:p>
        </w:tc>
        <w:tc>
          <w:tcPr>
            <w:tcW w:w="3504" w:type="dxa"/>
            <w:vAlign w:val="center"/>
          </w:tcPr>
          <w:p w14:paraId="1A87471A" w14:textId="6940B4A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Tri Tôn</w:t>
            </w:r>
          </w:p>
        </w:tc>
        <w:tc>
          <w:tcPr>
            <w:tcW w:w="3240" w:type="dxa"/>
            <w:vAlign w:val="center"/>
          </w:tcPr>
          <w:p w14:paraId="52BF7BE6" w14:textId="424E190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Tri Tôn, tỉnh An Giang</w:t>
            </w:r>
          </w:p>
        </w:tc>
        <w:tc>
          <w:tcPr>
            <w:tcW w:w="2160" w:type="dxa"/>
            <w:vAlign w:val="center"/>
          </w:tcPr>
          <w:p w14:paraId="1700FD06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BF79A2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04E2D01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3EF147A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6E885AD" w14:textId="751F9307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2.49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15CF6B8" w14:textId="749DC0A6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H01.135</w:t>
            </w:r>
          </w:p>
        </w:tc>
        <w:tc>
          <w:tcPr>
            <w:tcW w:w="3504" w:type="dxa"/>
            <w:vAlign w:val="center"/>
          </w:tcPr>
          <w:p w14:paraId="0671C584" w14:textId="4EDDD8D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Ô Lâm</w:t>
            </w:r>
          </w:p>
        </w:tc>
        <w:tc>
          <w:tcPr>
            <w:tcW w:w="3240" w:type="dxa"/>
            <w:vAlign w:val="center"/>
          </w:tcPr>
          <w:p w14:paraId="55B3162B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26658D2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3B6A4B07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7CD241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9F2282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5F138C0" w14:textId="768FB15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2.49.1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21B12F1" w14:textId="248207B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H01.135.01</w:t>
            </w:r>
          </w:p>
        </w:tc>
        <w:tc>
          <w:tcPr>
            <w:tcW w:w="3504" w:type="dxa"/>
            <w:vAlign w:val="center"/>
          </w:tcPr>
          <w:p w14:paraId="03B25E54" w14:textId="28F636D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Ô Lâm</w:t>
            </w:r>
          </w:p>
        </w:tc>
        <w:tc>
          <w:tcPr>
            <w:tcW w:w="3240" w:type="dxa"/>
            <w:vAlign w:val="center"/>
          </w:tcPr>
          <w:p w14:paraId="6CD96786" w14:textId="180B913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Ô Lâm, tỉnh An Giang</w:t>
            </w:r>
          </w:p>
        </w:tc>
        <w:tc>
          <w:tcPr>
            <w:tcW w:w="2160" w:type="dxa"/>
            <w:vAlign w:val="center"/>
          </w:tcPr>
          <w:p w14:paraId="6B65638F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2BA943B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798549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9C23BB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56A606D" w14:textId="24D22835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D01E4A7" w14:textId="3722F1AA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H01.136</w:t>
            </w:r>
          </w:p>
        </w:tc>
        <w:tc>
          <w:tcPr>
            <w:tcW w:w="3504" w:type="dxa"/>
            <w:vAlign w:val="center"/>
          </w:tcPr>
          <w:p w14:paraId="3CADB734" w14:textId="30C14F3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Cô Tô</w:t>
            </w:r>
          </w:p>
        </w:tc>
        <w:tc>
          <w:tcPr>
            <w:tcW w:w="3240" w:type="dxa"/>
            <w:vAlign w:val="center"/>
          </w:tcPr>
          <w:p w14:paraId="6F5A2C3D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71602501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</w:p>
        </w:tc>
        <w:tc>
          <w:tcPr>
            <w:tcW w:w="1418" w:type="dxa"/>
            <w:vAlign w:val="center"/>
          </w:tcPr>
          <w:p w14:paraId="10789984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7DA6240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547D7D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4AE79B4" w14:textId="6A393B0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2.50.1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47FE048" w14:textId="4E78528D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H01.136.01</w:t>
            </w:r>
          </w:p>
        </w:tc>
        <w:tc>
          <w:tcPr>
            <w:tcW w:w="3504" w:type="dxa"/>
            <w:vAlign w:val="center"/>
          </w:tcPr>
          <w:p w14:paraId="78CC0797" w14:textId="07C44FF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Cô Tô</w:t>
            </w:r>
          </w:p>
        </w:tc>
        <w:tc>
          <w:tcPr>
            <w:tcW w:w="3240" w:type="dxa"/>
            <w:vAlign w:val="center"/>
          </w:tcPr>
          <w:p w14:paraId="464C191A" w14:textId="32E36955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Cô Tô, tỉnh An Giang</w:t>
            </w:r>
          </w:p>
        </w:tc>
        <w:tc>
          <w:tcPr>
            <w:tcW w:w="2160" w:type="dxa"/>
            <w:vAlign w:val="center"/>
          </w:tcPr>
          <w:p w14:paraId="706BCDFD" w14:textId="77777777" w:rsidR="004B22FC" w:rsidRPr="00556F8D" w:rsidRDefault="004B22FC" w:rsidP="004B22FC">
            <w:pPr>
              <w:pStyle w:val="BodyText"/>
              <w:spacing w:before="60" w:after="60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2CA510D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5694608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1992BE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575DEE4" w14:textId="4A482FE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2.50.2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5F4CD79" w14:textId="44F1641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H01.136.02</w:t>
            </w:r>
          </w:p>
        </w:tc>
        <w:tc>
          <w:tcPr>
            <w:tcW w:w="3504" w:type="dxa"/>
            <w:vAlign w:val="center"/>
          </w:tcPr>
          <w:p w14:paraId="5B7B67C2" w14:textId="03F6F5C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Mầm non Cô Tô</w:t>
            </w:r>
          </w:p>
        </w:tc>
        <w:tc>
          <w:tcPr>
            <w:tcW w:w="3240" w:type="dxa"/>
            <w:vAlign w:val="center"/>
          </w:tcPr>
          <w:p w14:paraId="28485E49" w14:textId="06C356C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Cô Tô, tỉnh An Giang</w:t>
            </w:r>
          </w:p>
        </w:tc>
        <w:tc>
          <w:tcPr>
            <w:tcW w:w="2160" w:type="dxa"/>
            <w:vAlign w:val="center"/>
          </w:tcPr>
          <w:p w14:paraId="7B55E411" w14:textId="6843863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mncoto.triton@angia ng.gov.vn</w:t>
            </w:r>
          </w:p>
        </w:tc>
        <w:tc>
          <w:tcPr>
            <w:tcW w:w="1418" w:type="dxa"/>
            <w:vAlign w:val="center"/>
          </w:tcPr>
          <w:p w14:paraId="018129EE" w14:textId="77777777" w:rsidR="004B22FC" w:rsidRPr="00556F8D" w:rsidRDefault="004B22FC" w:rsidP="004B22FC">
            <w:pPr>
              <w:jc w:val="center"/>
              <w:rPr>
                <w:sz w:val="26"/>
                <w:szCs w:val="26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0296 3873633</w:t>
            </w:r>
          </w:p>
          <w:p w14:paraId="291B604E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2012" w:type="dxa"/>
            <w:vAlign w:val="center"/>
          </w:tcPr>
          <w:p w14:paraId="1A4A5B3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D0EC5F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356912" w14:textId="5320446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2.50.3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80CCDEE" w14:textId="6A7A75F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H01.136.03</w:t>
            </w:r>
          </w:p>
        </w:tc>
        <w:tc>
          <w:tcPr>
            <w:tcW w:w="3504" w:type="dxa"/>
            <w:vAlign w:val="center"/>
          </w:tcPr>
          <w:p w14:paraId="6E44D6A2" w14:textId="53322E2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Tiểu học A Cô Tô</w:t>
            </w:r>
          </w:p>
        </w:tc>
        <w:tc>
          <w:tcPr>
            <w:tcW w:w="3240" w:type="dxa"/>
            <w:vAlign w:val="center"/>
          </w:tcPr>
          <w:p w14:paraId="61EB0760" w14:textId="038BB74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Cô Tô, tỉnh An Giang</w:t>
            </w:r>
          </w:p>
        </w:tc>
        <w:tc>
          <w:tcPr>
            <w:tcW w:w="2160" w:type="dxa"/>
            <w:vAlign w:val="center"/>
          </w:tcPr>
          <w:p w14:paraId="1086D7E7" w14:textId="1295C31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u w:val="single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thacoto.triton@angian g.gov.vn</w:t>
            </w:r>
          </w:p>
        </w:tc>
        <w:tc>
          <w:tcPr>
            <w:tcW w:w="1418" w:type="dxa"/>
            <w:vAlign w:val="center"/>
          </w:tcPr>
          <w:p w14:paraId="20156D38" w14:textId="16690E5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0296 3873357</w:t>
            </w:r>
          </w:p>
        </w:tc>
        <w:tc>
          <w:tcPr>
            <w:tcW w:w="2012" w:type="dxa"/>
            <w:vAlign w:val="center"/>
          </w:tcPr>
          <w:p w14:paraId="710BCEF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3994CC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ACDB3CD" w14:textId="470D3A5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2.50.4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077B149" w14:textId="593A848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en-US"/>
              </w:rPr>
              <w:t>H01.136.04</w:t>
            </w:r>
          </w:p>
        </w:tc>
        <w:tc>
          <w:tcPr>
            <w:tcW w:w="3504" w:type="dxa"/>
            <w:vAlign w:val="center"/>
          </w:tcPr>
          <w:p w14:paraId="3AD93A6D" w14:textId="5757C4B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Tiểu học B Cô Tô</w:t>
            </w:r>
          </w:p>
        </w:tc>
        <w:tc>
          <w:tcPr>
            <w:tcW w:w="3240" w:type="dxa"/>
            <w:vAlign w:val="center"/>
          </w:tcPr>
          <w:p w14:paraId="3AA339A5" w14:textId="4B3630F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Cô Tô, tỉnh An Giang</w:t>
            </w:r>
          </w:p>
        </w:tc>
        <w:tc>
          <w:tcPr>
            <w:tcW w:w="2160" w:type="dxa"/>
            <w:vAlign w:val="center"/>
          </w:tcPr>
          <w:p w14:paraId="22E744D0" w14:textId="31738EFF" w:rsidR="004B22FC" w:rsidRPr="00556F8D" w:rsidRDefault="004B22FC" w:rsidP="004B22FC">
            <w:pPr>
              <w:jc w:val="center"/>
              <w:rPr>
                <w:sz w:val="26"/>
                <w:szCs w:val="26"/>
                <w:u w:val="single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thbcoto.triton@angia ng.gov.vn</w:t>
            </w:r>
          </w:p>
        </w:tc>
        <w:tc>
          <w:tcPr>
            <w:tcW w:w="1418" w:type="dxa"/>
            <w:vAlign w:val="center"/>
          </w:tcPr>
          <w:p w14:paraId="1D47992F" w14:textId="24DF9C1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  <w:lang w:val="en-US"/>
              </w:rPr>
            </w:pPr>
            <w:r w:rsidRPr="00556F8D">
              <w:rPr>
                <w:rStyle w:val="fontstyle01"/>
                <w:color w:val="auto"/>
                <w:sz w:val="26"/>
                <w:szCs w:val="26"/>
              </w:rPr>
              <w:t>0296 3873327</w:t>
            </w:r>
          </w:p>
        </w:tc>
        <w:tc>
          <w:tcPr>
            <w:tcW w:w="2012" w:type="dxa"/>
            <w:vAlign w:val="center"/>
          </w:tcPr>
          <w:p w14:paraId="5ECC6DB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BFB552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B1BBB9B" w14:textId="27FCF9E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1F91D98" w14:textId="11AFE52F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H01.137</w:t>
            </w:r>
          </w:p>
        </w:tc>
        <w:tc>
          <w:tcPr>
            <w:tcW w:w="3504" w:type="dxa"/>
            <w:vAlign w:val="center"/>
          </w:tcPr>
          <w:p w14:paraId="7CF14CD2" w14:textId="42C93420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Vĩnh Gia</w:t>
            </w:r>
          </w:p>
        </w:tc>
        <w:tc>
          <w:tcPr>
            <w:tcW w:w="3240" w:type="dxa"/>
            <w:vAlign w:val="center"/>
          </w:tcPr>
          <w:p w14:paraId="501D1730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070F72DE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6B66DB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F9CC34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B984E2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409B3B7" w14:textId="74730395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3402AA1" w14:textId="254A860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H01.137.01</w:t>
            </w:r>
          </w:p>
        </w:tc>
        <w:tc>
          <w:tcPr>
            <w:tcW w:w="3504" w:type="dxa"/>
            <w:vAlign w:val="center"/>
          </w:tcPr>
          <w:p w14:paraId="6FB03056" w14:textId="0F92FFB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Vĩnh Gia</w:t>
            </w:r>
          </w:p>
        </w:tc>
        <w:tc>
          <w:tcPr>
            <w:tcW w:w="3240" w:type="dxa"/>
            <w:vAlign w:val="center"/>
          </w:tcPr>
          <w:p w14:paraId="553B48E1" w14:textId="66761CD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Vĩnh Gia, tỉnh An Giang</w:t>
            </w:r>
          </w:p>
        </w:tc>
        <w:tc>
          <w:tcPr>
            <w:tcW w:w="2160" w:type="dxa"/>
            <w:vAlign w:val="center"/>
          </w:tcPr>
          <w:p w14:paraId="5E67C07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D4FA88A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0401940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96096F3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C2D9AEE" w14:textId="469893E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C9D794C" w14:textId="402ABFBE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H01.138</w:t>
            </w:r>
          </w:p>
        </w:tc>
        <w:tc>
          <w:tcPr>
            <w:tcW w:w="3504" w:type="dxa"/>
            <w:vAlign w:val="center"/>
          </w:tcPr>
          <w:p w14:paraId="0043347A" w14:textId="60E9FDA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An Châu</w:t>
            </w:r>
          </w:p>
        </w:tc>
        <w:tc>
          <w:tcPr>
            <w:tcW w:w="3240" w:type="dxa"/>
            <w:vAlign w:val="center"/>
          </w:tcPr>
          <w:p w14:paraId="2D40D3F5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B103B3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8BC93B5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57B61B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71FBA0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98BD095" w14:textId="4BF64A0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2.52.1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3CD919D" w14:textId="056079A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H01.138.01</w:t>
            </w:r>
          </w:p>
        </w:tc>
        <w:tc>
          <w:tcPr>
            <w:tcW w:w="3504" w:type="dxa"/>
            <w:vAlign w:val="center"/>
          </w:tcPr>
          <w:p w14:paraId="2057F154" w14:textId="7123505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An Châu</w:t>
            </w:r>
          </w:p>
        </w:tc>
        <w:tc>
          <w:tcPr>
            <w:tcW w:w="3240" w:type="dxa"/>
            <w:vAlign w:val="center"/>
          </w:tcPr>
          <w:p w14:paraId="68D1ED51" w14:textId="66B25E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An Châu, tỉnh An Giang</w:t>
            </w:r>
          </w:p>
        </w:tc>
        <w:tc>
          <w:tcPr>
            <w:tcW w:w="2160" w:type="dxa"/>
            <w:vAlign w:val="center"/>
          </w:tcPr>
          <w:p w14:paraId="588A396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9C923B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46C3AF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CB5330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EE610FB" w14:textId="0A2089F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B262B85" w14:textId="6E171D4E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H01.139</w:t>
            </w:r>
          </w:p>
        </w:tc>
        <w:tc>
          <w:tcPr>
            <w:tcW w:w="3504" w:type="dxa"/>
            <w:vAlign w:val="center"/>
          </w:tcPr>
          <w:p w14:paraId="02609251" w14:textId="0FFE54C1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Bình Hòa</w:t>
            </w:r>
          </w:p>
        </w:tc>
        <w:tc>
          <w:tcPr>
            <w:tcW w:w="3240" w:type="dxa"/>
            <w:vAlign w:val="center"/>
          </w:tcPr>
          <w:p w14:paraId="4DD9F0C9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3CF7342D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299751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042CFB6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747A8B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E734525" w14:textId="0D94483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2.53.1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7307FBA" w14:textId="12F0DC9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H01.139.01</w:t>
            </w:r>
          </w:p>
        </w:tc>
        <w:tc>
          <w:tcPr>
            <w:tcW w:w="3504" w:type="dxa"/>
            <w:vAlign w:val="center"/>
          </w:tcPr>
          <w:p w14:paraId="6AA0A988" w14:textId="1A2E806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Bình Hòa</w:t>
            </w:r>
          </w:p>
        </w:tc>
        <w:tc>
          <w:tcPr>
            <w:tcW w:w="3240" w:type="dxa"/>
            <w:vAlign w:val="center"/>
          </w:tcPr>
          <w:p w14:paraId="3094B1A1" w14:textId="6904D33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Bình Hòa, tỉnh An Giang</w:t>
            </w:r>
          </w:p>
        </w:tc>
        <w:tc>
          <w:tcPr>
            <w:tcW w:w="2160" w:type="dxa"/>
            <w:vAlign w:val="center"/>
          </w:tcPr>
          <w:p w14:paraId="536F448E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EA5D7F8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B5B43D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4806DE8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EBA10F5" w14:textId="59255B2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32961F9" w14:textId="0DA2E1FE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H01.140</w:t>
            </w:r>
          </w:p>
        </w:tc>
        <w:tc>
          <w:tcPr>
            <w:tcW w:w="3504" w:type="dxa"/>
            <w:vAlign w:val="center"/>
          </w:tcPr>
          <w:p w14:paraId="65A02E33" w14:textId="183B692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Cần Đăng</w:t>
            </w:r>
          </w:p>
        </w:tc>
        <w:tc>
          <w:tcPr>
            <w:tcW w:w="3240" w:type="dxa"/>
            <w:vAlign w:val="center"/>
          </w:tcPr>
          <w:p w14:paraId="4D1942D4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D25A9DD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8F25DE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5508250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97536E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E052F41" w14:textId="5636753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2.54.1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7F29F83" w14:textId="65B72A7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H01.140.01</w:t>
            </w:r>
          </w:p>
        </w:tc>
        <w:tc>
          <w:tcPr>
            <w:tcW w:w="3504" w:type="dxa"/>
            <w:vAlign w:val="center"/>
          </w:tcPr>
          <w:p w14:paraId="61DE48B1" w14:textId="2B01AAF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Cần  Đăng</w:t>
            </w:r>
          </w:p>
        </w:tc>
        <w:tc>
          <w:tcPr>
            <w:tcW w:w="3240" w:type="dxa"/>
            <w:vAlign w:val="center"/>
          </w:tcPr>
          <w:p w14:paraId="2797A1EB" w14:textId="3753C1F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Cần Đăng, tỉnh An Giang</w:t>
            </w:r>
          </w:p>
        </w:tc>
        <w:tc>
          <w:tcPr>
            <w:tcW w:w="2160" w:type="dxa"/>
            <w:vAlign w:val="center"/>
          </w:tcPr>
          <w:p w14:paraId="7F2B7242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0CB4F87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52B6CA21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6C6148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4A4EBA9" w14:textId="364AD8C1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5F17D9F" w14:textId="7CC104BA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H01.141</w:t>
            </w:r>
          </w:p>
        </w:tc>
        <w:tc>
          <w:tcPr>
            <w:tcW w:w="3504" w:type="dxa"/>
            <w:vAlign w:val="center"/>
          </w:tcPr>
          <w:p w14:paraId="7C6D24AF" w14:textId="0208040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Vĩnh Hanh</w:t>
            </w:r>
          </w:p>
        </w:tc>
        <w:tc>
          <w:tcPr>
            <w:tcW w:w="3240" w:type="dxa"/>
            <w:vAlign w:val="center"/>
          </w:tcPr>
          <w:p w14:paraId="02254B4F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BC6C161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2F5A27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466CCA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F90E82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80F8F63" w14:textId="383C124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2.55.1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7FC8FD9" w14:textId="69CA957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H01.141.01</w:t>
            </w:r>
          </w:p>
        </w:tc>
        <w:tc>
          <w:tcPr>
            <w:tcW w:w="3504" w:type="dxa"/>
            <w:vAlign w:val="center"/>
          </w:tcPr>
          <w:p w14:paraId="0F274B3B" w14:textId="1AD2993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Vĩnh Hanh</w:t>
            </w:r>
          </w:p>
        </w:tc>
        <w:tc>
          <w:tcPr>
            <w:tcW w:w="3240" w:type="dxa"/>
            <w:vAlign w:val="center"/>
          </w:tcPr>
          <w:p w14:paraId="717DD047" w14:textId="725B2AE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Vĩnh Hanh, tỉnh An Giang</w:t>
            </w:r>
          </w:p>
        </w:tc>
        <w:tc>
          <w:tcPr>
            <w:tcW w:w="2160" w:type="dxa"/>
            <w:vAlign w:val="center"/>
          </w:tcPr>
          <w:p w14:paraId="02AC1654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EE1429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2C4B64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FEDF8B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0267795" w14:textId="602DC6D0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EC66C0A" w14:textId="27946E18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H01.142</w:t>
            </w:r>
          </w:p>
        </w:tc>
        <w:tc>
          <w:tcPr>
            <w:tcW w:w="3504" w:type="dxa"/>
            <w:vAlign w:val="center"/>
          </w:tcPr>
          <w:p w14:paraId="5D2B9E76" w14:textId="53F3365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Vĩnh An</w:t>
            </w:r>
          </w:p>
        </w:tc>
        <w:tc>
          <w:tcPr>
            <w:tcW w:w="3240" w:type="dxa"/>
            <w:vAlign w:val="center"/>
          </w:tcPr>
          <w:p w14:paraId="6D6B051B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3DAFE0C2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F4E475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1914D9A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A72CB8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76A53CC" w14:textId="0CC57EC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2.56.1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51DAD79" w14:textId="7AC3392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H01.142.01</w:t>
            </w:r>
          </w:p>
        </w:tc>
        <w:tc>
          <w:tcPr>
            <w:tcW w:w="3504" w:type="dxa"/>
            <w:vAlign w:val="center"/>
          </w:tcPr>
          <w:p w14:paraId="1E94D83F" w14:textId="7FBB987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Vĩnh An</w:t>
            </w:r>
          </w:p>
        </w:tc>
        <w:tc>
          <w:tcPr>
            <w:tcW w:w="3240" w:type="dxa"/>
            <w:vAlign w:val="center"/>
          </w:tcPr>
          <w:p w14:paraId="4F38A1D5" w14:textId="2C48459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Vĩnh An, tỉnh An Giang</w:t>
            </w:r>
          </w:p>
        </w:tc>
        <w:tc>
          <w:tcPr>
            <w:tcW w:w="2160" w:type="dxa"/>
            <w:vAlign w:val="center"/>
          </w:tcPr>
          <w:p w14:paraId="4AA54404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12F2CE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9DAD03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573D70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D9AD0F" w14:textId="46A73DB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1D0F4FC" w14:textId="1CDEA7E5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H01.143</w:t>
            </w:r>
          </w:p>
        </w:tc>
        <w:tc>
          <w:tcPr>
            <w:tcW w:w="3504" w:type="dxa"/>
            <w:vAlign w:val="center"/>
          </w:tcPr>
          <w:p w14:paraId="28534DE7" w14:textId="1187429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Cù Lao Giêng</w:t>
            </w:r>
          </w:p>
        </w:tc>
        <w:tc>
          <w:tcPr>
            <w:tcW w:w="3240" w:type="dxa"/>
            <w:vAlign w:val="center"/>
          </w:tcPr>
          <w:p w14:paraId="1EE04F0B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E450E59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A442C65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0468042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2603CC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80D34B5" w14:textId="7DA94EC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2.57.1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ABE5AF" w14:textId="6F901F8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H01.143.01</w:t>
            </w:r>
          </w:p>
        </w:tc>
        <w:tc>
          <w:tcPr>
            <w:tcW w:w="3504" w:type="dxa"/>
            <w:vAlign w:val="center"/>
          </w:tcPr>
          <w:p w14:paraId="269753ED" w14:textId="1E5EFF5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Cù Lao Giêng</w:t>
            </w:r>
          </w:p>
        </w:tc>
        <w:tc>
          <w:tcPr>
            <w:tcW w:w="3240" w:type="dxa"/>
            <w:vAlign w:val="center"/>
          </w:tcPr>
          <w:p w14:paraId="167B6D69" w14:textId="47D1D43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Cù Lao Giêng, tỉnh An Giang</w:t>
            </w:r>
          </w:p>
        </w:tc>
        <w:tc>
          <w:tcPr>
            <w:tcW w:w="2160" w:type="dxa"/>
            <w:vAlign w:val="center"/>
          </w:tcPr>
          <w:p w14:paraId="1821257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AA73BA5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0CA7F49F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41DAB1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1207A7A" w14:textId="32E7D93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60790B5" w14:textId="7CCE6E38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H01.144</w:t>
            </w:r>
          </w:p>
        </w:tc>
        <w:tc>
          <w:tcPr>
            <w:tcW w:w="3504" w:type="dxa"/>
            <w:vAlign w:val="center"/>
          </w:tcPr>
          <w:p w14:paraId="5B47494B" w14:textId="146C817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Hội An</w:t>
            </w:r>
          </w:p>
        </w:tc>
        <w:tc>
          <w:tcPr>
            <w:tcW w:w="3240" w:type="dxa"/>
            <w:vAlign w:val="center"/>
          </w:tcPr>
          <w:p w14:paraId="58D39E68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4970E5A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B272AC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78A02E50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0948A4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139B79E" w14:textId="2631C1B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2.58.1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E462AEC" w14:textId="299FDDF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H01.144.01</w:t>
            </w:r>
          </w:p>
        </w:tc>
        <w:tc>
          <w:tcPr>
            <w:tcW w:w="3504" w:type="dxa"/>
            <w:vAlign w:val="center"/>
          </w:tcPr>
          <w:p w14:paraId="74E989C1" w14:textId="4539127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Hội An</w:t>
            </w:r>
          </w:p>
        </w:tc>
        <w:tc>
          <w:tcPr>
            <w:tcW w:w="3240" w:type="dxa"/>
            <w:vAlign w:val="center"/>
          </w:tcPr>
          <w:p w14:paraId="3E56B224" w14:textId="7384CA9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Hội An, tỉnh An Giang</w:t>
            </w:r>
          </w:p>
        </w:tc>
        <w:tc>
          <w:tcPr>
            <w:tcW w:w="2160" w:type="dxa"/>
            <w:vAlign w:val="center"/>
          </w:tcPr>
          <w:p w14:paraId="1EFCE0D4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649DF02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3AFD403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279DF9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97C75DC" w14:textId="45E6B8D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2.59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6C27A9F" w14:textId="3E3D39EF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H01.145</w:t>
            </w:r>
          </w:p>
        </w:tc>
        <w:tc>
          <w:tcPr>
            <w:tcW w:w="3504" w:type="dxa"/>
            <w:vAlign w:val="center"/>
          </w:tcPr>
          <w:p w14:paraId="4DE70FB6" w14:textId="7F695DF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Long Điền</w:t>
            </w:r>
          </w:p>
        </w:tc>
        <w:tc>
          <w:tcPr>
            <w:tcW w:w="3240" w:type="dxa"/>
            <w:vAlign w:val="center"/>
          </w:tcPr>
          <w:p w14:paraId="34528CD0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5DF0DD47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C65E53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C16D1C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1C29C0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8843F4F" w14:textId="33A5F7E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2.59.1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47D9928" w14:textId="0C743834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H01.145.01</w:t>
            </w:r>
          </w:p>
        </w:tc>
        <w:tc>
          <w:tcPr>
            <w:tcW w:w="3504" w:type="dxa"/>
            <w:vAlign w:val="center"/>
          </w:tcPr>
          <w:p w14:paraId="41697D1B" w14:textId="0DA46F8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Long Điền</w:t>
            </w:r>
          </w:p>
        </w:tc>
        <w:tc>
          <w:tcPr>
            <w:tcW w:w="3240" w:type="dxa"/>
            <w:vAlign w:val="center"/>
          </w:tcPr>
          <w:p w14:paraId="06F14C07" w14:textId="1E0B3428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Long Điền, tỉnh An Giang</w:t>
            </w:r>
          </w:p>
        </w:tc>
        <w:tc>
          <w:tcPr>
            <w:tcW w:w="2160" w:type="dxa"/>
            <w:vAlign w:val="center"/>
          </w:tcPr>
          <w:p w14:paraId="71FE6C80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8956109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25B87DE6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787C50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3ECA9D4" w14:textId="6D90B73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2.60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93BD374" w14:textId="7332D117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H01.146</w:t>
            </w:r>
          </w:p>
        </w:tc>
        <w:tc>
          <w:tcPr>
            <w:tcW w:w="3504" w:type="dxa"/>
            <w:vAlign w:val="center"/>
          </w:tcPr>
          <w:p w14:paraId="772BCDC6" w14:textId="706994A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Chợ Mới</w:t>
            </w:r>
          </w:p>
        </w:tc>
        <w:tc>
          <w:tcPr>
            <w:tcW w:w="3240" w:type="dxa"/>
            <w:vAlign w:val="center"/>
          </w:tcPr>
          <w:p w14:paraId="66820D74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64B03F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6E3F8FE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12D3EF1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D151DF9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E9F8E6A" w14:textId="7860112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2.60.1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A275AAA" w14:textId="111C041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H01.146.01</w:t>
            </w:r>
          </w:p>
        </w:tc>
        <w:tc>
          <w:tcPr>
            <w:tcW w:w="3504" w:type="dxa"/>
            <w:vAlign w:val="center"/>
          </w:tcPr>
          <w:p w14:paraId="42CE03A6" w14:textId="28FC1AAA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Chợ Mới</w:t>
            </w:r>
          </w:p>
        </w:tc>
        <w:tc>
          <w:tcPr>
            <w:tcW w:w="3240" w:type="dxa"/>
            <w:vAlign w:val="center"/>
          </w:tcPr>
          <w:p w14:paraId="746ED39D" w14:textId="4DBD89A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Chợ Mới, tỉnh An Giang</w:t>
            </w:r>
          </w:p>
        </w:tc>
        <w:tc>
          <w:tcPr>
            <w:tcW w:w="2160" w:type="dxa"/>
            <w:vAlign w:val="center"/>
          </w:tcPr>
          <w:p w14:paraId="5AB925D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BEDBA65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3A146FE3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708C8A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923AB6F" w14:textId="05DCDCE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874B589" w14:textId="535C85C7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H01.147</w:t>
            </w:r>
          </w:p>
        </w:tc>
        <w:tc>
          <w:tcPr>
            <w:tcW w:w="3504" w:type="dxa"/>
            <w:vAlign w:val="center"/>
          </w:tcPr>
          <w:p w14:paraId="60653E7B" w14:textId="435180F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Nhơn Mỹ</w:t>
            </w:r>
          </w:p>
        </w:tc>
        <w:tc>
          <w:tcPr>
            <w:tcW w:w="3240" w:type="dxa"/>
            <w:vAlign w:val="center"/>
          </w:tcPr>
          <w:p w14:paraId="271ADC3D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4C7FC4AF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CA9541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70B4952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AB0F55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70562F0" w14:textId="78C3D292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4B16F99" w14:textId="2D57EB6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H01.147.01</w:t>
            </w:r>
          </w:p>
        </w:tc>
        <w:tc>
          <w:tcPr>
            <w:tcW w:w="3504" w:type="dxa"/>
            <w:vAlign w:val="center"/>
          </w:tcPr>
          <w:p w14:paraId="36131554" w14:textId="580C6A2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Nhơn Mỹ</w:t>
            </w:r>
          </w:p>
        </w:tc>
        <w:tc>
          <w:tcPr>
            <w:tcW w:w="3240" w:type="dxa"/>
            <w:vAlign w:val="center"/>
          </w:tcPr>
          <w:p w14:paraId="1525FBB4" w14:textId="6DB441A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Nhơn Mỹ, tỉnh An Giang</w:t>
            </w:r>
          </w:p>
        </w:tc>
        <w:tc>
          <w:tcPr>
            <w:tcW w:w="2160" w:type="dxa"/>
            <w:vAlign w:val="center"/>
          </w:tcPr>
          <w:p w14:paraId="6D35E71A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7EFD1E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56551FC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9B6808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8065A07" w14:textId="320C481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6B893E4" w14:textId="6B8F16CE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H01.148</w:t>
            </w:r>
          </w:p>
        </w:tc>
        <w:tc>
          <w:tcPr>
            <w:tcW w:w="3504" w:type="dxa"/>
            <w:vAlign w:val="center"/>
          </w:tcPr>
          <w:p w14:paraId="420E4108" w14:textId="0AC8176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Long Kiến</w:t>
            </w:r>
          </w:p>
        </w:tc>
        <w:tc>
          <w:tcPr>
            <w:tcW w:w="3240" w:type="dxa"/>
            <w:vAlign w:val="center"/>
          </w:tcPr>
          <w:p w14:paraId="37E1BA61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9B7F959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1E5AA91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72CD5158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73D8340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96E6421" w14:textId="54D9CD7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2.62.1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B044E10" w14:textId="1AE51A6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H01.148.01</w:t>
            </w:r>
          </w:p>
        </w:tc>
        <w:tc>
          <w:tcPr>
            <w:tcW w:w="3504" w:type="dxa"/>
            <w:vAlign w:val="center"/>
          </w:tcPr>
          <w:p w14:paraId="0F3369E6" w14:textId="0A3E05C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Long Kiến</w:t>
            </w:r>
          </w:p>
        </w:tc>
        <w:tc>
          <w:tcPr>
            <w:tcW w:w="3240" w:type="dxa"/>
            <w:vAlign w:val="center"/>
          </w:tcPr>
          <w:p w14:paraId="427244DE" w14:textId="0A9C92E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Long Kiến, tỉnh An Giang</w:t>
            </w:r>
          </w:p>
        </w:tc>
        <w:tc>
          <w:tcPr>
            <w:tcW w:w="2160" w:type="dxa"/>
            <w:vAlign w:val="center"/>
          </w:tcPr>
          <w:p w14:paraId="34C8C7D9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5A7A973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5C1C5D8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752F2A4C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0FC1B5E" w14:textId="4D56D4D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2B2A943" w14:textId="0D94B7E7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H01.149</w:t>
            </w:r>
          </w:p>
        </w:tc>
        <w:tc>
          <w:tcPr>
            <w:tcW w:w="3504" w:type="dxa"/>
            <w:vAlign w:val="center"/>
          </w:tcPr>
          <w:p w14:paraId="1B142717" w14:textId="45CABDF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Thoại Sơn</w:t>
            </w:r>
          </w:p>
        </w:tc>
        <w:tc>
          <w:tcPr>
            <w:tcW w:w="3240" w:type="dxa"/>
            <w:vAlign w:val="center"/>
          </w:tcPr>
          <w:p w14:paraId="6F2C563A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2F4DABF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678859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8AAA2A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6956AC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D769DF2" w14:textId="5466772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2.63.1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A961BF7" w14:textId="7143B3E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H01.149.01</w:t>
            </w:r>
          </w:p>
        </w:tc>
        <w:tc>
          <w:tcPr>
            <w:tcW w:w="3504" w:type="dxa"/>
            <w:vAlign w:val="center"/>
          </w:tcPr>
          <w:p w14:paraId="2BBB9E69" w14:textId="21E2B20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Thoại Sơn</w:t>
            </w:r>
          </w:p>
        </w:tc>
        <w:tc>
          <w:tcPr>
            <w:tcW w:w="3240" w:type="dxa"/>
            <w:vAlign w:val="center"/>
          </w:tcPr>
          <w:p w14:paraId="57B8E727" w14:textId="5940135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Thoại Sơn, tỉnh An Giang</w:t>
            </w:r>
          </w:p>
        </w:tc>
        <w:tc>
          <w:tcPr>
            <w:tcW w:w="2160" w:type="dxa"/>
            <w:vAlign w:val="center"/>
          </w:tcPr>
          <w:p w14:paraId="6B88A82B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4A87420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7D7BEF3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E5723C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71D6412" w14:textId="0BC618F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D94D1D7" w14:textId="6EFD33C4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H01.150</w:t>
            </w:r>
          </w:p>
        </w:tc>
        <w:tc>
          <w:tcPr>
            <w:tcW w:w="3504" w:type="dxa"/>
            <w:vAlign w:val="center"/>
          </w:tcPr>
          <w:p w14:paraId="614313FF" w14:textId="77CE5E22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Óc Eo</w:t>
            </w:r>
          </w:p>
        </w:tc>
        <w:tc>
          <w:tcPr>
            <w:tcW w:w="3240" w:type="dxa"/>
            <w:vAlign w:val="center"/>
          </w:tcPr>
          <w:p w14:paraId="6563173E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57F9E29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BE34F4E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A6636F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30DAFD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0037949" w14:textId="6247B41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2.64.1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05094A7" w14:textId="4609D696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H01.150.01</w:t>
            </w:r>
          </w:p>
        </w:tc>
        <w:tc>
          <w:tcPr>
            <w:tcW w:w="3504" w:type="dxa"/>
            <w:vAlign w:val="center"/>
          </w:tcPr>
          <w:p w14:paraId="4E6387CF" w14:textId="19F7AEFF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Óc Eo</w:t>
            </w:r>
          </w:p>
        </w:tc>
        <w:tc>
          <w:tcPr>
            <w:tcW w:w="3240" w:type="dxa"/>
            <w:vAlign w:val="center"/>
          </w:tcPr>
          <w:p w14:paraId="5B5E0041" w14:textId="0AF25E3C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Óc Eo, tỉnh An Giang</w:t>
            </w:r>
          </w:p>
        </w:tc>
        <w:tc>
          <w:tcPr>
            <w:tcW w:w="2160" w:type="dxa"/>
            <w:vAlign w:val="center"/>
          </w:tcPr>
          <w:p w14:paraId="403C9CEC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05CE55E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36D84CF9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5560FE0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3DF9F14" w14:textId="41F0FA68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4E68088" w14:textId="662171AD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H01.151</w:t>
            </w:r>
          </w:p>
        </w:tc>
        <w:tc>
          <w:tcPr>
            <w:tcW w:w="3504" w:type="dxa"/>
            <w:vAlign w:val="center"/>
          </w:tcPr>
          <w:p w14:paraId="39DDB913" w14:textId="1706BBE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Định Mỹ</w:t>
            </w:r>
          </w:p>
        </w:tc>
        <w:tc>
          <w:tcPr>
            <w:tcW w:w="3240" w:type="dxa"/>
            <w:vAlign w:val="center"/>
          </w:tcPr>
          <w:p w14:paraId="0A11D550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9311582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B1305F4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3D8206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E9A101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4FEBCEC" w14:textId="5EB6E51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2.65.1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BA263CE" w14:textId="06E27BB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H01.151.01</w:t>
            </w:r>
          </w:p>
        </w:tc>
        <w:tc>
          <w:tcPr>
            <w:tcW w:w="3504" w:type="dxa"/>
            <w:vAlign w:val="center"/>
          </w:tcPr>
          <w:p w14:paraId="5FDBA6E8" w14:textId="242E92E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Định Mỹ</w:t>
            </w:r>
          </w:p>
        </w:tc>
        <w:tc>
          <w:tcPr>
            <w:tcW w:w="3240" w:type="dxa"/>
            <w:vAlign w:val="center"/>
          </w:tcPr>
          <w:p w14:paraId="089F00A8" w14:textId="0DD875BB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Dịnh Mỹ, tỉnh An Giang</w:t>
            </w:r>
          </w:p>
        </w:tc>
        <w:tc>
          <w:tcPr>
            <w:tcW w:w="2160" w:type="dxa"/>
            <w:vAlign w:val="center"/>
          </w:tcPr>
          <w:p w14:paraId="56E8CF7F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C6D2A42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2FAE7C4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6705D64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AFD4152" w14:textId="1F6AC55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0BFD71B" w14:textId="369B9A63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H01.152</w:t>
            </w:r>
          </w:p>
        </w:tc>
        <w:tc>
          <w:tcPr>
            <w:tcW w:w="3504" w:type="dxa"/>
            <w:vAlign w:val="center"/>
          </w:tcPr>
          <w:p w14:paraId="1AAC0B5D" w14:textId="2F6DEDA3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Phú Hòa</w:t>
            </w:r>
          </w:p>
        </w:tc>
        <w:tc>
          <w:tcPr>
            <w:tcW w:w="3240" w:type="dxa"/>
            <w:vAlign w:val="center"/>
          </w:tcPr>
          <w:p w14:paraId="553CBF7B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68AC394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47DBBD6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69BEDFD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07C9154E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5FB4E8B" w14:textId="68546E4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2.66.1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5010D06" w14:textId="5D13A4B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H01.152.01</w:t>
            </w:r>
          </w:p>
        </w:tc>
        <w:tc>
          <w:tcPr>
            <w:tcW w:w="3504" w:type="dxa"/>
            <w:vAlign w:val="center"/>
          </w:tcPr>
          <w:p w14:paraId="445D99EA" w14:textId="51F242A9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Phú Hòa</w:t>
            </w:r>
          </w:p>
        </w:tc>
        <w:tc>
          <w:tcPr>
            <w:tcW w:w="3240" w:type="dxa"/>
            <w:vAlign w:val="center"/>
          </w:tcPr>
          <w:p w14:paraId="55E66DDD" w14:textId="3A519B2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Phú Hòa, tỉnh An Giang</w:t>
            </w:r>
          </w:p>
        </w:tc>
        <w:tc>
          <w:tcPr>
            <w:tcW w:w="2160" w:type="dxa"/>
            <w:vAlign w:val="center"/>
          </w:tcPr>
          <w:p w14:paraId="0411988C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215DD7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0BDF122E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214CA5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CA75F62" w14:textId="414B990F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2.67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C032458" w14:textId="18226E92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H01.153</w:t>
            </w:r>
          </w:p>
        </w:tc>
        <w:tc>
          <w:tcPr>
            <w:tcW w:w="3504" w:type="dxa"/>
            <w:vAlign w:val="center"/>
          </w:tcPr>
          <w:p w14:paraId="3F961378" w14:textId="4ACD083E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Vĩnh Trạch</w:t>
            </w:r>
          </w:p>
        </w:tc>
        <w:tc>
          <w:tcPr>
            <w:tcW w:w="3240" w:type="dxa"/>
            <w:vAlign w:val="center"/>
          </w:tcPr>
          <w:p w14:paraId="7B75B1B7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6D2FB27D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9DF4CB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68FB4B7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24345DBF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62A2463D" w14:textId="6666B7E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2.67.1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66D7093" w14:textId="7B283D0C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H01.153.01</w:t>
            </w:r>
          </w:p>
        </w:tc>
        <w:tc>
          <w:tcPr>
            <w:tcW w:w="3504" w:type="dxa"/>
            <w:vAlign w:val="center"/>
          </w:tcPr>
          <w:p w14:paraId="2F8465C9" w14:textId="64CCF8F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Vĩnh Trạch</w:t>
            </w:r>
          </w:p>
        </w:tc>
        <w:tc>
          <w:tcPr>
            <w:tcW w:w="3240" w:type="dxa"/>
            <w:vAlign w:val="center"/>
          </w:tcPr>
          <w:p w14:paraId="05419435" w14:textId="505A828D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Vĩnh Trạch, tỉnh An Giang</w:t>
            </w:r>
          </w:p>
        </w:tc>
        <w:tc>
          <w:tcPr>
            <w:tcW w:w="2160" w:type="dxa"/>
            <w:vAlign w:val="center"/>
          </w:tcPr>
          <w:p w14:paraId="3FDF73F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A70CC34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5456E24C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431C4735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28182F8" w14:textId="4C120B4E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2.68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D8A3F22" w14:textId="1A041CE0" w:rsidR="004B22FC" w:rsidRPr="00556F8D" w:rsidRDefault="004B22FC" w:rsidP="004B22FC">
            <w:pPr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H01.154</w:t>
            </w:r>
          </w:p>
        </w:tc>
        <w:tc>
          <w:tcPr>
            <w:tcW w:w="3504" w:type="dxa"/>
            <w:vAlign w:val="center"/>
          </w:tcPr>
          <w:p w14:paraId="2BA4C96E" w14:textId="4239050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b/>
                <w:color w:val="auto"/>
                <w:sz w:val="26"/>
                <w:szCs w:val="26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 xml:space="preserve">UBND </w:t>
            </w:r>
            <w:r w:rsidRPr="00556F8D">
              <w:rPr>
                <w:b/>
                <w:sz w:val="26"/>
                <w:szCs w:val="26"/>
              </w:rPr>
              <w:t>xã Tây Phú</w:t>
            </w:r>
          </w:p>
        </w:tc>
        <w:tc>
          <w:tcPr>
            <w:tcW w:w="3240" w:type="dxa"/>
            <w:vAlign w:val="center"/>
          </w:tcPr>
          <w:p w14:paraId="6BD03EC6" w14:textId="77777777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2F052C84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4897DB8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59A8FDC5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3E45B111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EE49186" w14:textId="569B6DD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2.68.1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1AF9048" w14:textId="2A9509B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bCs/>
                <w:sz w:val="26"/>
                <w:szCs w:val="26"/>
                <w:lang w:val="en-US"/>
              </w:rPr>
              <w:t>H01.154.01</w:t>
            </w:r>
          </w:p>
        </w:tc>
        <w:tc>
          <w:tcPr>
            <w:tcW w:w="3504" w:type="dxa"/>
            <w:vAlign w:val="center"/>
          </w:tcPr>
          <w:p w14:paraId="173EE264" w14:textId="1BBED0D4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</w:rPr>
              <w:t>Trung tâm phục vụ hành chính công</w:t>
            </w:r>
            <w:r w:rsidRPr="00556F8D">
              <w:rPr>
                <w:sz w:val="26"/>
                <w:szCs w:val="26"/>
                <w:lang w:val="en-US"/>
              </w:rPr>
              <w:t xml:space="preserve"> xã Tây Phú</w:t>
            </w:r>
          </w:p>
        </w:tc>
        <w:tc>
          <w:tcPr>
            <w:tcW w:w="3240" w:type="dxa"/>
            <w:vAlign w:val="center"/>
          </w:tcPr>
          <w:p w14:paraId="627FCDB3" w14:textId="44350986" w:rsidR="004B22FC" w:rsidRPr="00556F8D" w:rsidRDefault="004B22FC" w:rsidP="004B22FC">
            <w:pPr>
              <w:pStyle w:val="BodyText"/>
              <w:spacing w:before="60" w:after="60"/>
              <w:jc w:val="both"/>
              <w:rPr>
                <w:rStyle w:val="fontstyle01"/>
                <w:color w:val="auto"/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en-US"/>
              </w:rPr>
              <w:t>Xã Tây Phú, tỉnh An Giang</w:t>
            </w:r>
          </w:p>
        </w:tc>
        <w:tc>
          <w:tcPr>
            <w:tcW w:w="2160" w:type="dxa"/>
            <w:vAlign w:val="center"/>
          </w:tcPr>
          <w:p w14:paraId="5C032EC8" w14:textId="77777777" w:rsidR="004B22FC" w:rsidRPr="00556F8D" w:rsidRDefault="004B22FC" w:rsidP="004B22FC">
            <w:pPr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12697EF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rStyle w:val="fontstyle01"/>
                <w:color w:val="auto"/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409F672B" w14:textId="77777777" w:rsidR="004B22FC" w:rsidRPr="00556F8D" w:rsidRDefault="004B22FC" w:rsidP="004B22FC">
            <w:pPr>
              <w:spacing w:before="60" w:after="60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4B22FC" w:rsidRPr="00556F8D" w14:paraId="12C6A5F0" w14:textId="77777777" w:rsidTr="005E1A17">
        <w:trPr>
          <w:jc w:val="center"/>
        </w:trPr>
        <w:tc>
          <w:tcPr>
            <w:tcW w:w="15121" w:type="dxa"/>
            <w:gridSpan w:val="8"/>
            <w:shd w:val="clear" w:color="auto" w:fill="auto"/>
            <w:vAlign w:val="center"/>
          </w:tcPr>
          <w:p w14:paraId="7D0A64B6" w14:textId="3A077E94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Mã định danh điện tử cấp 4</w:t>
            </w:r>
          </w:p>
        </w:tc>
      </w:tr>
      <w:tr w:rsidR="004B22FC" w:rsidRPr="00556F8D" w14:paraId="21D68D22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830E3FF" w14:textId="787C0BA7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6A774E4" w14:textId="3858195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H01.06</w:t>
            </w:r>
          </w:p>
        </w:tc>
        <w:tc>
          <w:tcPr>
            <w:tcW w:w="3504" w:type="dxa"/>
            <w:vAlign w:val="center"/>
          </w:tcPr>
          <w:p w14:paraId="713C4510" w14:textId="76AB776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  <w:lang w:val="en-US"/>
              </w:rPr>
            </w:pPr>
            <w:r w:rsidRPr="00556F8D">
              <w:rPr>
                <w:b/>
                <w:sz w:val="26"/>
                <w:szCs w:val="26"/>
                <w:lang w:val="en-US"/>
              </w:rPr>
              <w:t>Sở Công thương</w:t>
            </w:r>
          </w:p>
        </w:tc>
        <w:tc>
          <w:tcPr>
            <w:tcW w:w="3240" w:type="dxa"/>
            <w:vAlign w:val="center"/>
          </w:tcPr>
          <w:p w14:paraId="303268C8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18EA7EC6" w14:textId="77777777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70E3BA8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7813920A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78F799E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EF122CD" w14:textId="125C52CB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 w:eastAsia="vi-VN"/>
              </w:rPr>
            </w:pPr>
            <w:r w:rsidRPr="00556F8D">
              <w:rPr>
                <w:b/>
                <w:sz w:val="26"/>
                <w:szCs w:val="26"/>
                <w:lang w:val="en-US" w:eastAsia="vi-VN"/>
              </w:rPr>
              <w:t>3.1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3D0D6F5" w14:textId="78458472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b/>
                <w:bCs/>
                <w:sz w:val="26"/>
                <w:szCs w:val="26"/>
                <w:lang w:val="en-US"/>
              </w:rPr>
              <w:t>H01.06.02</w:t>
            </w:r>
          </w:p>
        </w:tc>
        <w:tc>
          <w:tcPr>
            <w:tcW w:w="3504" w:type="dxa"/>
            <w:vAlign w:val="center"/>
          </w:tcPr>
          <w:p w14:paraId="3DD34F98" w14:textId="642AE659" w:rsidR="004B22FC" w:rsidRPr="00556F8D" w:rsidRDefault="004B22FC" w:rsidP="004B22FC">
            <w:pPr>
              <w:pStyle w:val="BodyText"/>
              <w:spacing w:before="60" w:after="60"/>
              <w:rPr>
                <w:b/>
                <w:bCs/>
                <w:sz w:val="26"/>
                <w:szCs w:val="26"/>
              </w:rPr>
            </w:pPr>
            <w:r w:rsidRPr="00556F8D">
              <w:rPr>
                <w:b/>
                <w:bCs/>
                <w:sz w:val="26"/>
                <w:szCs w:val="26"/>
              </w:rPr>
              <w:t>Chi cục Quản lý thị trường tỉnh An Giang</w:t>
            </w:r>
          </w:p>
        </w:tc>
        <w:tc>
          <w:tcPr>
            <w:tcW w:w="3240" w:type="dxa"/>
            <w:vAlign w:val="center"/>
          </w:tcPr>
          <w:p w14:paraId="6EA144D8" w14:textId="1375325F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14:paraId="3BDB0F60" w14:textId="4A8961AE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DE9A7EC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67DBDE9A" w14:textId="77777777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6C12E941" w14:textId="77777777" w:rsidTr="00BE0C8A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DD90D16" w14:textId="4E4D16EB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3.1.1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AD7E5BA" w14:textId="42926C73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nl-NL"/>
              </w:rPr>
              <w:t>H01.06.02.01</w:t>
            </w:r>
          </w:p>
        </w:tc>
        <w:tc>
          <w:tcPr>
            <w:tcW w:w="3504" w:type="dxa"/>
            <w:vAlign w:val="center"/>
          </w:tcPr>
          <w:p w14:paraId="6794D727" w14:textId="077E5E78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nl-NL"/>
              </w:rPr>
              <w:t>Đội Quản lý thị trường số 1</w:t>
            </w:r>
          </w:p>
        </w:tc>
        <w:tc>
          <w:tcPr>
            <w:tcW w:w="3240" w:type="dxa"/>
            <w:vAlign w:val="center"/>
          </w:tcPr>
          <w:p w14:paraId="540ED10D" w14:textId="233AB16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Số 3, đường số 14, Tây Khánh 2, phường Long Xuyên, An Giang</w:t>
            </w:r>
          </w:p>
        </w:tc>
        <w:tc>
          <w:tcPr>
            <w:tcW w:w="2160" w:type="dxa"/>
            <w:vAlign w:val="center"/>
          </w:tcPr>
          <w:p w14:paraId="5776D06A" w14:textId="33491892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0296.3941306</w:t>
            </w:r>
          </w:p>
        </w:tc>
        <w:tc>
          <w:tcPr>
            <w:tcW w:w="1418" w:type="dxa"/>
            <w:vAlign w:val="center"/>
          </w:tcPr>
          <w:p w14:paraId="0426538B" w14:textId="4942503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4D5FB797" w14:textId="239293F1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10BEDFC4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</w:tcPr>
          <w:p w14:paraId="2C8B54CE" w14:textId="6E39A0BD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lastRenderedPageBreak/>
              <w:t>3.1.2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84135C7" w14:textId="5BCF4F81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nl-NL"/>
              </w:rPr>
              <w:t>H01.06.02.02</w:t>
            </w:r>
          </w:p>
        </w:tc>
        <w:tc>
          <w:tcPr>
            <w:tcW w:w="3504" w:type="dxa"/>
            <w:vAlign w:val="center"/>
          </w:tcPr>
          <w:p w14:paraId="78B9166A" w14:textId="523D2BAD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nl-NL"/>
              </w:rPr>
              <w:t>Đội Quản lý thị trường số 2</w:t>
            </w:r>
          </w:p>
        </w:tc>
        <w:tc>
          <w:tcPr>
            <w:tcW w:w="3240" w:type="dxa"/>
            <w:vAlign w:val="center"/>
          </w:tcPr>
          <w:p w14:paraId="6F9DDBEA" w14:textId="1DB4E502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Số 117, Quốc lộ 91, khóm Phú Hòa, phường Tịnh Biên, An Giang</w:t>
            </w:r>
          </w:p>
        </w:tc>
        <w:tc>
          <w:tcPr>
            <w:tcW w:w="2160" w:type="dxa"/>
            <w:vAlign w:val="center"/>
          </w:tcPr>
          <w:p w14:paraId="160A8025" w14:textId="40955E25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0296.3740489</w:t>
            </w:r>
          </w:p>
        </w:tc>
        <w:tc>
          <w:tcPr>
            <w:tcW w:w="1418" w:type="dxa"/>
            <w:vAlign w:val="center"/>
          </w:tcPr>
          <w:p w14:paraId="2BE2C0B8" w14:textId="1D3E999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  <w:vAlign w:val="center"/>
          </w:tcPr>
          <w:p w14:paraId="35080BF1" w14:textId="2B4BFD3B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1D350286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</w:tcPr>
          <w:p w14:paraId="059B130F" w14:textId="2243172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3.1.3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936EA69" w14:textId="53316C21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nl-NL"/>
              </w:rPr>
              <w:t>H01.06.02.03</w:t>
            </w:r>
          </w:p>
        </w:tc>
        <w:tc>
          <w:tcPr>
            <w:tcW w:w="3504" w:type="dxa"/>
            <w:vAlign w:val="center"/>
          </w:tcPr>
          <w:p w14:paraId="3ACB8E52" w14:textId="0B77CAD1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nl-NL"/>
              </w:rPr>
              <w:t>Đội Quản lý thị trường số 3</w:t>
            </w:r>
          </w:p>
        </w:tc>
        <w:tc>
          <w:tcPr>
            <w:tcW w:w="3240" w:type="dxa"/>
            <w:vAlign w:val="center"/>
          </w:tcPr>
          <w:p w14:paraId="2E1FA0E7" w14:textId="3FC24BB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 xml:space="preserve">Số 43 Phạm Hồng Thái, phường Long Xuyên, An Giang </w:t>
            </w:r>
          </w:p>
        </w:tc>
        <w:tc>
          <w:tcPr>
            <w:tcW w:w="2160" w:type="dxa"/>
            <w:vAlign w:val="center"/>
          </w:tcPr>
          <w:p w14:paraId="0E6C91D7" w14:textId="48E4412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0296.3841603</w:t>
            </w:r>
          </w:p>
        </w:tc>
        <w:tc>
          <w:tcPr>
            <w:tcW w:w="1418" w:type="dxa"/>
            <w:vAlign w:val="center"/>
          </w:tcPr>
          <w:p w14:paraId="7623A95D" w14:textId="709AD98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512540D5" w14:textId="22F01D25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3434DBCB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</w:tcPr>
          <w:p w14:paraId="15AE8BAD" w14:textId="5D50F19A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3.1.4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43119C7" w14:textId="7612EFE9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nl-NL"/>
              </w:rPr>
              <w:t>H01.06.02.04</w:t>
            </w:r>
          </w:p>
        </w:tc>
        <w:tc>
          <w:tcPr>
            <w:tcW w:w="3504" w:type="dxa"/>
            <w:vAlign w:val="center"/>
          </w:tcPr>
          <w:p w14:paraId="4AB6CE65" w14:textId="2B4F5D5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nl-NL"/>
              </w:rPr>
              <w:t>Đội Quản lý thị trường số 4</w:t>
            </w:r>
          </w:p>
        </w:tc>
        <w:tc>
          <w:tcPr>
            <w:tcW w:w="3240" w:type="dxa"/>
            <w:vAlign w:val="center"/>
          </w:tcPr>
          <w:p w14:paraId="6218D022" w14:textId="1BDFFBC9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198 Hương lộ 4, phường Châu Đốc, An Giang</w:t>
            </w:r>
          </w:p>
        </w:tc>
        <w:tc>
          <w:tcPr>
            <w:tcW w:w="2160" w:type="dxa"/>
            <w:vAlign w:val="center"/>
          </w:tcPr>
          <w:p w14:paraId="6CF58137" w14:textId="0829DA13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0296.3867751</w:t>
            </w:r>
          </w:p>
        </w:tc>
        <w:tc>
          <w:tcPr>
            <w:tcW w:w="1418" w:type="dxa"/>
            <w:vAlign w:val="center"/>
          </w:tcPr>
          <w:p w14:paraId="216B0528" w14:textId="53F0101A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21B191D8" w14:textId="47243AC9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173D927D" w14:textId="77777777" w:rsidTr="005E1A17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</w:tcPr>
          <w:p w14:paraId="6AE0C9CB" w14:textId="2372C797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3.1.5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CAA62C9" w14:textId="17828C84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nl-NL"/>
              </w:rPr>
              <w:t>H01.06.02.05</w:t>
            </w:r>
          </w:p>
        </w:tc>
        <w:tc>
          <w:tcPr>
            <w:tcW w:w="3504" w:type="dxa"/>
            <w:vAlign w:val="center"/>
          </w:tcPr>
          <w:p w14:paraId="3F9CA48B" w14:textId="51346FBA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nl-NL"/>
              </w:rPr>
              <w:t>Đội Quản lý thị trường số 5</w:t>
            </w:r>
          </w:p>
        </w:tc>
        <w:tc>
          <w:tcPr>
            <w:tcW w:w="3240" w:type="dxa"/>
            <w:vAlign w:val="center"/>
          </w:tcPr>
          <w:p w14:paraId="77613512" w14:textId="425301DB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 xml:space="preserve">Số 363 Chu Văn An, 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 xml:space="preserve">xã </w:t>
            </w:r>
            <w:r w:rsidRPr="00556F8D">
              <w:rPr>
                <w:color w:val="000000"/>
                <w:sz w:val="26"/>
                <w:szCs w:val="26"/>
              </w:rPr>
              <w:t xml:space="preserve"> Phú Tân, An Giang</w:t>
            </w:r>
          </w:p>
        </w:tc>
        <w:tc>
          <w:tcPr>
            <w:tcW w:w="2160" w:type="dxa"/>
            <w:vAlign w:val="center"/>
          </w:tcPr>
          <w:p w14:paraId="673DE5CD" w14:textId="341AD81E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0296.3827224</w:t>
            </w:r>
          </w:p>
        </w:tc>
        <w:tc>
          <w:tcPr>
            <w:tcW w:w="1418" w:type="dxa"/>
            <w:vAlign w:val="center"/>
          </w:tcPr>
          <w:p w14:paraId="4CA5E9D3" w14:textId="75269423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14082344" w14:textId="2C8B4018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4B22FC" w:rsidRPr="00556F8D" w14:paraId="04F01BC1" w14:textId="77777777" w:rsidTr="00BE0C8A">
        <w:trPr>
          <w:gridAfter w:val="1"/>
          <w:wAfter w:w="13" w:type="dxa"/>
          <w:jc w:val="center"/>
        </w:trPr>
        <w:tc>
          <w:tcPr>
            <w:tcW w:w="985" w:type="dxa"/>
            <w:shd w:val="clear" w:color="auto" w:fill="auto"/>
          </w:tcPr>
          <w:p w14:paraId="30299463" w14:textId="44898259" w:rsidR="004B22FC" w:rsidRPr="00556F8D" w:rsidRDefault="004B22FC" w:rsidP="004B22FC">
            <w:pPr>
              <w:spacing w:before="60" w:after="60"/>
              <w:rPr>
                <w:bCs/>
                <w:sz w:val="26"/>
                <w:szCs w:val="26"/>
                <w:lang w:val="en-US" w:eastAsia="vi-VN"/>
              </w:rPr>
            </w:pPr>
            <w:r w:rsidRPr="00556F8D">
              <w:rPr>
                <w:bCs/>
                <w:sz w:val="26"/>
                <w:szCs w:val="26"/>
                <w:lang w:val="en-US" w:eastAsia="vi-VN"/>
              </w:rPr>
              <w:t>3.1.6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62E5EAD" w14:textId="12868E75" w:rsidR="004B22FC" w:rsidRPr="00556F8D" w:rsidRDefault="004B22FC" w:rsidP="004B22FC">
            <w:pPr>
              <w:spacing w:before="60" w:after="60"/>
              <w:rPr>
                <w:b/>
                <w:sz w:val="26"/>
                <w:szCs w:val="26"/>
                <w:lang w:val="en-US"/>
              </w:rPr>
            </w:pPr>
            <w:r w:rsidRPr="00556F8D">
              <w:rPr>
                <w:sz w:val="26"/>
                <w:szCs w:val="26"/>
                <w:lang w:val="nl-NL"/>
              </w:rPr>
              <w:t>H01.06.02.06</w:t>
            </w:r>
          </w:p>
        </w:tc>
        <w:tc>
          <w:tcPr>
            <w:tcW w:w="3504" w:type="dxa"/>
            <w:vAlign w:val="center"/>
          </w:tcPr>
          <w:p w14:paraId="7BF2DBF9" w14:textId="4E731EB2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sz w:val="26"/>
                <w:szCs w:val="26"/>
                <w:lang w:val="nl-NL"/>
              </w:rPr>
              <w:t>Đội Quản lý thị trường số 6</w:t>
            </w:r>
          </w:p>
        </w:tc>
        <w:tc>
          <w:tcPr>
            <w:tcW w:w="3240" w:type="dxa"/>
            <w:vAlign w:val="bottom"/>
          </w:tcPr>
          <w:p w14:paraId="2EEDEA73" w14:textId="39714C66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 xml:space="preserve">Ấp Bình Hòa, </w:t>
            </w:r>
            <w:r w:rsidRPr="00556F8D">
              <w:rPr>
                <w:color w:val="000000"/>
                <w:sz w:val="26"/>
                <w:szCs w:val="26"/>
                <w:lang w:val="en-US"/>
              </w:rPr>
              <w:t>xã</w:t>
            </w:r>
            <w:r w:rsidRPr="00556F8D">
              <w:rPr>
                <w:color w:val="000000"/>
                <w:sz w:val="26"/>
                <w:szCs w:val="26"/>
              </w:rPr>
              <w:t xml:space="preserve"> Châu Phú, An Giang</w:t>
            </w:r>
          </w:p>
        </w:tc>
        <w:tc>
          <w:tcPr>
            <w:tcW w:w="2160" w:type="dxa"/>
            <w:vAlign w:val="center"/>
          </w:tcPr>
          <w:p w14:paraId="78481584" w14:textId="64400948" w:rsidR="004B22FC" w:rsidRPr="00556F8D" w:rsidRDefault="004B22FC" w:rsidP="004B22FC">
            <w:pPr>
              <w:pStyle w:val="BodyText"/>
              <w:spacing w:before="60" w:after="60"/>
              <w:rPr>
                <w:sz w:val="26"/>
                <w:szCs w:val="26"/>
              </w:rPr>
            </w:pPr>
            <w:r w:rsidRPr="00556F8D">
              <w:rPr>
                <w:color w:val="000000"/>
                <w:sz w:val="26"/>
                <w:szCs w:val="26"/>
              </w:rPr>
              <w:t>0296.3684333</w:t>
            </w:r>
          </w:p>
        </w:tc>
        <w:tc>
          <w:tcPr>
            <w:tcW w:w="1418" w:type="dxa"/>
            <w:vAlign w:val="center"/>
          </w:tcPr>
          <w:p w14:paraId="006E5DB2" w14:textId="37D8A6C6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2012" w:type="dxa"/>
          </w:tcPr>
          <w:p w14:paraId="250D2924" w14:textId="3EB81A60" w:rsidR="004B22FC" w:rsidRPr="00556F8D" w:rsidRDefault="004B22FC" w:rsidP="004B22FC">
            <w:pPr>
              <w:pStyle w:val="BodyText"/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</w:tbl>
    <w:p w14:paraId="33F79489" w14:textId="77777777" w:rsidR="002062A7" w:rsidRPr="00867F1E" w:rsidRDefault="00F02B7A" w:rsidP="004A1B8B">
      <w:pPr>
        <w:pStyle w:val="LO-normal"/>
        <w:spacing w:before="120" w:after="240" w:line="288" w:lineRule="auto"/>
        <w:ind w:left="714"/>
        <w:jc w:val="both"/>
        <w:rPr>
          <w:b/>
          <w:shd w:val="clear" w:color="auto" w:fill="FFFFFF"/>
        </w:rPr>
      </w:pPr>
      <w:r w:rsidRPr="00867F1E">
        <w:rPr>
          <w:b/>
          <w:shd w:val="clear" w:color="auto" w:fill="FFFFFF"/>
        </w:rPr>
        <w:t>.</w:t>
      </w:r>
      <w:r w:rsidR="00CE2753" w:rsidRPr="00867F1E">
        <w:rPr>
          <w:b/>
          <w:shd w:val="clear" w:color="auto" w:fill="FFFFFF"/>
        </w:rPr>
        <w:t>/.</w:t>
      </w:r>
    </w:p>
    <w:p w14:paraId="3C0A15CD" w14:textId="77777777" w:rsidR="003B0191" w:rsidRPr="001B71CB" w:rsidRDefault="003B0191" w:rsidP="00512AF7">
      <w:pPr>
        <w:pStyle w:val="LO-normal"/>
        <w:spacing w:before="120" w:after="120" w:line="360" w:lineRule="atLeast"/>
        <w:rPr>
          <w:b/>
          <w:bCs/>
          <w:sz w:val="28"/>
          <w:szCs w:val="28"/>
        </w:rPr>
      </w:pPr>
    </w:p>
    <w:sectPr w:rsidR="003B0191" w:rsidRPr="001B71CB" w:rsidSect="00214CAC">
      <w:headerReference w:type="default" r:id="rId138"/>
      <w:pgSz w:w="16838" w:h="11906" w:orient="landscape" w:code="9"/>
      <w:pgMar w:top="1134" w:right="1134" w:bottom="1134" w:left="1134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05062" w14:textId="77777777" w:rsidR="006F3E55" w:rsidRDefault="006F3E55">
      <w:r>
        <w:separator/>
      </w:r>
    </w:p>
  </w:endnote>
  <w:endnote w:type="continuationSeparator" w:id="0">
    <w:p w14:paraId="25628EA1" w14:textId="77777777" w:rsidR="006F3E55" w:rsidRDefault="006F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A3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8A90" w14:textId="77777777" w:rsidR="006F3E55" w:rsidRDefault="006F3E55">
      <w:r>
        <w:separator/>
      </w:r>
    </w:p>
  </w:footnote>
  <w:footnote w:type="continuationSeparator" w:id="0">
    <w:p w14:paraId="28DAC3D1" w14:textId="77777777" w:rsidR="006F3E55" w:rsidRDefault="006F3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087443"/>
      <w:docPartObj>
        <w:docPartGallery w:val="Page Numbers (Top of Page)"/>
        <w:docPartUnique/>
      </w:docPartObj>
    </w:sdtPr>
    <w:sdtContent>
      <w:p w14:paraId="561E3455" w14:textId="1D742B6F" w:rsidR="00F43CF5" w:rsidRDefault="00F43CF5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vi-VN"/>
          </w:rPr>
          <w:t>2</w:t>
        </w:r>
        <w:r>
          <w:fldChar w:fldCharType="end"/>
        </w:r>
      </w:p>
    </w:sdtContent>
  </w:sdt>
  <w:p w14:paraId="0F3C50F5" w14:textId="77777777" w:rsidR="000669E0" w:rsidRDefault="000669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4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  <w:sz w:val="28"/>
        <w:szCs w:val="28"/>
        <w:lang w:val="en-AU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pacing w:val="0"/>
        <w:position w:val="0"/>
        <w:sz w:val="22"/>
        <w:szCs w:val="20"/>
        <w:vertAlign w:val="baseline"/>
        <w:lang w:val="en-AU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F9E48CD"/>
    <w:multiLevelType w:val="hybridMultilevel"/>
    <w:tmpl w:val="0D1A201C"/>
    <w:lvl w:ilvl="0" w:tplc="6C3E0A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E6503"/>
    <w:multiLevelType w:val="hybridMultilevel"/>
    <w:tmpl w:val="A678BD66"/>
    <w:lvl w:ilvl="0" w:tplc="10EA50F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6E1228"/>
    <w:multiLevelType w:val="multilevel"/>
    <w:tmpl w:val="9E48B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025260"/>
    <w:multiLevelType w:val="hybridMultilevel"/>
    <w:tmpl w:val="C1046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13837"/>
    <w:multiLevelType w:val="hybridMultilevel"/>
    <w:tmpl w:val="0D1A201C"/>
    <w:lvl w:ilvl="0" w:tplc="6C3E0A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92727"/>
    <w:multiLevelType w:val="multilevel"/>
    <w:tmpl w:val="9A02D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3C1B0F"/>
    <w:multiLevelType w:val="hybridMultilevel"/>
    <w:tmpl w:val="C1046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532D1"/>
    <w:multiLevelType w:val="hybridMultilevel"/>
    <w:tmpl w:val="8FC2A2B4"/>
    <w:lvl w:ilvl="0" w:tplc="6A1AFF96">
      <w:start w:val="1"/>
      <w:numFmt w:val="upperRoman"/>
      <w:suff w:val="space"/>
      <w:lvlText w:val="%1."/>
      <w:lvlJc w:val="left"/>
      <w:pPr>
        <w:ind w:left="104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2" w:hanging="360"/>
      </w:pPr>
    </w:lvl>
    <w:lvl w:ilvl="2" w:tplc="0409001B" w:tentative="1">
      <w:start w:val="1"/>
      <w:numFmt w:val="lowerRoman"/>
      <w:lvlText w:val="%3."/>
      <w:lvlJc w:val="right"/>
      <w:pPr>
        <w:ind w:left="2122" w:hanging="180"/>
      </w:pPr>
    </w:lvl>
    <w:lvl w:ilvl="3" w:tplc="0409000F" w:tentative="1">
      <w:start w:val="1"/>
      <w:numFmt w:val="decimal"/>
      <w:lvlText w:val="%4."/>
      <w:lvlJc w:val="left"/>
      <w:pPr>
        <w:ind w:left="2842" w:hanging="360"/>
      </w:pPr>
    </w:lvl>
    <w:lvl w:ilvl="4" w:tplc="04090019" w:tentative="1">
      <w:start w:val="1"/>
      <w:numFmt w:val="lowerLetter"/>
      <w:lvlText w:val="%5."/>
      <w:lvlJc w:val="left"/>
      <w:pPr>
        <w:ind w:left="3562" w:hanging="360"/>
      </w:pPr>
    </w:lvl>
    <w:lvl w:ilvl="5" w:tplc="0409001B" w:tentative="1">
      <w:start w:val="1"/>
      <w:numFmt w:val="lowerRoman"/>
      <w:lvlText w:val="%6."/>
      <w:lvlJc w:val="right"/>
      <w:pPr>
        <w:ind w:left="4282" w:hanging="180"/>
      </w:pPr>
    </w:lvl>
    <w:lvl w:ilvl="6" w:tplc="0409000F" w:tentative="1">
      <w:start w:val="1"/>
      <w:numFmt w:val="decimal"/>
      <w:lvlText w:val="%7."/>
      <w:lvlJc w:val="left"/>
      <w:pPr>
        <w:ind w:left="5002" w:hanging="360"/>
      </w:pPr>
    </w:lvl>
    <w:lvl w:ilvl="7" w:tplc="04090019" w:tentative="1">
      <w:start w:val="1"/>
      <w:numFmt w:val="lowerLetter"/>
      <w:lvlText w:val="%8."/>
      <w:lvlJc w:val="left"/>
      <w:pPr>
        <w:ind w:left="5722" w:hanging="360"/>
      </w:pPr>
    </w:lvl>
    <w:lvl w:ilvl="8" w:tplc="04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 w15:restartNumberingAfterBreak="0">
    <w:nsid w:val="32977B32"/>
    <w:multiLevelType w:val="hybridMultilevel"/>
    <w:tmpl w:val="B644F066"/>
    <w:lvl w:ilvl="0" w:tplc="F5ECF6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4C6FB7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3FA264A9"/>
    <w:multiLevelType w:val="hybridMultilevel"/>
    <w:tmpl w:val="47C26688"/>
    <w:lvl w:ilvl="0" w:tplc="0409000F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81E04"/>
    <w:multiLevelType w:val="hybridMultilevel"/>
    <w:tmpl w:val="47C26688"/>
    <w:lvl w:ilvl="0" w:tplc="FFFFFFFF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76031"/>
    <w:multiLevelType w:val="hybridMultilevel"/>
    <w:tmpl w:val="69881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F3BFD"/>
    <w:multiLevelType w:val="hybridMultilevel"/>
    <w:tmpl w:val="465A6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5490E"/>
    <w:multiLevelType w:val="hybridMultilevel"/>
    <w:tmpl w:val="0D1A201C"/>
    <w:lvl w:ilvl="0" w:tplc="6C3E0A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7595B"/>
    <w:multiLevelType w:val="hybridMultilevel"/>
    <w:tmpl w:val="C1046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F25EF3"/>
    <w:multiLevelType w:val="hybridMultilevel"/>
    <w:tmpl w:val="6C0ED554"/>
    <w:lvl w:ilvl="0" w:tplc="1232744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04062"/>
    <w:multiLevelType w:val="hybridMultilevel"/>
    <w:tmpl w:val="F7E48400"/>
    <w:lvl w:ilvl="0" w:tplc="7E8EA53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960873">
    <w:abstractNumId w:val="0"/>
  </w:num>
  <w:num w:numId="2" w16cid:durableId="1879931219">
    <w:abstractNumId w:val="1"/>
  </w:num>
  <w:num w:numId="3" w16cid:durableId="695545169">
    <w:abstractNumId w:val="2"/>
  </w:num>
  <w:num w:numId="4" w16cid:durableId="1180660248">
    <w:abstractNumId w:val="17"/>
  </w:num>
  <w:num w:numId="5" w16cid:durableId="15680304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5469462">
    <w:abstractNumId w:val="3"/>
  </w:num>
  <w:num w:numId="7" w16cid:durableId="255334977">
    <w:abstractNumId w:val="7"/>
  </w:num>
  <w:num w:numId="8" w16cid:durableId="20069772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1936442">
    <w:abstractNumId w:val="12"/>
  </w:num>
  <w:num w:numId="10" w16cid:durableId="534539642">
    <w:abstractNumId w:val="13"/>
  </w:num>
  <w:num w:numId="11" w16cid:durableId="933979738">
    <w:abstractNumId w:val="20"/>
  </w:num>
  <w:num w:numId="12" w16cid:durableId="1654219723">
    <w:abstractNumId w:val="6"/>
  </w:num>
  <w:num w:numId="13" w16cid:durableId="607348979">
    <w:abstractNumId w:val="18"/>
  </w:num>
  <w:num w:numId="14" w16cid:durableId="1951356549">
    <w:abstractNumId w:val="9"/>
  </w:num>
  <w:num w:numId="15" w16cid:durableId="2076731925">
    <w:abstractNumId w:val="4"/>
  </w:num>
  <w:num w:numId="16" w16cid:durableId="2042825510">
    <w:abstractNumId w:val="10"/>
  </w:num>
  <w:num w:numId="17" w16cid:durableId="1833712187">
    <w:abstractNumId w:val="15"/>
  </w:num>
  <w:num w:numId="18" w16cid:durableId="597522170">
    <w:abstractNumId w:val="16"/>
  </w:num>
  <w:num w:numId="19" w16cid:durableId="573248286">
    <w:abstractNumId w:val="19"/>
  </w:num>
  <w:num w:numId="20" w16cid:durableId="714081178">
    <w:abstractNumId w:val="14"/>
  </w:num>
  <w:num w:numId="21" w16cid:durableId="677265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13"/>
    <w:rsid w:val="000016F1"/>
    <w:rsid w:val="000027DD"/>
    <w:rsid w:val="00003E37"/>
    <w:rsid w:val="00005451"/>
    <w:rsid w:val="00006B05"/>
    <w:rsid w:val="00006FA1"/>
    <w:rsid w:val="0000721A"/>
    <w:rsid w:val="00007DCA"/>
    <w:rsid w:val="00007ECC"/>
    <w:rsid w:val="000112B0"/>
    <w:rsid w:val="00011FAC"/>
    <w:rsid w:val="00012BE3"/>
    <w:rsid w:val="00012F55"/>
    <w:rsid w:val="00013249"/>
    <w:rsid w:val="000144F2"/>
    <w:rsid w:val="00014CFA"/>
    <w:rsid w:val="000165C9"/>
    <w:rsid w:val="000174DD"/>
    <w:rsid w:val="00017B10"/>
    <w:rsid w:val="00020237"/>
    <w:rsid w:val="000202CF"/>
    <w:rsid w:val="00021147"/>
    <w:rsid w:val="0002186F"/>
    <w:rsid w:val="00021FDA"/>
    <w:rsid w:val="00022893"/>
    <w:rsid w:val="000235AA"/>
    <w:rsid w:val="00025BA3"/>
    <w:rsid w:val="00026C70"/>
    <w:rsid w:val="000274C5"/>
    <w:rsid w:val="0003081B"/>
    <w:rsid w:val="00030823"/>
    <w:rsid w:val="000333E8"/>
    <w:rsid w:val="00033E53"/>
    <w:rsid w:val="0003444D"/>
    <w:rsid w:val="000347F1"/>
    <w:rsid w:val="00034B68"/>
    <w:rsid w:val="00035BA1"/>
    <w:rsid w:val="0003630F"/>
    <w:rsid w:val="00037E8A"/>
    <w:rsid w:val="000400EF"/>
    <w:rsid w:val="00040CA8"/>
    <w:rsid w:val="00040F9A"/>
    <w:rsid w:val="00041274"/>
    <w:rsid w:val="00043615"/>
    <w:rsid w:val="00046841"/>
    <w:rsid w:val="000470CD"/>
    <w:rsid w:val="000471F9"/>
    <w:rsid w:val="00050311"/>
    <w:rsid w:val="00050FBE"/>
    <w:rsid w:val="00051956"/>
    <w:rsid w:val="00051ECD"/>
    <w:rsid w:val="000526E4"/>
    <w:rsid w:val="00052AC7"/>
    <w:rsid w:val="00052DC1"/>
    <w:rsid w:val="00052DFC"/>
    <w:rsid w:val="00055C2D"/>
    <w:rsid w:val="0005642E"/>
    <w:rsid w:val="00063228"/>
    <w:rsid w:val="0006402A"/>
    <w:rsid w:val="00064456"/>
    <w:rsid w:val="00064FF4"/>
    <w:rsid w:val="00065095"/>
    <w:rsid w:val="000669E0"/>
    <w:rsid w:val="000670EE"/>
    <w:rsid w:val="00067962"/>
    <w:rsid w:val="00070B09"/>
    <w:rsid w:val="000714DF"/>
    <w:rsid w:val="0007194D"/>
    <w:rsid w:val="000733C5"/>
    <w:rsid w:val="0007485B"/>
    <w:rsid w:val="00074890"/>
    <w:rsid w:val="00075198"/>
    <w:rsid w:val="00076673"/>
    <w:rsid w:val="00077124"/>
    <w:rsid w:val="00080754"/>
    <w:rsid w:val="00080CDF"/>
    <w:rsid w:val="00080E91"/>
    <w:rsid w:val="00082D00"/>
    <w:rsid w:val="0008303A"/>
    <w:rsid w:val="000853E1"/>
    <w:rsid w:val="00085691"/>
    <w:rsid w:val="00086F54"/>
    <w:rsid w:val="0008728A"/>
    <w:rsid w:val="000909EC"/>
    <w:rsid w:val="000911E2"/>
    <w:rsid w:val="00091962"/>
    <w:rsid w:val="00092199"/>
    <w:rsid w:val="0009252D"/>
    <w:rsid w:val="00093698"/>
    <w:rsid w:val="000939F7"/>
    <w:rsid w:val="00093F67"/>
    <w:rsid w:val="00094E98"/>
    <w:rsid w:val="00095B93"/>
    <w:rsid w:val="00096323"/>
    <w:rsid w:val="000965C1"/>
    <w:rsid w:val="000965DB"/>
    <w:rsid w:val="0009668E"/>
    <w:rsid w:val="00096BC5"/>
    <w:rsid w:val="000975B4"/>
    <w:rsid w:val="000A165C"/>
    <w:rsid w:val="000A1786"/>
    <w:rsid w:val="000A1852"/>
    <w:rsid w:val="000A2848"/>
    <w:rsid w:val="000A2EEE"/>
    <w:rsid w:val="000A4CDE"/>
    <w:rsid w:val="000A59FE"/>
    <w:rsid w:val="000A5C3A"/>
    <w:rsid w:val="000A5DC8"/>
    <w:rsid w:val="000A63BC"/>
    <w:rsid w:val="000A7CFC"/>
    <w:rsid w:val="000B0116"/>
    <w:rsid w:val="000B3C15"/>
    <w:rsid w:val="000B43FD"/>
    <w:rsid w:val="000B529E"/>
    <w:rsid w:val="000B7B3F"/>
    <w:rsid w:val="000B7E97"/>
    <w:rsid w:val="000C0415"/>
    <w:rsid w:val="000C1320"/>
    <w:rsid w:val="000C17B3"/>
    <w:rsid w:val="000C2D49"/>
    <w:rsid w:val="000C2E4F"/>
    <w:rsid w:val="000C2FA5"/>
    <w:rsid w:val="000C3D3B"/>
    <w:rsid w:val="000C3DF3"/>
    <w:rsid w:val="000C45EF"/>
    <w:rsid w:val="000C468B"/>
    <w:rsid w:val="000C4719"/>
    <w:rsid w:val="000C4EED"/>
    <w:rsid w:val="000C57A9"/>
    <w:rsid w:val="000C668D"/>
    <w:rsid w:val="000C69F8"/>
    <w:rsid w:val="000C72F6"/>
    <w:rsid w:val="000D18C9"/>
    <w:rsid w:val="000D31D8"/>
    <w:rsid w:val="000D3629"/>
    <w:rsid w:val="000D3A14"/>
    <w:rsid w:val="000D4762"/>
    <w:rsid w:val="000D55CF"/>
    <w:rsid w:val="000D55DE"/>
    <w:rsid w:val="000D5BA8"/>
    <w:rsid w:val="000D6320"/>
    <w:rsid w:val="000D6BB2"/>
    <w:rsid w:val="000D6C89"/>
    <w:rsid w:val="000E070B"/>
    <w:rsid w:val="000E1093"/>
    <w:rsid w:val="000E2E77"/>
    <w:rsid w:val="000E5531"/>
    <w:rsid w:val="000E62E6"/>
    <w:rsid w:val="000E63DC"/>
    <w:rsid w:val="000E6655"/>
    <w:rsid w:val="000E6AE0"/>
    <w:rsid w:val="000E6B04"/>
    <w:rsid w:val="000E6CE5"/>
    <w:rsid w:val="000F0592"/>
    <w:rsid w:val="000F24A4"/>
    <w:rsid w:val="000F31C3"/>
    <w:rsid w:val="000F5FC7"/>
    <w:rsid w:val="000F7919"/>
    <w:rsid w:val="001006B7"/>
    <w:rsid w:val="00100C38"/>
    <w:rsid w:val="00103F6E"/>
    <w:rsid w:val="001044A6"/>
    <w:rsid w:val="001045E8"/>
    <w:rsid w:val="0010571C"/>
    <w:rsid w:val="00105C0B"/>
    <w:rsid w:val="00106D40"/>
    <w:rsid w:val="0010710A"/>
    <w:rsid w:val="00107211"/>
    <w:rsid w:val="001100E6"/>
    <w:rsid w:val="00110865"/>
    <w:rsid w:val="00110BBD"/>
    <w:rsid w:val="0011135D"/>
    <w:rsid w:val="00111AA7"/>
    <w:rsid w:val="00112684"/>
    <w:rsid w:val="001127E2"/>
    <w:rsid w:val="00112A83"/>
    <w:rsid w:val="00112A85"/>
    <w:rsid w:val="00113BBD"/>
    <w:rsid w:val="00113EA3"/>
    <w:rsid w:val="00115170"/>
    <w:rsid w:val="00117DF3"/>
    <w:rsid w:val="00117E7D"/>
    <w:rsid w:val="00120D35"/>
    <w:rsid w:val="00121121"/>
    <w:rsid w:val="00121D44"/>
    <w:rsid w:val="001227AE"/>
    <w:rsid w:val="00123A4D"/>
    <w:rsid w:val="00123DCA"/>
    <w:rsid w:val="001243C3"/>
    <w:rsid w:val="00124BFB"/>
    <w:rsid w:val="00125959"/>
    <w:rsid w:val="00125C50"/>
    <w:rsid w:val="001270DF"/>
    <w:rsid w:val="00127F1E"/>
    <w:rsid w:val="0013135A"/>
    <w:rsid w:val="0013287D"/>
    <w:rsid w:val="0013383B"/>
    <w:rsid w:val="0013583D"/>
    <w:rsid w:val="00137F63"/>
    <w:rsid w:val="001412EE"/>
    <w:rsid w:val="00142300"/>
    <w:rsid w:val="0014315E"/>
    <w:rsid w:val="00144347"/>
    <w:rsid w:val="00144EB8"/>
    <w:rsid w:val="0014544A"/>
    <w:rsid w:val="00145FD3"/>
    <w:rsid w:val="00146036"/>
    <w:rsid w:val="0014661E"/>
    <w:rsid w:val="00147AA8"/>
    <w:rsid w:val="00151B0E"/>
    <w:rsid w:val="001528AC"/>
    <w:rsid w:val="00152E37"/>
    <w:rsid w:val="001531FA"/>
    <w:rsid w:val="001537C5"/>
    <w:rsid w:val="001537C7"/>
    <w:rsid w:val="0015394F"/>
    <w:rsid w:val="001546D6"/>
    <w:rsid w:val="00155AF0"/>
    <w:rsid w:val="00155EEF"/>
    <w:rsid w:val="001574D2"/>
    <w:rsid w:val="001579A2"/>
    <w:rsid w:val="0016015D"/>
    <w:rsid w:val="00161538"/>
    <w:rsid w:val="00162F24"/>
    <w:rsid w:val="001646FD"/>
    <w:rsid w:val="0016600A"/>
    <w:rsid w:val="00166284"/>
    <w:rsid w:val="00166587"/>
    <w:rsid w:val="00166C92"/>
    <w:rsid w:val="00167BC3"/>
    <w:rsid w:val="00170887"/>
    <w:rsid w:val="0017093F"/>
    <w:rsid w:val="00170C54"/>
    <w:rsid w:val="00171AF9"/>
    <w:rsid w:val="00172429"/>
    <w:rsid w:val="00172B75"/>
    <w:rsid w:val="00173F42"/>
    <w:rsid w:val="00174641"/>
    <w:rsid w:val="00174676"/>
    <w:rsid w:val="00174735"/>
    <w:rsid w:val="001778AC"/>
    <w:rsid w:val="00180E5C"/>
    <w:rsid w:val="00181A40"/>
    <w:rsid w:val="001836B6"/>
    <w:rsid w:val="0018563F"/>
    <w:rsid w:val="00186715"/>
    <w:rsid w:val="00186BCE"/>
    <w:rsid w:val="001874AC"/>
    <w:rsid w:val="00193B72"/>
    <w:rsid w:val="00193D62"/>
    <w:rsid w:val="0019462B"/>
    <w:rsid w:val="00194CFA"/>
    <w:rsid w:val="00195F1C"/>
    <w:rsid w:val="00196229"/>
    <w:rsid w:val="0019698F"/>
    <w:rsid w:val="001A1116"/>
    <w:rsid w:val="001A3CB3"/>
    <w:rsid w:val="001A4BC9"/>
    <w:rsid w:val="001A6A13"/>
    <w:rsid w:val="001A6EB0"/>
    <w:rsid w:val="001A747D"/>
    <w:rsid w:val="001A7820"/>
    <w:rsid w:val="001A7989"/>
    <w:rsid w:val="001A79E6"/>
    <w:rsid w:val="001B04AB"/>
    <w:rsid w:val="001B0AA6"/>
    <w:rsid w:val="001B0DBB"/>
    <w:rsid w:val="001B17ED"/>
    <w:rsid w:val="001B1B0F"/>
    <w:rsid w:val="001B6D16"/>
    <w:rsid w:val="001B6EF2"/>
    <w:rsid w:val="001B6FCD"/>
    <w:rsid w:val="001B71CB"/>
    <w:rsid w:val="001B7A6A"/>
    <w:rsid w:val="001C24B3"/>
    <w:rsid w:val="001C26F7"/>
    <w:rsid w:val="001C2EE4"/>
    <w:rsid w:val="001C3375"/>
    <w:rsid w:val="001C3397"/>
    <w:rsid w:val="001C3978"/>
    <w:rsid w:val="001C3980"/>
    <w:rsid w:val="001C3C62"/>
    <w:rsid w:val="001C3E63"/>
    <w:rsid w:val="001C3F9B"/>
    <w:rsid w:val="001C5442"/>
    <w:rsid w:val="001C6F99"/>
    <w:rsid w:val="001D017F"/>
    <w:rsid w:val="001D15DA"/>
    <w:rsid w:val="001D1A0D"/>
    <w:rsid w:val="001D1EB8"/>
    <w:rsid w:val="001D22DC"/>
    <w:rsid w:val="001D27C3"/>
    <w:rsid w:val="001D4AAA"/>
    <w:rsid w:val="001D575E"/>
    <w:rsid w:val="001D63AF"/>
    <w:rsid w:val="001D65A2"/>
    <w:rsid w:val="001D65F5"/>
    <w:rsid w:val="001D6624"/>
    <w:rsid w:val="001D6ECF"/>
    <w:rsid w:val="001D7B0A"/>
    <w:rsid w:val="001E0009"/>
    <w:rsid w:val="001E0659"/>
    <w:rsid w:val="001E06D1"/>
    <w:rsid w:val="001E0B80"/>
    <w:rsid w:val="001E22CE"/>
    <w:rsid w:val="001E24F9"/>
    <w:rsid w:val="001E256E"/>
    <w:rsid w:val="001E31F2"/>
    <w:rsid w:val="001E704D"/>
    <w:rsid w:val="001F03B0"/>
    <w:rsid w:val="001F11A9"/>
    <w:rsid w:val="001F1249"/>
    <w:rsid w:val="001F36B7"/>
    <w:rsid w:val="001F3C58"/>
    <w:rsid w:val="001F5C3B"/>
    <w:rsid w:val="001F5D76"/>
    <w:rsid w:val="001F6E27"/>
    <w:rsid w:val="0020153A"/>
    <w:rsid w:val="00202BC2"/>
    <w:rsid w:val="002032DA"/>
    <w:rsid w:val="002033CD"/>
    <w:rsid w:val="002038AB"/>
    <w:rsid w:val="00203E48"/>
    <w:rsid w:val="00204013"/>
    <w:rsid w:val="002052F7"/>
    <w:rsid w:val="00205E46"/>
    <w:rsid w:val="002062A7"/>
    <w:rsid w:val="0020689B"/>
    <w:rsid w:val="00207362"/>
    <w:rsid w:val="002075AA"/>
    <w:rsid w:val="002075AE"/>
    <w:rsid w:val="00210021"/>
    <w:rsid w:val="002108A0"/>
    <w:rsid w:val="00211854"/>
    <w:rsid w:val="00211E9A"/>
    <w:rsid w:val="00213E62"/>
    <w:rsid w:val="00214CAC"/>
    <w:rsid w:val="00216835"/>
    <w:rsid w:val="0021699A"/>
    <w:rsid w:val="00217A63"/>
    <w:rsid w:val="00220A8F"/>
    <w:rsid w:val="00222177"/>
    <w:rsid w:val="00222ADA"/>
    <w:rsid w:val="00223356"/>
    <w:rsid w:val="00223FD1"/>
    <w:rsid w:val="002243E1"/>
    <w:rsid w:val="00225B97"/>
    <w:rsid w:val="002267AC"/>
    <w:rsid w:val="0022775C"/>
    <w:rsid w:val="00227A70"/>
    <w:rsid w:val="002309A7"/>
    <w:rsid w:val="00231556"/>
    <w:rsid w:val="0023195F"/>
    <w:rsid w:val="00231D24"/>
    <w:rsid w:val="00232319"/>
    <w:rsid w:val="00232DB7"/>
    <w:rsid w:val="00232DD8"/>
    <w:rsid w:val="00233428"/>
    <w:rsid w:val="00233DCA"/>
    <w:rsid w:val="002349DB"/>
    <w:rsid w:val="00235502"/>
    <w:rsid w:val="00235CEA"/>
    <w:rsid w:val="00235E23"/>
    <w:rsid w:val="002363C8"/>
    <w:rsid w:val="00236D40"/>
    <w:rsid w:val="00237A84"/>
    <w:rsid w:val="00237D1D"/>
    <w:rsid w:val="00241AC1"/>
    <w:rsid w:val="00242709"/>
    <w:rsid w:val="00242D1A"/>
    <w:rsid w:val="00244E35"/>
    <w:rsid w:val="00246DAB"/>
    <w:rsid w:val="00246E67"/>
    <w:rsid w:val="00251315"/>
    <w:rsid w:val="002528E0"/>
    <w:rsid w:val="00253419"/>
    <w:rsid w:val="00253441"/>
    <w:rsid w:val="00254848"/>
    <w:rsid w:val="00254EF3"/>
    <w:rsid w:val="00254F15"/>
    <w:rsid w:val="00255AC8"/>
    <w:rsid w:val="002565CB"/>
    <w:rsid w:val="00257355"/>
    <w:rsid w:val="00257493"/>
    <w:rsid w:val="00260266"/>
    <w:rsid w:val="002606B8"/>
    <w:rsid w:val="002631E1"/>
    <w:rsid w:val="00263904"/>
    <w:rsid w:val="00264C6B"/>
    <w:rsid w:val="0026518C"/>
    <w:rsid w:val="002653B6"/>
    <w:rsid w:val="0026553D"/>
    <w:rsid w:val="00265929"/>
    <w:rsid w:val="00270866"/>
    <w:rsid w:val="00270A3E"/>
    <w:rsid w:val="00271E32"/>
    <w:rsid w:val="00272E82"/>
    <w:rsid w:val="0027419D"/>
    <w:rsid w:val="0027520A"/>
    <w:rsid w:val="0027521F"/>
    <w:rsid w:val="00275522"/>
    <w:rsid w:val="00275EE6"/>
    <w:rsid w:val="00276C6F"/>
    <w:rsid w:val="00276D02"/>
    <w:rsid w:val="0028004E"/>
    <w:rsid w:val="00280E1C"/>
    <w:rsid w:val="002810DB"/>
    <w:rsid w:val="00282C3E"/>
    <w:rsid w:val="002835F5"/>
    <w:rsid w:val="00283A13"/>
    <w:rsid w:val="00284BC9"/>
    <w:rsid w:val="00284C67"/>
    <w:rsid w:val="002864CD"/>
    <w:rsid w:val="00286B2D"/>
    <w:rsid w:val="00287A14"/>
    <w:rsid w:val="00291118"/>
    <w:rsid w:val="00292305"/>
    <w:rsid w:val="00292308"/>
    <w:rsid w:val="00293389"/>
    <w:rsid w:val="002938EB"/>
    <w:rsid w:val="00294546"/>
    <w:rsid w:val="0029475A"/>
    <w:rsid w:val="00294A2B"/>
    <w:rsid w:val="00294BE1"/>
    <w:rsid w:val="00295102"/>
    <w:rsid w:val="00295CAC"/>
    <w:rsid w:val="00297408"/>
    <w:rsid w:val="002A04FA"/>
    <w:rsid w:val="002A05A2"/>
    <w:rsid w:val="002A2FBA"/>
    <w:rsid w:val="002A3655"/>
    <w:rsid w:val="002A3B08"/>
    <w:rsid w:val="002A3F0E"/>
    <w:rsid w:val="002A5B9B"/>
    <w:rsid w:val="002A5CAE"/>
    <w:rsid w:val="002A5FFD"/>
    <w:rsid w:val="002A6300"/>
    <w:rsid w:val="002B023E"/>
    <w:rsid w:val="002B0D4E"/>
    <w:rsid w:val="002B0EA8"/>
    <w:rsid w:val="002B31E4"/>
    <w:rsid w:val="002B3429"/>
    <w:rsid w:val="002B3E77"/>
    <w:rsid w:val="002B5243"/>
    <w:rsid w:val="002B55C0"/>
    <w:rsid w:val="002B5AC0"/>
    <w:rsid w:val="002C1194"/>
    <w:rsid w:val="002C2023"/>
    <w:rsid w:val="002C2314"/>
    <w:rsid w:val="002C2E9A"/>
    <w:rsid w:val="002C2F4F"/>
    <w:rsid w:val="002C39A1"/>
    <w:rsid w:val="002C410C"/>
    <w:rsid w:val="002C70E8"/>
    <w:rsid w:val="002D0162"/>
    <w:rsid w:val="002D0242"/>
    <w:rsid w:val="002D05D0"/>
    <w:rsid w:val="002D0962"/>
    <w:rsid w:val="002D0A19"/>
    <w:rsid w:val="002D16BE"/>
    <w:rsid w:val="002D1A2E"/>
    <w:rsid w:val="002D2184"/>
    <w:rsid w:val="002D262C"/>
    <w:rsid w:val="002D2AD1"/>
    <w:rsid w:val="002D33FE"/>
    <w:rsid w:val="002D3DBC"/>
    <w:rsid w:val="002D4946"/>
    <w:rsid w:val="002D4C8A"/>
    <w:rsid w:val="002D4F6E"/>
    <w:rsid w:val="002D56BC"/>
    <w:rsid w:val="002D5FE8"/>
    <w:rsid w:val="002D6065"/>
    <w:rsid w:val="002D6097"/>
    <w:rsid w:val="002D66E3"/>
    <w:rsid w:val="002E0D64"/>
    <w:rsid w:val="002E13F3"/>
    <w:rsid w:val="002E2073"/>
    <w:rsid w:val="002E26E4"/>
    <w:rsid w:val="002E401D"/>
    <w:rsid w:val="002E6E0B"/>
    <w:rsid w:val="002E7693"/>
    <w:rsid w:val="002F026B"/>
    <w:rsid w:val="002F059A"/>
    <w:rsid w:val="002F39E9"/>
    <w:rsid w:val="002F68E3"/>
    <w:rsid w:val="003000DD"/>
    <w:rsid w:val="00300930"/>
    <w:rsid w:val="0030187E"/>
    <w:rsid w:val="00301F66"/>
    <w:rsid w:val="00302940"/>
    <w:rsid w:val="00302CEE"/>
    <w:rsid w:val="00303098"/>
    <w:rsid w:val="003035A6"/>
    <w:rsid w:val="00303F8F"/>
    <w:rsid w:val="00305FB1"/>
    <w:rsid w:val="00306467"/>
    <w:rsid w:val="00306795"/>
    <w:rsid w:val="00306965"/>
    <w:rsid w:val="003104C6"/>
    <w:rsid w:val="00311B79"/>
    <w:rsid w:val="00312301"/>
    <w:rsid w:val="0031356D"/>
    <w:rsid w:val="003135DB"/>
    <w:rsid w:val="00313AAE"/>
    <w:rsid w:val="0031473B"/>
    <w:rsid w:val="0031500F"/>
    <w:rsid w:val="00317E18"/>
    <w:rsid w:val="003202E8"/>
    <w:rsid w:val="003207A6"/>
    <w:rsid w:val="00321683"/>
    <w:rsid w:val="00322436"/>
    <w:rsid w:val="00322489"/>
    <w:rsid w:val="0032303C"/>
    <w:rsid w:val="0032358B"/>
    <w:rsid w:val="00323FAE"/>
    <w:rsid w:val="0032468D"/>
    <w:rsid w:val="0032491D"/>
    <w:rsid w:val="00330C79"/>
    <w:rsid w:val="00330CC6"/>
    <w:rsid w:val="00331AEF"/>
    <w:rsid w:val="00331B9D"/>
    <w:rsid w:val="0033240E"/>
    <w:rsid w:val="003326D2"/>
    <w:rsid w:val="00333110"/>
    <w:rsid w:val="00333411"/>
    <w:rsid w:val="00333476"/>
    <w:rsid w:val="00333BA1"/>
    <w:rsid w:val="00333DE7"/>
    <w:rsid w:val="00333E86"/>
    <w:rsid w:val="00334EAC"/>
    <w:rsid w:val="003350C2"/>
    <w:rsid w:val="00336402"/>
    <w:rsid w:val="0034194D"/>
    <w:rsid w:val="00342AE4"/>
    <w:rsid w:val="0034336E"/>
    <w:rsid w:val="0034361A"/>
    <w:rsid w:val="00343BA2"/>
    <w:rsid w:val="00343F82"/>
    <w:rsid w:val="00344429"/>
    <w:rsid w:val="00345237"/>
    <w:rsid w:val="00345676"/>
    <w:rsid w:val="00345A74"/>
    <w:rsid w:val="00345F06"/>
    <w:rsid w:val="00346169"/>
    <w:rsid w:val="0034657E"/>
    <w:rsid w:val="003466EF"/>
    <w:rsid w:val="003468A3"/>
    <w:rsid w:val="0035043C"/>
    <w:rsid w:val="00350929"/>
    <w:rsid w:val="00350DEE"/>
    <w:rsid w:val="0035325C"/>
    <w:rsid w:val="00353477"/>
    <w:rsid w:val="0035475B"/>
    <w:rsid w:val="0035543A"/>
    <w:rsid w:val="00355C61"/>
    <w:rsid w:val="00356EF7"/>
    <w:rsid w:val="003600DC"/>
    <w:rsid w:val="00361019"/>
    <w:rsid w:val="0036104C"/>
    <w:rsid w:val="0036152B"/>
    <w:rsid w:val="00361E88"/>
    <w:rsid w:val="003624E8"/>
    <w:rsid w:val="00364442"/>
    <w:rsid w:val="003667FD"/>
    <w:rsid w:val="00366A81"/>
    <w:rsid w:val="00367AA7"/>
    <w:rsid w:val="003704DB"/>
    <w:rsid w:val="00371D27"/>
    <w:rsid w:val="00371E21"/>
    <w:rsid w:val="00376489"/>
    <w:rsid w:val="00380CA8"/>
    <w:rsid w:val="003811EB"/>
    <w:rsid w:val="00381706"/>
    <w:rsid w:val="0038232E"/>
    <w:rsid w:val="00382BC5"/>
    <w:rsid w:val="003833BA"/>
    <w:rsid w:val="0038439C"/>
    <w:rsid w:val="003875DB"/>
    <w:rsid w:val="0038764A"/>
    <w:rsid w:val="00387D37"/>
    <w:rsid w:val="00387DCC"/>
    <w:rsid w:val="0039024E"/>
    <w:rsid w:val="00390FC6"/>
    <w:rsid w:val="0039117B"/>
    <w:rsid w:val="0039187C"/>
    <w:rsid w:val="003920F1"/>
    <w:rsid w:val="00392326"/>
    <w:rsid w:val="003951BD"/>
    <w:rsid w:val="00395405"/>
    <w:rsid w:val="00395E2C"/>
    <w:rsid w:val="0039674A"/>
    <w:rsid w:val="003A16D1"/>
    <w:rsid w:val="003A178D"/>
    <w:rsid w:val="003A243E"/>
    <w:rsid w:val="003A258E"/>
    <w:rsid w:val="003A3F21"/>
    <w:rsid w:val="003A400B"/>
    <w:rsid w:val="003A43F8"/>
    <w:rsid w:val="003A4EA9"/>
    <w:rsid w:val="003A69F4"/>
    <w:rsid w:val="003A6EC0"/>
    <w:rsid w:val="003A73CD"/>
    <w:rsid w:val="003B0191"/>
    <w:rsid w:val="003B1244"/>
    <w:rsid w:val="003B2292"/>
    <w:rsid w:val="003B294F"/>
    <w:rsid w:val="003B2EC8"/>
    <w:rsid w:val="003B433B"/>
    <w:rsid w:val="003B5254"/>
    <w:rsid w:val="003B5F47"/>
    <w:rsid w:val="003C06CC"/>
    <w:rsid w:val="003C0ADC"/>
    <w:rsid w:val="003C0C5F"/>
    <w:rsid w:val="003C10AB"/>
    <w:rsid w:val="003C1CB9"/>
    <w:rsid w:val="003C2512"/>
    <w:rsid w:val="003C3F86"/>
    <w:rsid w:val="003C40E7"/>
    <w:rsid w:val="003C634D"/>
    <w:rsid w:val="003C6829"/>
    <w:rsid w:val="003C6892"/>
    <w:rsid w:val="003D0288"/>
    <w:rsid w:val="003D0610"/>
    <w:rsid w:val="003D15B0"/>
    <w:rsid w:val="003D1A45"/>
    <w:rsid w:val="003D34DE"/>
    <w:rsid w:val="003D3CCE"/>
    <w:rsid w:val="003D48F0"/>
    <w:rsid w:val="003D494C"/>
    <w:rsid w:val="003D4AFE"/>
    <w:rsid w:val="003D4B71"/>
    <w:rsid w:val="003D4EDF"/>
    <w:rsid w:val="003D5541"/>
    <w:rsid w:val="003D679E"/>
    <w:rsid w:val="003D6D97"/>
    <w:rsid w:val="003E0B42"/>
    <w:rsid w:val="003E0D41"/>
    <w:rsid w:val="003E1C87"/>
    <w:rsid w:val="003E51F6"/>
    <w:rsid w:val="003E70C9"/>
    <w:rsid w:val="003E70E3"/>
    <w:rsid w:val="003E7561"/>
    <w:rsid w:val="003F02BB"/>
    <w:rsid w:val="003F126A"/>
    <w:rsid w:val="003F1C95"/>
    <w:rsid w:val="003F2D25"/>
    <w:rsid w:val="003F3EA7"/>
    <w:rsid w:val="003F5F82"/>
    <w:rsid w:val="003F76A4"/>
    <w:rsid w:val="0040135B"/>
    <w:rsid w:val="00401673"/>
    <w:rsid w:val="004027A2"/>
    <w:rsid w:val="00403717"/>
    <w:rsid w:val="004075CB"/>
    <w:rsid w:val="00410592"/>
    <w:rsid w:val="00411BCD"/>
    <w:rsid w:val="004129CB"/>
    <w:rsid w:val="00412EA8"/>
    <w:rsid w:val="004134D0"/>
    <w:rsid w:val="00413969"/>
    <w:rsid w:val="00414BB0"/>
    <w:rsid w:val="00416BCD"/>
    <w:rsid w:val="00417054"/>
    <w:rsid w:val="0041729D"/>
    <w:rsid w:val="0041735C"/>
    <w:rsid w:val="00420566"/>
    <w:rsid w:val="0042063D"/>
    <w:rsid w:val="00420F39"/>
    <w:rsid w:val="004221FE"/>
    <w:rsid w:val="00422E86"/>
    <w:rsid w:val="0042370E"/>
    <w:rsid w:val="00423A76"/>
    <w:rsid w:val="00423AB7"/>
    <w:rsid w:val="004247D8"/>
    <w:rsid w:val="004265E8"/>
    <w:rsid w:val="00426E4C"/>
    <w:rsid w:val="004305B2"/>
    <w:rsid w:val="00430AB2"/>
    <w:rsid w:val="00430CCD"/>
    <w:rsid w:val="00431704"/>
    <w:rsid w:val="00431889"/>
    <w:rsid w:val="00431CB1"/>
    <w:rsid w:val="00431DCB"/>
    <w:rsid w:val="00433860"/>
    <w:rsid w:val="00433A2D"/>
    <w:rsid w:val="00434200"/>
    <w:rsid w:val="00434433"/>
    <w:rsid w:val="00434FC9"/>
    <w:rsid w:val="00436147"/>
    <w:rsid w:val="00436372"/>
    <w:rsid w:val="004366F8"/>
    <w:rsid w:val="00436709"/>
    <w:rsid w:val="004369D3"/>
    <w:rsid w:val="0043707D"/>
    <w:rsid w:val="004372B4"/>
    <w:rsid w:val="0043786C"/>
    <w:rsid w:val="00437877"/>
    <w:rsid w:val="00440FA9"/>
    <w:rsid w:val="00441128"/>
    <w:rsid w:val="0044232A"/>
    <w:rsid w:val="00442A1C"/>
    <w:rsid w:val="00444176"/>
    <w:rsid w:val="0044502F"/>
    <w:rsid w:val="0044557C"/>
    <w:rsid w:val="00445B8E"/>
    <w:rsid w:val="00447ACD"/>
    <w:rsid w:val="00450AA2"/>
    <w:rsid w:val="004516C9"/>
    <w:rsid w:val="0045289D"/>
    <w:rsid w:val="00452F04"/>
    <w:rsid w:val="00452FD9"/>
    <w:rsid w:val="00454C32"/>
    <w:rsid w:val="00455FF8"/>
    <w:rsid w:val="004569CF"/>
    <w:rsid w:val="00457475"/>
    <w:rsid w:val="00460360"/>
    <w:rsid w:val="004606BA"/>
    <w:rsid w:val="00460DBC"/>
    <w:rsid w:val="004619A9"/>
    <w:rsid w:val="00465138"/>
    <w:rsid w:val="00465ED5"/>
    <w:rsid w:val="00467A05"/>
    <w:rsid w:val="00467F23"/>
    <w:rsid w:val="004702F9"/>
    <w:rsid w:val="00471EAD"/>
    <w:rsid w:val="00473730"/>
    <w:rsid w:val="00473F1E"/>
    <w:rsid w:val="00474347"/>
    <w:rsid w:val="004743B9"/>
    <w:rsid w:val="00474853"/>
    <w:rsid w:val="00476816"/>
    <w:rsid w:val="004769D1"/>
    <w:rsid w:val="00477316"/>
    <w:rsid w:val="00481580"/>
    <w:rsid w:val="00481E88"/>
    <w:rsid w:val="00482739"/>
    <w:rsid w:val="004827E2"/>
    <w:rsid w:val="00483243"/>
    <w:rsid w:val="00483A1A"/>
    <w:rsid w:val="0048519F"/>
    <w:rsid w:val="00485EC3"/>
    <w:rsid w:val="00486835"/>
    <w:rsid w:val="004875C9"/>
    <w:rsid w:val="00487B9F"/>
    <w:rsid w:val="00490A03"/>
    <w:rsid w:val="004917C6"/>
    <w:rsid w:val="00493298"/>
    <w:rsid w:val="004943BC"/>
    <w:rsid w:val="004953AA"/>
    <w:rsid w:val="004964F6"/>
    <w:rsid w:val="00496977"/>
    <w:rsid w:val="004971CA"/>
    <w:rsid w:val="004974FD"/>
    <w:rsid w:val="00497588"/>
    <w:rsid w:val="004A16A6"/>
    <w:rsid w:val="004A1B8B"/>
    <w:rsid w:val="004A1D8E"/>
    <w:rsid w:val="004B0214"/>
    <w:rsid w:val="004B0D89"/>
    <w:rsid w:val="004B10D1"/>
    <w:rsid w:val="004B10F1"/>
    <w:rsid w:val="004B1337"/>
    <w:rsid w:val="004B22FC"/>
    <w:rsid w:val="004B43DE"/>
    <w:rsid w:val="004B4F9C"/>
    <w:rsid w:val="004B58AB"/>
    <w:rsid w:val="004B5E19"/>
    <w:rsid w:val="004C0475"/>
    <w:rsid w:val="004C1017"/>
    <w:rsid w:val="004C12CB"/>
    <w:rsid w:val="004C19C5"/>
    <w:rsid w:val="004C26F1"/>
    <w:rsid w:val="004C4841"/>
    <w:rsid w:val="004C4D73"/>
    <w:rsid w:val="004C5731"/>
    <w:rsid w:val="004C5E99"/>
    <w:rsid w:val="004C6A03"/>
    <w:rsid w:val="004C6E96"/>
    <w:rsid w:val="004C706F"/>
    <w:rsid w:val="004C7C10"/>
    <w:rsid w:val="004C7F2C"/>
    <w:rsid w:val="004D11EA"/>
    <w:rsid w:val="004D1260"/>
    <w:rsid w:val="004D3582"/>
    <w:rsid w:val="004D46AA"/>
    <w:rsid w:val="004D5092"/>
    <w:rsid w:val="004D5CFB"/>
    <w:rsid w:val="004D5F8B"/>
    <w:rsid w:val="004D66B2"/>
    <w:rsid w:val="004D6ECF"/>
    <w:rsid w:val="004D6EFE"/>
    <w:rsid w:val="004D7718"/>
    <w:rsid w:val="004E0716"/>
    <w:rsid w:val="004E223B"/>
    <w:rsid w:val="004E26D7"/>
    <w:rsid w:val="004E2C6F"/>
    <w:rsid w:val="004E2E0B"/>
    <w:rsid w:val="004E4B91"/>
    <w:rsid w:val="004E57F3"/>
    <w:rsid w:val="004E64F9"/>
    <w:rsid w:val="004E65AC"/>
    <w:rsid w:val="004E7387"/>
    <w:rsid w:val="004F170C"/>
    <w:rsid w:val="004F2155"/>
    <w:rsid w:val="004F22AE"/>
    <w:rsid w:val="004F2B98"/>
    <w:rsid w:val="004F3308"/>
    <w:rsid w:val="004F6719"/>
    <w:rsid w:val="00501887"/>
    <w:rsid w:val="00501FB4"/>
    <w:rsid w:val="005020EA"/>
    <w:rsid w:val="00502985"/>
    <w:rsid w:val="00503371"/>
    <w:rsid w:val="0050364B"/>
    <w:rsid w:val="00504061"/>
    <w:rsid w:val="00504DB5"/>
    <w:rsid w:val="0050528A"/>
    <w:rsid w:val="005056B8"/>
    <w:rsid w:val="00506C67"/>
    <w:rsid w:val="00510208"/>
    <w:rsid w:val="00511346"/>
    <w:rsid w:val="00511DB5"/>
    <w:rsid w:val="00512532"/>
    <w:rsid w:val="005128FD"/>
    <w:rsid w:val="00512AF7"/>
    <w:rsid w:val="0051332E"/>
    <w:rsid w:val="00514453"/>
    <w:rsid w:val="00514748"/>
    <w:rsid w:val="00515A62"/>
    <w:rsid w:val="0051687D"/>
    <w:rsid w:val="00517FE3"/>
    <w:rsid w:val="00521710"/>
    <w:rsid w:val="00521ABA"/>
    <w:rsid w:val="00522691"/>
    <w:rsid w:val="00522D48"/>
    <w:rsid w:val="0052311F"/>
    <w:rsid w:val="00523D88"/>
    <w:rsid w:val="005240BC"/>
    <w:rsid w:val="005248F8"/>
    <w:rsid w:val="00524CFB"/>
    <w:rsid w:val="00525D6A"/>
    <w:rsid w:val="0053045D"/>
    <w:rsid w:val="00530584"/>
    <w:rsid w:val="00530E48"/>
    <w:rsid w:val="005321A1"/>
    <w:rsid w:val="00532848"/>
    <w:rsid w:val="00532FC0"/>
    <w:rsid w:val="0053319D"/>
    <w:rsid w:val="00533CB8"/>
    <w:rsid w:val="00535635"/>
    <w:rsid w:val="005400B5"/>
    <w:rsid w:val="00541E02"/>
    <w:rsid w:val="00543EEB"/>
    <w:rsid w:val="0054418F"/>
    <w:rsid w:val="005442EC"/>
    <w:rsid w:val="00545AB9"/>
    <w:rsid w:val="00546D3A"/>
    <w:rsid w:val="005520BB"/>
    <w:rsid w:val="00553262"/>
    <w:rsid w:val="00553BE9"/>
    <w:rsid w:val="00555B78"/>
    <w:rsid w:val="0055650C"/>
    <w:rsid w:val="00556ECD"/>
    <w:rsid w:val="00556F8D"/>
    <w:rsid w:val="005571BD"/>
    <w:rsid w:val="005571F3"/>
    <w:rsid w:val="0055780F"/>
    <w:rsid w:val="005603B0"/>
    <w:rsid w:val="00560511"/>
    <w:rsid w:val="00561AC7"/>
    <w:rsid w:val="005629A4"/>
    <w:rsid w:val="005639C4"/>
    <w:rsid w:val="00563ED9"/>
    <w:rsid w:val="00564360"/>
    <w:rsid w:val="0056487C"/>
    <w:rsid w:val="0056573D"/>
    <w:rsid w:val="005659BF"/>
    <w:rsid w:val="00565AFF"/>
    <w:rsid w:val="00566CE2"/>
    <w:rsid w:val="00566E30"/>
    <w:rsid w:val="00571962"/>
    <w:rsid w:val="0057381F"/>
    <w:rsid w:val="00574CA1"/>
    <w:rsid w:val="0057551E"/>
    <w:rsid w:val="00576B1F"/>
    <w:rsid w:val="00576DF0"/>
    <w:rsid w:val="00581714"/>
    <w:rsid w:val="005817ED"/>
    <w:rsid w:val="00583EDD"/>
    <w:rsid w:val="00585380"/>
    <w:rsid w:val="00585E0F"/>
    <w:rsid w:val="005871CF"/>
    <w:rsid w:val="005878F5"/>
    <w:rsid w:val="00587DF1"/>
    <w:rsid w:val="00590A7E"/>
    <w:rsid w:val="00591001"/>
    <w:rsid w:val="00591B6D"/>
    <w:rsid w:val="00591BED"/>
    <w:rsid w:val="005922D3"/>
    <w:rsid w:val="00593D9A"/>
    <w:rsid w:val="0059574B"/>
    <w:rsid w:val="00596142"/>
    <w:rsid w:val="00596E7F"/>
    <w:rsid w:val="00596FFE"/>
    <w:rsid w:val="00597A84"/>
    <w:rsid w:val="005A28C0"/>
    <w:rsid w:val="005A2C11"/>
    <w:rsid w:val="005A31D2"/>
    <w:rsid w:val="005A412A"/>
    <w:rsid w:val="005A47B8"/>
    <w:rsid w:val="005A67F1"/>
    <w:rsid w:val="005A770D"/>
    <w:rsid w:val="005A77AC"/>
    <w:rsid w:val="005A7821"/>
    <w:rsid w:val="005A7E57"/>
    <w:rsid w:val="005B165D"/>
    <w:rsid w:val="005B297A"/>
    <w:rsid w:val="005B41DE"/>
    <w:rsid w:val="005B4C0F"/>
    <w:rsid w:val="005B4E5B"/>
    <w:rsid w:val="005B65AD"/>
    <w:rsid w:val="005B6E6B"/>
    <w:rsid w:val="005B73E9"/>
    <w:rsid w:val="005B7CFA"/>
    <w:rsid w:val="005C0167"/>
    <w:rsid w:val="005C1126"/>
    <w:rsid w:val="005C13CB"/>
    <w:rsid w:val="005C14EB"/>
    <w:rsid w:val="005C2237"/>
    <w:rsid w:val="005C23EB"/>
    <w:rsid w:val="005C2C55"/>
    <w:rsid w:val="005C2CEA"/>
    <w:rsid w:val="005C358A"/>
    <w:rsid w:val="005C5495"/>
    <w:rsid w:val="005C5946"/>
    <w:rsid w:val="005C5DFE"/>
    <w:rsid w:val="005C7059"/>
    <w:rsid w:val="005C7E4A"/>
    <w:rsid w:val="005D0E80"/>
    <w:rsid w:val="005D13FB"/>
    <w:rsid w:val="005D1468"/>
    <w:rsid w:val="005D2406"/>
    <w:rsid w:val="005D58FD"/>
    <w:rsid w:val="005D5A77"/>
    <w:rsid w:val="005D6F9B"/>
    <w:rsid w:val="005E079B"/>
    <w:rsid w:val="005E1A17"/>
    <w:rsid w:val="005E44F6"/>
    <w:rsid w:val="005E67DD"/>
    <w:rsid w:val="005E7C8D"/>
    <w:rsid w:val="005F07A9"/>
    <w:rsid w:val="005F0918"/>
    <w:rsid w:val="005F3FCE"/>
    <w:rsid w:val="005F5E0E"/>
    <w:rsid w:val="005F61D5"/>
    <w:rsid w:val="005F6485"/>
    <w:rsid w:val="005F66E8"/>
    <w:rsid w:val="005F749B"/>
    <w:rsid w:val="006002D7"/>
    <w:rsid w:val="00600B42"/>
    <w:rsid w:val="00600C42"/>
    <w:rsid w:val="00600D9C"/>
    <w:rsid w:val="00602377"/>
    <w:rsid w:val="0060479B"/>
    <w:rsid w:val="0060550E"/>
    <w:rsid w:val="00605DB2"/>
    <w:rsid w:val="00606034"/>
    <w:rsid w:val="0060662E"/>
    <w:rsid w:val="006070E5"/>
    <w:rsid w:val="00607DB1"/>
    <w:rsid w:val="006100B5"/>
    <w:rsid w:val="00610BE5"/>
    <w:rsid w:val="006111C7"/>
    <w:rsid w:val="00611AFA"/>
    <w:rsid w:val="0061236E"/>
    <w:rsid w:val="006136ED"/>
    <w:rsid w:val="00614111"/>
    <w:rsid w:val="00614C40"/>
    <w:rsid w:val="00615DBF"/>
    <w:rsid w:val="00616211"/>
    <w:rsid w:val="00616800"/>
    <w:rsid w:val="0061692A"/>
    <w:rsid w:val="006170DE"/>
    <w:rsid w:val="006176C8"/>
    <w:rsid w:val="00617B24"/>
    <w:rsid w:val="00620415"/>
    <w:rsid w:val="006208A8"/>
    <w:rsid w:val="0062459B"/>
    <w:rsid w:val="0062475D"/>
    <w:rsid w:val="00626A7F"/>
    <w:rsid w:val="00626BB0"/>
    <w:rsid w:val="00627FB7"/>
    <w:rsid w:val="006302CF"/>
    <w:rsid w:val="00630AA7"/>
    <w:rsid w:val="00631402"/>
    <w:rsid w:val="006332B2"/>
    <w:rsid w:val="00633974"/>
    <w:rsid w:val="00634CCB"/>
    <w:rsid w:val="00635ECE"/>
    <w:rsid w:val="006378C8"/>
    <w:rsid w:val="006425AF"/>
    <w:rsid w:val="0064302A"/>
    <w:rsid w:val="0064377C"/>
    <w:rsid w:val="00643D43"/>
    <w:rsid w:val="00643DC6"/>
    <w:rsid w:val="00643F46"/>
    <w:rsid w:val="0064492A"/>
    <w:rsid w:val="00647D67"/>
    <w:rsid w:val="0065141D"/>
    <w:rsid w:val="00651D2A"/>
    <w:rsid w:val="006535F7"/>
    <w:rsid w:val="006536D0"/>
    <w:rsid w:val="00654C5C"/>
    <w:rsid w:val="00655097"/>
    <w:rsid w:val="006566F3"/>
    <w:rsid w:val="006574B1"/>
    <w:rsid w:val="00657717"/>
    <w:rsid w:val="00657740"/>
    <w:rsid w:val="0065774C"/>
    <w:rsid w:val="00657EC6"/>
    <w:rsid w:val="00660F54"/>
    <w:rsid w:val="00663C75"/>
    <w:rsid w:val="00665341"/>
    <w:rsid w:val="00665813"/>
    <w:rsid w:val="00665A82"/>
    <w:rsid w:val="00665C02"/>
    <w:rsid w:val="00666444"/>
    <w:rsid w:val="00667982"/>
    <w:rsid w:val="00670454"/>
    <w:rsid w:val="00670F50"/>
    <w:rsid w:val="006720E5"/>
    <w:rsid w:val="00673A6E"/>
    <w:rsid w:val="006754A0"/>
    <w:rsid w:val="006755BE"/>
    <w:rsid w:val="00675848"/>
    <w:rsid w:val="006758ED"/>
    <w:rsid w:val="006759B7"/>
    <w:rsid w:val="00676CA4"/>
    <w:rsid w:val="006815C3"/>
    <w:rsid w:val="00682C46"/>
    <w:rsid w:val="00684BCE"/>
    <w:rsid w:val="00685360"/>
    <w:rsid w:val="00686311"/>
    <w:rsid w:val="006864E2"/>
    <w:rsid w:val="00687684"/>
    <w:rsid w:val="00690F16"/>
    <w:rsid w:val="006911C4"/>
    <w:rsid w:val="00691C20"/>
    <w:rsid w:val="00692A95"/>
    <w:rsid w:val="00693906"/>
    <w:rsid w:val="00693E43"/>
    <w:rsid w:val="00697A16"/>
    <w:rsid w:val="006A066F"/>
    <w:rsid w:val="006A0A4B"/>
    <w:rsid w:val="006A11D3"/>
    <w:rsid w:val="006A2F5C"/>
    <w:rsid w:val="006A3C17"/>
    <w:rsid w:val="006A3E64"/>
    <w:rsid w:val="006A425F"/>
    <w:rsid w:val="006A4816"/>
    <w:rsid w:val="006A4B4B"/>
    <w:rsid w:val="006A4EE6"/>
    <w:rsid w:val="006A5785"/>
    <w:rsid w:val="006A5B07"/>
    <w:rsid w:val="006A67A5"/>
    <w:rsid w:val="006A7946"/>
    <w:rsid w:val="006B13A5"/>
    <w:rsid w:val="006B1901"/>
    <w:rsid w:val="006B1945"/>
    <w:rsid w:val="006B2962"/>
    <w:rsid w:val="006B6068"/>
    <w:rsid w:val="006B7ECC"/>
    <w:rsid w:val="006C01CC"/>
    <w:rsid w:val="006C08AB"/>
    <w:rsid w:val="006C2B3A"/>
    <w:rsid w:val="006C32BE"/>
    <w:rsid w:val="006C3A6C"/>
    <w:rsid w:val="006C43AD"/>
    <w:rsid w:val="006C4CD9"/>
    <w:rsid w:val="006C4E13"/>
    <w:rsid w:val="006C5226"/>
    <w:rsid w:val="006C548B"/>
    <w:rsid w:val="006C5CCE"/>
    <w:rsid w:val="006C6086"/>
    <w:rsid w:val="006D3837"/>
    <w:rsid w:val="006D54FE"/>
    <w:rsid w:val="006D5635"/>
    <w:rsid w:val="006D57D4"/>
    <w:rsid w:val="006D7939"/>
    <w:rsid w:val="006E00A5"/>
    <w:rsid w:val="006E0F82"/>
    <w:rsid w:val="006E1327"/>
    <w:rsid w:val="006E2153"/>
    <w:rsid w:val="006E33CD"/>
    <w:rsid w:val="006E382A"/>
    <w:rsid w:val="006E4101"/>
    <w:rsid w:val="006E4267"/>
    <w:rsid w:val="006E45E2"/>
    <w:rsid w:val="006E48FA"/>
    <w:rsid w:val="006E5395"/>
    <w:rsid w:val="006E5A47"/>
    <w:rsid w:val="006E6071"/>
    <w:rsid w:val="006E6D44"/>
    <w:rsid w:val="006E7429"/>
    <w:rsid w:val="006F00EF"/>
    <w:rsid w:val="006F1C14"/>
    <w:rsid w:val="006F28BB"/>
    <w:rsid w:val="006F2D8F"/>
    <w:rsid w:val="006F3584"/>
    <w:rsid w:val="006F3E55"/>
    <w:rsid w:val="006F494F"/>
    <w:rsid w:val="006F609C"/>
    <w:rsid w:val="006F7939"/>
    <w:rsid w:val="006F7B5B"/>
    <w:rsid w:val="006F7E60"/>
    <w:rsid w:val="006F7FC6"/>
    <w:rsid w:val="00700194"/>
    <w:rsid w:val="007026FC"/>
    <w:rsid w:val="00705E2A"/>
    <w:rsid w:val="00706FDF"/>
    <w:rsid w:val="0070701B"/>
    <w:rsid w:val="00707167"/>
    <w:rsid w:val="007078E8"/>
    <w:rsid w:val="00707EF1"/>
    <w:rsid w:val="00710339"/>
    <w:rsid w:val="00711127"/>
    <w:rsid w:val="00711A84"/>
    <w:rsid w:val="00711E58"/>
    <w:rsid w:val="007120E2"/>
    <w:rsid w:val="0071213A"/>
    <w:rsid w:val="0071496F"/>
    <w:rsid w:val="00714C45"/>
    <w:rsid w:val="00715624"/>
    <w:rsid w:val="00715638"/>
    <w:rsid w:val="00715E73"/>
    <w:rsid w:val="007161BC"/>
    <w:rsid w:val="0071621A"/>
    <w:rsid w:val="00717AC1"/>
    <w:rsid w:val="00722B03"/>
    <w:rsid w:val="00723826"/>
    <w:rsid w:val="0072408C"/>
    <w:rsid w:val="00724B7A"/>
    <w:rsid w:val="00726AA2"/>
    <w:rsid w:val="007271BA"/>
    <w:rsid w:val="00730E0C"/>
    <w:rsid w:val="00730EFB"/>
    <w:rsid w:val="00731572"/>
    <w:rsid w:val="00731754"/>
    <w:rsid w:val="00731CC9"/>
    <w:rsid w:val="00731DAE"/>
    <w:rsid w:val="0073213F"/>
    <w:rsid w:val="0073219E"/>
    <w:rsid w:val="00732564"/>
    <w:rsid w:val="007357E4"/>
    <w:rsid w:val="007429F9"/>
    <w:rsid w:val="00742C96"/>
    <w:rsid w:val="00743A13"/>
    <w:rsid w:val="00743C63"/>
    <w:rsid w:val="007449F0"/>
    <w:rsid w:val="00744F19"/>
    <w:rsid w:val="007454BC"/>
    <w:rsid w:val="00746684"/>
    <w:rsid w:val="00750A7A"/>
    <w:rsid w:val="00751BD7"/>
    <w:rsid w:val="0075299F"/>
    <w:rsid w:val="007533EC"/>
    <w:rsid w:val="00753488"/>
    <w:rsid w:val="00754694"/>
    <w:rsid w:val="00755AB7"/>
    <w:rsid w:val="00757AC6"/>
    <w:rsid w:val="00757AD4"/>
    <w:rsid w:val="007624B3"/>
    <w:rsid w:val="00762AB4"/>
    <w:rsid w:val="007640DC"/>
    <w:rsid w:val="00764B14"/>
    <w:rsid w:val="00764C05"/>
    <w:rsid w:val="007655DB"/>
    <w:rsid w:val="00766B1E"/>
    <w:rsid w:val="007718FA"/>
    <w:rsid w:val="0077424F"/>
    <w:rsid w:val="00775662"/>
    <w:rsid w:val="00775E12"/>
    <w:rsid w:val="00777A3B"/>
    <w:rsid w:val="007811C5"/>
    <w:rsid w:val="007817FC"/>
    <w:rsid w:val="0078216E"/>
    <w:rsid w:val="00782C34"/>
    <w:rsid w:val="00782DF5"/>
    <w:rsid w:val="007836E8"/>
    <w:rsid w:val="00783815"/>
    <w:rsid w:val="00784037"/>
    <w:rsid w:val="00784044"/>
    <w:rsid w:val="00786A0D"/>
    <w:rsid w:val="00786D59"/>
    <w:rsid w:val="00787D9B"/>
    <w:rsid w:val="00787E36"/>
    <w:rsid w:val="0079064B"/>
    <w:rsid w:val="0079274E"/>
    <w:rsid w:val="007944C0"/>
    <w:rsid w:val="00794632"/>
    <w:rsid w:val="00795930"/>
    <w:rsid w:val="0079702D"/>
    <w:rsid w:val="007971AA"/>
    <w:rsid w:val="007A1144"/>
    <w:rsid w:val="007A1159"/>
    <w:rsid w:val="007A2487"/>
    <w:rsid w:val="007A3D5F"/>
    <w:rsid w:val="007A4715"/>
    <w:rsid w:val="007A4CA1"/>
    <w:rsid w:val="007A59AE"/>
    <w:rsid w:val="007A5F99"/>
    <w:rsid w:val="007A6397"/>
    <w:rsid w:val="007A67A0"/>
    <w:rsid w:val="007A7A34"/>
    <w:rsid w:val="007B00FE"/>
    <w:rsid w:val="007B1197"/>
    <w:rsid w:val="007B1455"/>
    <w:rsid w:val="007B1871"/>
    <w:rsid w:val="007B3937"/>
    <w:rsid w:val="007B3A6C"/>
    <w:rsid w:val="007B451D"/>
    <w:rsid w:val="007B4F6D"/>
    <w:rsid w:val="007B7242"/>
    <w:rsid w:val="007C1BFC"/>
    <w:rsid w:val="007C1E14"/>
    <w:rsid w:val="007C2315"/>
    <w:rsid w:val="007C31D3"/>
    <w:rsid w:val="007C3F0D"/>
    <w:rsid w:val="007C562E"/>
    <w:rsid w:val="007C6CF1"/>
    <w:rsid w:val="007D0EDE"/>
    <w:rsid w:val="007D2031"/>
    <w:rsid w:val="007D297C"/>
    <w:rsid w:val="007D3840"/>
    <w:rsid w:val="007D3A06"/>
    <w:rsid w:val="007D4B10"/>
    <w:rsid w:val="007D5588"/>
    <w:rsid w:val="007D64A8"/>
    <w:rsid w:val="007D673D"/>
    <w:rsid w:val="007D6A07"/>
    <w:rsid w:val="007D7B2B"/>
    <w:rsid w:val="007E0419"/>
    <w:rsid w:val="007E07D4"/>
    <w:rsid w:val="007E41B6"/>
    <w:rsid w:val="007E44D8"/>
    <w:rsid w:val="007E5149"/>
    <w:rsid w:val="007E5506"/>
    <w:rsid w:val="007E671C"/>
    <w:rsid w:val="007E6EFB"/>
    <w:rsid w:val="007F26EE"/>
    <w:rsid w:val="007F3F73"/>
    <w:rsid w:val="007F5471"/>
    <w:rsid w:val="007F590D"/>
    <w:rsid w:val="007F6D70"/>
    <w:rsid w:val="007F7522"/>
    <w:rsid w:val="007F7C19"/>
    <w:rsid w:val="007F7F7B"/>
    <w:rsid w:val="007F7FC2"/>
    <w:rsid w:val="00800811"/>
    <w:rsid w:val="00800B2F"/>
    <w:rsid w:val="00802D55"/>
    <w:rsid w:val="00802DE1"/>
    <w:rsid w:val="00803345"/>
    <w:rsid w:val="00804029"/>
    <w:rsid w:val="008065D7"/>
    <w:rsid w:val="0081031E"/>
    <w:rsid w:val="0081199C"/>
    <w:rsid w:val="00811AFF"/>
    <w:rsid w:val="00812377"/>
    <w:rsid w:val="00815E06"/>
    <w:rsid w:val="0081724F"/>
    <w:rsid w:val="00817917"/>
    <w:rsid w:val="008179C4"/>
    <w:rsid w:val="00817C0B"/>
    <w:rsid w:val="00817E08"/>
    <w:rsid w:val="00817EC0"/>
    <w:rsid w:val="00820C60"/>
    <w:rsid w:val="00821037"/>
    <w:rsid w:val="0082111F"/>
    <w:rsid w:val="00821F8E"/>
    <w:rsid w:val="00822BAE"/>
    <w:rsid w:val="00823B28"/>
    <w:rsid w:val="00826C2B"/>
    <w:rsid w:val="00826C9B"/>
    <w:rsid w:val="00827A16"/>
    <w:rsid w:val="00827AD0"/>
    <w:rsid w:val="00831612"/>
    <w:rsid w:val="008316C8"/>
    <w:rsid w:val="00831F79"/>
    <w:rsid w:val="0083313A"/>
    <w:rsid w:val="0083320B"/>
    <w:rsid w:val="008348E2"/>
    <w:rsid w:val="008357F7"/>
    <w:rsid w:val="00835848"/>
    <w:rsid w:val="00836685"/>
    <w:rsid w:val="00836F02"/>
    <w:rsid w:val="00840F6B"/>
    <w:rsid w:val="00841CCE"/>
    <w:rsid w:val="008442E8"/>
    <w:rsid w:val="00845A91"/>
    <w:rsid w:val="00845D7E"/>
    <w:rsid w:val="00846DA7"/>
    <w:rsid w:val="00847754"/>
    <w:rsid w:val="00847F06"/>
    <w:rsid w:val="00850259"/>
    <w:rsid w:val="00850268"/>
    <w:rsid w:val="00850A19"/>
    <w:rsid w:val="008515D9"/>
    <w:rsid w:val="008536DA"/>
    <w:rsid w:val="00853A1B"/>
    <w:rsid w:val="008558B5"/>
    <w:rsid w:val="00856994"/>
    <w:rsid w:val="00856BAC"/>
    <w:rsid w:val="00857892"/>
    <w:rsid w:val="00857E25"/>
    <w:rsid w:val="008603A1"/>
    <w:rsid w:val="00861332"/>
    <w:rsid w:val="00862030"/>
    <w:rsid w:val="00863D25"/>
    <w:rsid w:val="00864F8E"/>
    <w:rsid w:val="00865074"/>
    <w:rsid w:val="00865887"/>
    <w:rsid w:val="00866057"/>
    <w:rsid w:val="00866516"/>
    <w:rsid w:val="00866732"/>
    <w:rsid w:val="00866C49"/>
    <w:rsid w:val="00867C5C"/>
    <w:rsid w:val="00867F1E"/>
    <w:rsid w:val="00871CD8"/>
    <w:rsid w:val="008724BF"/>
    <w:rsid w:val="00873B74"/>
    <w:rsid w:val="00874CC2"/>
    <w:rsid w:val="008754C6"/>
    <w:rsid w:val="00875A27"/>
    <w:rsid w:val="008765C3"/>
    <w:rsid w:val="0088080C"/>
    <w:rsid w:val="008820C9"/>
    <w:rsid w:val="00882669"/>
    <w:rsid w:val="00882D21"/>
    <w:rsid w:val="0088494A"/>
    <w:rsid w:val="00884A85"/>
    <w:rsid w:val="0088521F"/>
    <w:rsid w:val="0088535D"/>
    <w:rsid w:val="00885B08"/>
    <w:rsid w:val="00886538"/>
    <w:rsid w:val="00886AD9"/>
    <w:rsid w:val="00886F6F"/>
    <w:rsid w:val="008900C9"/>
    <w:rsid w:val="008907A8"/>
    <w:rsid w:val="008923FE"/>
    <w:rsid w:val="00893CA9"/>
    <w:rsid w:val="0089524D"/>
    <w:rsid w:val="00895DCB"/>
    <w:rsid w:val="00895F13"/>
    <w:rsid w:val="00895F1D"/>
    <w:rsid w:val="0089614E"/>
    <w:rsid w:val="008965B8"/>
    <w:rsid w:val="008A05B7"/>
    <w:rsid w:val="008A1779"/>
    <w:rsid w:val="008A253D"/>
    <w:rsid w:val="008A41B7"/>
    <w:rsid w:val="008A42C0"/>
    <w:rsid w:val="008A451C"/>
    <w:rsid w:val="008A57DA"/>
    <w:rsid w:val="008A63FD"/>
    <w:rsid w:val="008A755D"/>
    <w:rsid w:val="008A7F31"/>
    <w:rsid w:val="008B053A"/>
    <w:rsid w:val="008B0604"/>
    <w:rsid w:val="008B0F4B"/>
    <w:rsid w:val="008B1221"/>
    <w:rsid w:val="008B22CA"/>
    <w:rsid w:val="008B2BB6"/>
    <w:rsid w:val="008B5332"/>
    <w:rsid w:val="008B5452"/>
    <w:rsid w:val="008B5639"/>
    <w:rsid w:val="008B689C"/>
    <w:rsid w:val="008C1B0C"/>
    <w:rsid w:val="008C253B"/>
    <w:rsid w:val="008C36E0"/>
    <w:rsid w:val="008C36FA"/>
    <w:rsid w:val="008C772E"/>
    <w:rsid w:val="008C7868"/>
    <w:rsid w:val="008D0481"/>
    <w:rsid w:val="008D1E13"/>
    <w:rsid w:val="008D2628"/>
    <w:rsid w:val="008D4935"/>
    <w:rsid w:val="008D4AA4"/>
    <w:rsid w:val="008D4C5B"/>
    <w:rsid w:val="008D5023"/>
    <w:rsid w:val="008D5754"/>
    <w:rsid w:val="008D6C0B"/>
    <w:rsid w:val="008D7B4D"/>
    <w:rsid w:val="008E129E"/>
    <w:rsid w:val="008E2A90"/>
    <w:rsid w:val="008E2B89"/>
    <w:rsid w:val="008E308D"/>
    <w:rsid w:val="008E4D32"/>
    <w:rsid w:val="008E7084"/>
    <w:rsid w:val="008E7382"/>
    <w:rsid w:val="008F05AF"/>
    <w:rsid w:val="008F0A04"/>
    <w:rsid w:val="008F1AE5"/>
    <w:rsid w:val="008F240C"/>
    <w:rsid w:val="008F3299"/>
    <w:rsid w:val="008F32AE"/>
    <w:rsid w:val="008F51D0"/>
    <w:rsid w:val="008F566F"/>
    <w:rsid w:val="008F58A6"/>
    <w:rsid w:val="008F5E84"/>
    <w:rsid w:val="008F6BA6"/>
    <w:rsid w:val="008F7092"/>
    <w:rsid w:val="00900C54"/>
    <w:rsid w:val="00900F8B"/>
    <w:rsid w:val="00901AF8"/>
    <w:rsid w:val="00902BD3"/>
    <w:rsid w:val="00902BDC"/>
    <w:rsid w:val="00904DEE"/>
    <w:rsid w:val="00905BD3"/>
    <w:rsid w:val="00906715"/>
    <w:rsid w:val="009067CF"/>
    <w:rsid w:val="009074D4"/>
    <w:rsid w:val="00907BBD"/>
    <w:rsid w:val="009129C2"/>
    <w:rsid w:val="00912FFF"/>
    <w:rsid w:val="00913DE4"/>
    <w:rsid w:val="00914CC1"/>
    <w:rsid w:val="0091625E"/>
    <w:rsid w:val="00916E56"/>
    <w:rsid w:val="00916E66"/>
    <w:rsid w:val="00920E51"/>
    <w:rsid w:val="00923839"/>
    <w:rsid w:val="00923D42"/>
    <w:rsid w:val="00924C14"/>
    <w:rsid w:val="00925C6B"/>
    <w:rsid w:val="00925DFA"/>
    <w:rsid w:val="009263D7"/>
    <w:rsid w:val="00926548"/>
    <w:rsid w:val="00926B2E"/>
    <w:rsid w:val="00930FDB"/>
    <w:rsid w:val="0093186B"/>
    <w:rsid w:val="00931927"/>
    <w:rsid w:val="00935022"/>
    <w:rsid w:val="00936037"/>
    <w:rsid w:val="00936933"/>
    <w:rsid w:val="009374B5"/>
    <w:rsid w:val="00937967"/>
    <w:rsid w:val="00940128"/>
    <w:rsid w:val="009401EE"/>
    <w:rsid w:val="00940CFC"/>
    <w:rsid w:val="00941372"/>
    <w:rsid w:val="009421D6"/>
    <w:rsid w:val="00943D84"/>
    <w:rsid w:val="009453B3"/>
    <w:rsid w:val="009454DE"/>
    <w:rsid w:val="00946741"/>
    <w:rsid w:val="00947D2B"/>
    <w:rsid w:val="00951686"/>
    <w:rsid w:val="00951799"/>
    <w:rsid w:val="0095369A"/>
    <w:rsid w:val="0095478C"/>
    <w:rsid w:val="00954E77"/>
    <w:rsid w:val="00954FE0"/>
    <w:rsid w:val="009554B9"/>
    <w:rsid w:val="00955C66"/>
    <w:rsid w:val="00956AB8"/>
    <w:rsid w:val="00957676"/>
    <w:rsid w:val="009619BE"/>
    <w:rsid w:val="00961B48"/>
    <w:rsid w:val="00961BA5"/>
    <w:rsid w:val="00961EE7"/>
    <w:rsid w:val="00962C2B"/>
    <w:rsid w:val="00966AFE"/>
    <w:rsid w:val="00966E58"/>
    <w:rsid w:val="00970437"/>
    <w:rsid w:val="00971294"/>
    <w:rsid w:val="009722C2"/>
    <w:rsid w:val="00972430"/>
    <w:rsid w:val="00972F19"/>
    <w:rsid w:val="009732F3"/>
    <w:rsid w:val="00973C6C"/>
    <w:rsid w:val="00973D30"/>
    <w:rsid w:val="009740E1"/>
    <w:rsid w:val="009749BC"/>
    <w:rsid w:val="00974C0C"/>
    <w:rsid w:val="00974CCC"/>
    <w:rsid w:val="009762E3"/>
    <w:rsid w:val="00982B72"/>
    <w:rsid w:val="00983818"/>
    <w:rsid w:val="009838DA"/>
    <w:rsid w:val="009845F8"/>
    <w:rsid w:val="00985317"/>
    <w:rsid w:val="00985827"/>
    <w:rsid w:val="009859AF"/>
    <w:rsid w:val="009861F3"/>
    <w:rsid w:val="009865B5"/>
    <w:rsid w:val="00986A9D"/>
    <w:rsid w:val="00986C68"/>
    <w:rsid w:val="00987624"/>
    <w:rsid w:val="0099029A"/>
    <w:rsid w:val="009909FF"/>
    <w:rsid w:val="00990CF2"/>
    <w:rsid w:val="0099219D"/>
    <w:rsid w:val="0099254A"/>
    <w:rsid w:val="00993C47"/>
    <w:rsid w:val="00994AC8"/>
    <w:rsid w:val="009957D7"/>
    <w:rsid w:val="00996ED3"/>
    <w:rsid w:val="00997A6C"/>
    <w:rsid w:val="009A02C0"/>
    <w:rsid w:val="009A0AD4"/>
    <w:rsid w:val="009A1DFB"/>
    <w:rsid w:val="009A2F60"/>
    <w:rsid w:val="009A3F6B"/>
    <w:rsid w:val="009A51A1"/>
    <w:rsid w:val="009A5C4E"/>
    <w:rsid w:val="009A6A64"/>
    <w:rsid w:val="009A7061"/>
    <w:rsid w:val="009A70D6"/>
    <w:rsid w:val="009B0E3A"/>
    <w:rsid w:val="009B1FD9"/>
    <w:rsid w:val="009B292E"/>
    <w:rsid w:val="009B3D08"/>
    <w:rsid w:val="009B410A"/>
    <w:rsid w:val="009B6BAA"/>
    <w:rsid w:val="009C243D"/>
    <w:rsid w:val="009C24CB"/>
    <w:rsid w:val="009C2BE7"/>
    <w:rsid w:val="009C6346"/>
    <w:rsid w:val="009C652D"/>
    <w:rsid w:val="009C7D32"/>
    <w:rsid w:val="009D0100"/>
    <w:rsid w:val="009D1FAB"/>
    <w:rsid w:val="009D2054"/>
    <w:rsid w:val="009D2C5B"/>
    <w:rsid w:val="009D2CD2"/>
    <w:rsid w:val="009D3015"/>
    <w:rsid w:val="009D39CA"/>
    <w:rsid w:val="009D4122"/>
    <w:rsid w:val="009D6A85"/>
    <w:rsid w:val="009E06BF"/>
    <w:rsid w:val="009E100C"/>
    <w:rsid w:val="009E136E"/>
    <w:rsid w:val="009E1494"/>
    <w:rsid w:val="009E24E7"/>
    <w:rsid w:val="009E2D61"/>
    <w:rsid w:val="009E2EFA"/>
    <w:rsid w:val="009E4F5E"/>
    <w:rsid w:val="009E5893"/>
    <w:rsid w:val="009E6C1A"/>
    <w:rsid w:val="009E73BD"/>
    <w:rsid w:val="009F4C66"/>
    <w:rsid w:val="009F5212"/>
    <w:rsid w:val="009F5FEC"/>
    <w:rsid w:val="009F6125"/>
    <w:rsid w:val="009F66C1"/>
    <w:rsid w:val="009F67D4"/>
    <w:rsid w:val="009F6B6F"/>
    <w:rsid w:val="00A000D6"/>
    <w:rsid w:val="00A004FF"/>
    <w:rsid w:val="00A015C1"/>
    <w:rsid w:val="00A01D91"/>
    <w:rsid w:val="00A02391"/>
    <w:rsid w:val="00A02E0D"/>
    <w:rsid w:val="00A04520"/>
    <w:rsid w:val="00A047CD"/>
    <w:rsid w:val="00A04856"/>
    <w:rsid w:val="00A04D07"/>
    <w:rsid w:val="00A05466"/>
    <w:rsid w:val="00A05EA1"/>
    <w:rsid w:val="00A0633C"/>
    <w:rsid w:val="00A06374"/>
    <w:rsid w:val="00A06DE7"/>
    <w:rsid w:val="00A1082D"/>
    <w:rsid w:val="00A10B79"/>
    <w:rsid w:val="00A11019"/>
    <w:rsid w:val="00A1118B"/>
    <w:rsid w:val="00A11591"/>
    <w:rsid w:val="00A11637"/>
    <w:rsid w:val="00A11874"/>
    <w:rsid w:val="00A130E5"/>
    <w:rsid w:val="00A13B99"/>
    <w:rsid w:val="00A1520D"/>
    <w:rsid w:val="00A158D5"/>
    <w:rsid w:val="00A15980"/>
    <w:rsid w:val="00A16FD2"/>
    <w:rsid w:val="00A1743D"/>
    <w:rsid w:val="00A201CF"/>
    <w:rsid w:val="00A2039F"/>
    <w:rsid w:val="00A205C0"/>
    <w:rsid w:val="00A20FE5"/>
    <w:rsid w:val="00A21F15"/>
    <w:rsid w:val="00A22E83"/>
    <w:rsid w:val="00A23310"/>
    <w:rsid w:val="00A2380F"/>
    <w:rsid w:val="00A24760"/>
    <w:rsid w:val="00A250D5"/>
    <w:rsid w:val="00A254CB"/>
    <w:rsid w:val="00A25F3F"/>
    <w:rsid w:val="00A30389"/>
    <w:rsid w:val="00A30F2E"/>
    <w:rsid w:val="00A30FC9"/>
    <w:rsid w:val="00A32428"/>
    <w:rsid w:val="00A3298C"/>
    <w:rsid w:val="00A34345"/>
    <w:rsid w:val="00A350EC"/>
    <w:rsid w:val="00A358EB"/>
    <w:rsid w:val="00A35B0B"/>
    <w:rsid w:val="00A36808"/>
    <w:rsid w:val="00A36E4C"/>
    <w:rsid w:val="00A37FCD"/>
    <w:rsid w:val="00A40393"/>
    <w:rsid w:val="00A41225"/>
    <w:rsid w:val="00A41952"/>
    <w:rsid w:val="00A41D60"/>
    <w:rsid w:val="00A42521"/>
    <w:rsid w:val="00A42B0C"/>
    <w:rsid w:val="00A43B48"/>
    <w:rsid w:val="00A448EE"/>
    <w:rsid w:val="00A462A5"/>
    <w:rsid w:val="00A5156B"/>
    <w:rsid w:val="00A51AE0"/>
    <w:rsid w:val="00A53379"/>
    <w:rsid w:val="00A538D6"/>
    <w:rsid w:val="00A54851"/>
    <w:rsid w:val="00A55679"/>
    <w:rsid w:val="00A559EA"/>
    <w:rsid w:val="00A56B5E"/>
    <w:rsid w:val="00A57846"/>
    <w:rsid w:val="00A60145"/>
    <w:rsid w:val="00A61552"/>
    <w:rsid w:val="00A617BC"/>
    <w:rsid w:val="00A62B8C"/>
    <w:rsid w:val="00A63872"/>
    <w:rsid w:val="00A63B3F"/>
    <w:rsid w:val="00A6594D"/>
    <w:rsid w:val="00A66187"/>
    <w:rsid w:val="00A66890"/>
    <w:rsid w:val="00A6733C"/>
    <w:rsid w:val="00A702D6"/>
    <w:rsid w:val="00A70DFD"/>
    <w:rsid w:val="00A71DEB"/>
    <w:rsid w:val="00A72522"/>
    <w:rsid w:val="00A7264F"/>
    <w:rsid w:val="00A732B4"/>
    <w:rsid w:val="00A7360E"/>
    <w:rsid w:val="00A73843"/>
    <w:rsid w:val="00A74F4A"/>
    <w:rsid w:val="00A755E9"/>
    <w:rsid w:val="00A75DFB"/>
    <w:rsid w:val="00A7751C"/>
    <w:rsid w:val="00A77705"/>
    <w:rsid w:val="00A7782D"/>
    <w:rsid w:val="00A77FA9"/>
    <w:rsid w:val="00A80804"/>
    <w:rsid w:val="00A809A5"/>
    <w:rsid w:val="00A812F4"/>
    <w:rsid w:val="00A81D54"/>
    <w:rsid w:val="00A81F92"/>
    <w:rsid w:val="00A82BA2"/>
    <w:rsid w:val="00A86E77"/>
    <w:rsid w:val="00A87280"/>
    <w:rsid w:val="00A90A9F"/>
    <w:rsid w:val="00A90E81"/>
    <w:rsid w:val="00A90FBB"/>
    <w:rsid w:val="00A9204D"/>
    <w:rsid w:val="00A921D6"/>
    <w:rsid w:val="00A92B54"/>
    <w:rsid w:val="00A92B6C"/>
    <w:rsid w:val="00A92D23"/>
    <w:rsid w:val="00A938AD"/>
    <w:rsid w:val="00A95B95"/>
    <w:rsid w:val="00A95C44"/>
    <w:rsid w:val="00A95E47"/>
    <w:rsid w:val="00A979F3"/>
    <w:rsid w:val="00AA026B"/>
    <w:rsid w:val="00AA0A30"/>
    <w:rsid w:val="00AA24E6"/>
    <w:rsid w:val="00AA276A"/>
    <w:rsid w:val="00AA43F1"/>
    <w:rsid w:val="00AA4D62"/>
    <w:rsid w:val="00AA5779"/>
    <w:rsid w:val="00AA778A"/>
    <w:rsid w:val="00AB0D46"/>
    <w:rsid w:val="00AB0D83"/>
    <w:rsid w:val="00AB0DF9"/>
    <w:rsid w:val="00AB5EBE"/>
    <w:rsid w:val="00AB7536"/>
    <w:rsid w:val="00AB7581"/>
    <w:rsid w:val="00AB7900"/>
    <w:rsid w:val="00AC0542"/>
    <w:rsid w:val="00AC120E"/>
    <w:rsid w:val="00AC191F"/>
    <w:rsid w:val="00AC3DC9"/>
    <w:rsid w:val="00AC43EF"/>
    <w:rsid w:val="00AC4BC6"/>
    <w:rsid w:val="00AC56A7"/>
    <w:rsid w:val="00AC5FE4"/>
    <w:rsid w:val="00AC690A"/>
    <w:rsid w:val="00AC6B27"/>
    <w:rsid w:val="00AC7518"/>
    <w:rsid w:val="00AC7CCA"/>
    <w:rsid w:val="00AD1FD4"/>
    <w:rsid w:val="00AD3966"/>
    <w:rsid w:val="00AD4717"/>
    <w:rsid w:val="00AD4A33"/>
    <w:rsid w:val="00AD5BB4"/>
    <w:rsid w:val="00AD5F91"/>
    <w:rsid w:val="00AD6C20"/>
    <w:rsid w:val="00AD7158"/>
    <w:rsid w:val="00AD746F"/>
    <w:rsid w:val="00AD7B74"/>
    <w:rsid w:val="00AE0576"/>
    <w:rsid w:val="00AE0BFC"/>
    <w:rsid w:val="00AE0DA5"/>
    <w:rsid w:val="00AE0DC4"/>
    <w:rsid w:val="00AE1AE5"/>
    <w:rsid w:val="00AE2225"/>
    <w:rsid w:val="00AE31BA"/>
    <w:rsid w:val="00AE3334"/>
    <w:rsid w:val="00AE3C57"/>
    <w:rsid w:val="00AE61CD"/>
    <w:rsid w:val="00AE6234"/>
    <w:rsid w:val="00AE6DAE"/>
    <w:rsid w:val="00AE7427"/>
    <w:rsid w:val="00AE7BA9"/>
    <w:rsid w:val="00AF0495"/>
    <w:rsid w:val="00AF1414"/>
    <w:rsid w:val="00AF1BC1"/>
    <w:rsid w:val="00AF347D"/>
    <w:rsid w:val="00AF37AA"/>
    <w:rsid w:val="00AF4D98"/>
    <w:rsid w:val="00AF6A2E"/>
    <w:rsid w:val="00AF747B"/>
    <w:rsid w:val="00B01A4F"/>
    <w:rsid w:val="00B02E38"/>
    <w:rsid w:val="00B03B9E"/>
    <w:rsid w:val="00B03F26"/>
    <w:rsid w:val="00B10872"/>
    <w:rsid w:val="00B10F19"/>
    <w:rsid w:val="00B1152F"/>
    <w:rsid w:val="00B13593"/>
    <w:rsid w:val="00B14E38"/>
    <w:rsid w:val="00B15674"/>
    <w:rsid w:val="00B1652E"/>
    <w:rsid w:val="00B16AA3"/>
    <w:rsid w:val="00B216B0"/>
    <w:rsid w:val="00B21EDD"/>
    <w:rsid w:val="00B2223A"/>
    <w:rsid w:val="00B22C20"/>
    <w:rsid w:val="00B2398F"/>
    <w:rsid w:val="00B24A2B"/>
    <w:rsid w:val="00B24DC9"/>
    <w:rsid w:val="00B25D2B"/>
    <w:rsid w:val="00B260B6"/>
    <w:rsid w:val="00B27E9F"/>
    <w:rsid w:val="00B31199"/>
    <w:rsid w:val="00B31DCD"/>
    <w:rsid w:val="00B327A0"/>
    <w:rsid w:val="00B328B4"/>
    <w:rsid w:val="00B342B1"/>
    <w:rsid w:val="00B34DB5"/>
    <w:rsid w:val="00B35278"/>
    <w:rsid w:val="00B35CF8"/>
    <w:rsid w:val="00B36186"/>
    <w:rsid w:val="00B36A4E"/>
    <w:rsid w:val="00B4091C"/>
    <w:rsid w:val="00B412E1"/>
    <w:rsid w:val="00B41A3A"/>
    <w:rsid w:val="00B41E06"/>
    <w:rsid w:val="00B4236D"/>
    <w:rsid w:val="00B44D81"/>
    <w:rsid w:val="00B4597C"/>
    <w:rsid w:val="00B475EB"/>
    <w:rsid w:val="00B5154D"/>
    <w:rsid w:val="00B51AED"/>
    <w:rsid w:val="00B53093"/>
    <w:rsid w:val="00B531CB"/>
    <w:rsid w:val="00B537E5"/>
    <w:rsid w:val="00B53B01"/>
    <w:rsid w:val="00B54A7E"/>
    <w:rsid w:val="00B54DBC"/>
    <w:rsid w:val="00B550BA"/>
    <w:rsid w:val="00B558C3"/>
    <w:rsid w:val="00B55B9A"/>
    <w:rsid w:val="00B56992"/>
    <w:rsid w:val="00B6011C"/>
    <w:rsid w:val="00B60321"/>
    <w:rsid w:val="00B60862"/>
    <w:rsid w:val="00B60AF9"/>
    <w:rsid w:val="00B60D66"/>
    <w:rsid w:val="00B61D73"/>
    <w:rsid w:val="00B63219"/>
    <w:rsid w:val="00B63251"/>
    <w:rsid w:val="00B64447"/>
    <w:rsid w:val="00B65B58"/>
    <w:rsid w:val="00B6614F"/>
    <w:rsid w:val="00B66A2D"/>
    <w:rsid w:val="00B66A63"/>
    <w:rsid w:val="00B66E77"/>
    <w:rsid w:val="00B71DE1"/>
    <w:rsid w:val="00B72988"/>
    <w:rsid w:val="00B72D48"/>
    <w:rsid w:val="00B73B41"/>
    <w:rsid w:val="00B76713"/>
    <w:rsid w:val="00B777A5"/>
    <w:rsid w:val="00B77D42"/>
    <w:rsid w:val="00B82F26"/>
    <w:rsid w:val="00B8307D"/>
    <w:rsid w:val="00B84D00"/>
    <w:rsid w:val="00B85AF2"/>
    <w:rsid w:val="00B86308"/>
    <w:rsid w:val="00B87EE0"/>
    <w:rsid w:val="00B90362"/>
    <w:rsid w:val="00B903D3"/>
    <w:rsid w:val="00B90D30"/>
    <w:rsid w:val="00B91511"/>
    <w:rsid w:val="00B919B4"/>
    <w:rsid w:val="00B9221E"/>
    <w:rsid w:val="00B93551"/>
    <w:rsid w:val="00B93E14"/>
    <w:rsid w:val="00B94B19"/>
    <w:rsid w:val="00B9573A"/>
    <w:rsid w:val="00B95C99"/>
    <w:rsid w:val="00B95DB6"/>
    <w:rsid w:val="00B95EC5"/>
    <w:rsid w:val="00B97564"/>
    <w:rsid w:val="00B97C95"/>
    <w:rsid w:val="00BA075C"/>
    <w:rsid w:val="00BA0AF0"/>
    <w:rsid w:val="00BA0C77"/>
    <w:rsid w:val="00BA0DE6"/>
    <w:rsid w:val="00BA0F9E"/>
    <w:rsid w:val="00BA1737"/>
    <w:rsid w:val="00BA1991"/>
    <w:rsid w:val="00BA24E6"/>
    <w:rsid w:val="00BA2D31"/>
    <w:rsid w:val="00BA3087"/>
    <w:rsid w:val="00BA423D"/>
    <w:rsid w:val="00BA4697"/>
    <w:rsid w:val="00BA4811"/>
    <w:rsid w:val="00BA4B35"/>
    <w:rsid w:val="00BB01E5"/>
    <w:rsid w:val="00BB0251"/>
    <w:rsid w:val="00BB1A95"/>
    <w:rsid w:val="00BB26C0"/>
    <w:rsid w:val="00BB5BB2"/>
    <w:rsid w:val="00BB6BC9"/>
    <w:rsid w:val="00BB72B7"/>
    <w:rsid w:val="00BC002B"/>
    <w:rsid w:val="00BC16DD"/>
    <w:rsid w:val="00BC1A1E"/>
    <w:rsid w:val="00BC25F5"/>
    <w:rsid w:val="00BC30C0"/>
    <w:rsid w:val="00BC3D47"/>
    <w:rsid w:val="00BC434D"/>
    <w:rsid w:val="00BC59D5"/>
    <w:rsid w:val="00BC5B3B"/>
    <w:rsid w:val="00BC65B1"/>
    <w:rsid w:val="00BC7CB2"/>
    <w:rsid w:val="00BD18F7"/>
    <w:rsid w:val="00BD28B8"/>
    <w:rsid w:val="00BD3FF7"/>
    <w:rsid w:val="00BD42E2"/>
    <w:rsid w:val="00BD7218"/>
    <w:rsid w:val="00BD7E26"/>
    <w:rsid w:val="00BE05DC"/>
    <w:rsid w:val="00BE14B0"/>
    <w:rsid w:val="00BE2466"/>
    <w:rsid w:val="00BE24D8"/>
    <w:rsid w:val="00BE2591"/>
    <w:rsid w:val="00BE31D2"/>
    <w:rsid w:val="00BE40EA"/>
    <w:rsid w:val="00BE5DDF"/>
    <w:rsid w:val="00BE6672"/>
    <w:rsid w:val="00BE6A34"/>
    <w:rsid w:val="00BE7610"/>
    <w:rsid w:val="00BE7769"/>
    <w:rsid w:val="00BF05AE"/>
    <w:rsid w:val="00BF0AE1"/>
    <w:rsid w:val="00BF1A1B"/>
    <w:rsid w:val="00BF1CC8"/>
    <w:rsid w:val="00BF3D08"/>
    <w:rsid w:val="00BF47FB"/>
    <w:rsid w:val="00BF5E75"/>
    <w:rsid w:val="00BF5FAD"/>
    <w:rsid w:val="00BF6B1E"/>
    <w:rsid w:val="00BF6DBE"/>
    <w:rsid w:val="00BF709F"/>
    <w:rsid w:val="00BF7283"/>
    <w:rsid w:val="00BF75D1"/>
    <w:rsid w:val="00BF7BE0"/>
    <w:rsid w:val="00C0031F"/>
    <w:rsid w:val="00C00328"/>
    <w:rsid w:val="00C00438"/>
    <w:rsid w:val="00C005B2"/>
    <w:rsid w:val="00C014B9"/>
    <w:rsid w:val="00C03542"/>
    <w:rsid w:val="00C037D0"/>
    <w:rsid w:val="00C03B02"/>
    <w:rsid w:val="00C04E88"/>
    <w:rsid w:val="00C05142"/>
    <w:rsid w:val="00C05338"/>
    <w:rsid w:val="00C05D29"/>
    <w:rsid w:val="00C067AB"/>
    <w:rsid w:val="00C076AA"/>
    <w:rsid w:val="00C10156"/>
    <w:rsid w:val="00C10F55"/>
    <w:rsid w:val="00C110F9"/>
    <w:rsid w:val="00C1112F"/>
    <w:rsid w:val="00C1358F"/>
    <w:rsid w:val="00C1429B"/>
    <w:rsid w:val="00C148AB"/>
    <w:rsid w:val="00C154EE"/>
    <w:rsid w:val="00C15D6C"/>
    <w:rsid w:val="00C1615B"/>
    <w:rsid w:val="00C167A1"/>
    <w:rsid w:val="00C16940"/>
    <w:rsid w:val="00C17E38"/>
    <w:rsid w:val="00C207C8"/>
    <w:rsid w:val="00C207F1"/>
    <w:rsid w:val="00C22035"/>
    <w:rsid w:val="00C224F5"/>
    <w:rsid w:val="00C22566"/>
    <w:rsid w:val="00C234AC"/>
    <w:rsid w:val="00C23646"/>
    <w:rsid w:val="00C23965"/>
    <w:rsid w:val="00C23A83"/>
    <w:rsid w:val="00C26B7E"/>
    <w:rsid w:val="00C2751B"/>
    <w:rsid w:val="00C3098A"/>
    <w:rsid w:val="00C31E9F"/>
    <w:rsid w:val="00C326D2"/>
    <w:rsid w:val="00C329DE"/>
    <w:rsid w:val="00C32A15"/>
    <w:rsid w:val="00C32A4F"/>
    <w:rsid w:val="00C330B0"/>
    <w:rsid w:val="00C33719"/>
    <w:rsid w:val="00C33B84"/>
    <w:rsid w:val="00C35BC9"/>
    <w:rsid w:val="00C35D52"/>
    <w:rsid w:val="00C35D79"/>
    <w:rsid w:val="00C35E4B"/>
    <w:rsid w:val="00C35EF8"/>
    <w:rsid w:val="00C3792D"/>
    <w:rsid w:val="00C37F94"/>
    <w:rsid w:val="00C404A5"/>
    <w:rsid w:val="00C422DB"/>
    <w:rsid w:val="00C443CC"/>
    <w:rsid w:val="00C454E9"/>
    <w:rsid w:val="00C47082"/>
    <w:rsid w:val="00C47274"/>
    <w:rsid w:val="00C47C1E"/>
    <w:rsid w:val="00C51371"/>
    <w:rsid w:val="00C53512"/>
    <w:rsid w:val="00C538FF"/>
    <w:rsid w:val="00C54409"/>
    <w:rsid w:val="00C54C9A"/>
    <w:rsid w:val="00C55921"/>
    <w:rsid w:val="00C55EB4"/>
    <w:rsid w:val="00C563C8"/>
    <w:rsid w:val="00C57FE2"/>
    <w:rsid w:val="00C60DA3"/>
    <w:rsid w:val="00C611A9"/>
    <w:rsid w:val="00C61C91"/>
    <w:rsid w:val="00C61D74"/>
    <w:rsid w:val="00C6268A"/>
    <w:rsid w:val="00C630E8"/>
    <w:rsid w:val="00C644FA"/>
    <w:rsid w:val="00C67951"/>
    <w:rsid w:val="00C70D5C"/>
    <w:rsid w:val="00C7323B"/>
    <w:rsid w:val="00C75DF1"/>
    <w:rsid w:val="00C761CD"/>
    <w:rsid w:val="00C7654C"/>
    <w:rsid w:val="00C76676"/>
    <w:rsid w:val="00C7725C"/>
    <w:rsid w:val="00C77867"/>
    <w:rsid w:val="00C80AC4"/>
    <w:rsid w:val="00C81737"/>
    <w:rsid w:val="00C81E4C"/>
    <w:rsid w:val="00C83E79"/>
    <w:rsid w:val="00C8662D"/>
    <w:rsid w:val="00C86AE9"/>
    <w:rsid w:val="00C872D6"/>
    <w:rsid w:val="00C87999"/>
    <w:rsid w:val="00C87EE1"/>
    <w:rsid w:val="00C90BE5"/>
    <w:rsid w:val="00C915ED"/>
    <w:rsid w:val="00C9240A"/>
    <w:rsid w:val="00C93D31"/>
    <w:rsid w:val="00C97B11"/>
    <w:rsid w:val="00CA0666"/>
    <w:rsid w:val="00CA0E62"/>
    <w:rsid w:val="00CA1082"/>
    <w:rsid w:val="00CA2C2A"/>
    <w:rsid w:val="00CA3C0F"/>
    <w:rsid w:val="00CA3F78"/>
    <w:rsid w:val="00CA4F77"/>
    <w:rsid w:val="00CA69FF"/>
    <w:rsid w:val="00CA71AC"/>
    <w:rsid w:val="00CA783E"/>
    <w:rsid w:val="00CA7B4B"/>
    <w:rsid w:val="00CB0A0F"/>
    <w:rsid w:val="00CB0C4C"/>
    <w:rsid w:val="00CB0DD9"/>
    <w:rsid w:val="00CB1028"/>
    <w:rsid w:val="00CB1DAB"/>
    <w:rsid w:val="00CB2B57"/>
    <w:rsid w:val="00CB37F3"/>
    <w:rsid w:val="00CB59AA"/>
    <w:rsid w:val="00CB69BC"/>
    <w:rsid w:val="00CB6F39"/>
    <w:rsid w:val="00CB7C44"/>
    <w:rsid w:val="00CC24A7"/>
    <w:rsid w:val="00CC335A"/>
    <w:rsid w:val="00CC3E42"/>
    <w:rsid w:val="00CC4B4C"/>
    <w:rsid w:val="00CC4B64"/>
    <w:rsid w:val="00CC4B81"/>
    <w:rsid w:val="00CC51E9"/>
    <w:rsid w:val="00CC5541"/>
    <w:rsid w:val="00CC58B5"/>
    <w:rsid w:val="00CC5B08"/>
    <w:rsid w:val="00CC5F2F"/>
    <w:rsid w:val="00CC5F79"/>
    <w:rsid w:val="00CC641F"/>
    <w:rsid w:val="00CC7835"/>
    <w:rsid w:val="00CC7BC8"/>
    <w:rsid w:val="00CC7C0B"/>
    <w:rsid w:val="00CC7D1C"/>
    <w:rsid w:val="00CD1C9A"/>
    <w:rsid w:val="00CD2AA4"/>
    <w:rsid w:val="00CD4CE3"/>
    <w:rsid w:val="00CD62A6"/>
    <w:rsid w:val="00CD63C0"/>
    <w:rsid w:val="00CD7C5F"/>
    <w:rsid w:val="00CE12FE"/>
    <w:rsid w:val="00CE212A"/>
    <w:rsid w:val="00CE2753"/>
    <w:rsid w:val="00CE313E"/>
    <w:rsid w:val="00CE39F6"/>
    <w:rsid w:val="00CE5120"/>
    <w:rsid w:val="00CE55B4"/>
    <w:rsid w:val="00CE5602"/>
    <w:rsid w:val="00CE5829"/>
    <w:rsid w:val="00CE5AB0"/>
    <w:rsid w:val="00CE5DD9"/>
    <w:rsid w:val="00CE5FE6"/>
    <w:rsid w:val="00CE7AC9"/>
    <w:rsid w:val="00CE7F61"/>
    <w:rsid w:val="00CF0CA5"/>
    <w:rsid w:val="00CF0E3E"/>
    <w:rsid w:val="00CF2423"/>
    <w:rsid w:val="00CF30C5"/>
    <w:rsid w:val="00CF4856"/>
    <w:rsid w:val="00CF4988"/>
    <w:rsid w:val="00CF4AA7"/>
    <w:rsid w:val="00CF50F4"/>
    <w:rsid w:val="00CF56DF"/>
    <w:rsid w:val="00CF5D12"/>
    <w:rsid w:val="00CF67D3"/>
    <w:rsid w:val="00CF70F9"/>
    <w:rsid w:val="00CF79D7"/>
    <w:rsid w:val="00D012F0"/>
    <w:rsid w:val="00D0264E"/>
    <w:rsid w:val="00D02C89"/>
    <w:rsid w:val="00D04370"/>
    <w:rsid w:val="00D04B0C"/>
    <w:rsid w:val="00D04FDE"/>
    <w:rsid w:val="00D05836"/>
    <w:rsid w:val="00D060FE"/>
    <w:rsid w:val="00D079B2"/>
    <w:rsid w:val="00D07A7D"/>
    <w:rsid w:val="00D101A8"/>
    <w:rsid w:val="00D1062D"/>
    <w:rsid w:val="00D10738"/>
    <w:rsid w:val="00D10CD6"/>
    <w:rsid w:val="00D10E26"/>
    <w:rsid w:val="00D116F7"/>
    <w:rsid w:val="00D12CCD"/>
    <w:rsid w:val="00D13802"/>
    <w:rsid w:val="00D139F3"/>
    <w:rsid w:val="00D15466"/>
    <w:rsid w:val="00D15FCF"/>
    <w:rsid w:val="00D16DB3"/>
    <w:rsid w:val="00D20A5F"/>
    <w:rsid w:val="00D21B12"/>
    <w:rsid w:val="00D22489"/>
    <w:rsid w:val="00D2330C"/>
    <w:rsid w:val="00D24218"/>
    <w:rsid w:val="00D26C11"/>
    <w:rsid w:val="00D30401"/>
    <w:rsid w:val="00D32A85"/>
    <w:rsid w:val="00D3447B"/>
    <w:rsid w:val="00D34F87"/>
    <w:rsid w:val="00D357B0"/>
    <w:rsid w:val="00D35BD6"/>
    <w:rsid w:val="00D363ED"/>
    <w:rsid w:val="00D365A3"/>
    <w:rsid w:val="00D3694F"/>
    <w:rsid w:val="00D3796C"/>
    <w:rsid w:val="00D37D8B"/>
    <w:rsid w:val="00D40938"/>
    <w:rsid w:val="00D40958"/>
    <w:rsid w:val="00D416EC"/>
    <w:rsid w:val="00D41F4E"/>
    <w:rsid w:val="00D42012"/>
    <w:rsid w:val="00D42D09"/>
    <w:rsid w:val="00D42D61"/>
    <w:rsid w:val="00D4304E"/>
    <w:rsid w:val="00D431F5"/>
    <w:rsid w:val="00D438F4"/>
    <w:rsid w:val="00D44434"/>
    <w:rsid w:val="00D44A40"/>
    <w:rsid w:val="00D44F34"/>
    <w:rsid w:val="00D450D1"/>
    <w:rsid w:val="00D45486"/>
    <w:rsid w:val="00D4557D"/>
    <w:rsid w:val="00D45A36"/>
    <w:rsid w:val="00D46F55"/>
    <w:rsid w:val="00D46F7A"/>
    <w:rsid w:val="00D470B3"/>
    <w:rsid w:val="00D473F5"/>
    <w:rsid w:val="00D50461"/>
    <w:rsid w:val="00D516B6"/>
    <w:rsid w:val="00D51E6D"/>
    <w:rsid w:val="00D521A2"/>
    <w:rsid w:val="00D5222C"/>
    <w:rsid w:val="00D5358C"/>
    <w:rsid w:val="00D60BC9"/>
    <w:rsid w:val="00D61314"/>
    <w:rsid w:val="00D614D5"/>
    <w:rsid w:val="00D6239B"/>
    <w:rsid w:val="00D63082"/>
    <w:rsid w:val="00D6329D"/>
    <w:rsid w:val="00D64380"/>
    <w:rsid w:val="00D64469"/>
    <w:rsid w:val="00D65EC6"/>
    <w:rsid w:val="00D666F4"/>
    <w:rsid w:val="00D6733A"/>
    <w:rsid w:val="00D70AD9"/>
    <w:rsid w:val="00D70B0B"/>
    <w:rsid w:val="00D7205B"/>
    <w:rsid w:val="00D72BBE"/>
    <w:rsid w:val="00D73EA1"/>
    <w:rsid w:val="00D7438B"/>
    <w:rsid w:val="00D74EEC"/>
    <w:rsid w:val="00D7592D"/>
    <w:rsid w:val="00D77B75"/>
    <w:rsid w:val="00D810DF"/>
    <w:rsid w:val="00D81205"/>
    <w:rsid w:val="00D84FB9"/>
    <w:rsid w:val="00D87074"/>
    <w:rsid w:val="00D87EB6"/>
    <w:rsid w:val="00D90DE2"/>
    <w:rsid w:val="00D91028"/>
    <w:rsid w:val="00D919FC"/>
    <w:rsid w:val="00D944F0"/>
    <w:rsid w:val="00D95056"/>
    <w:rsid w:val="00D96D67"/>
    <w:rsid w:val="00D97C47"/>
    <w:rsid w:val="00D97FDB"/>
    <w:rsid w:val="00DA093B"/>
    <w:rsid w:val="00DA0940"/>
    <w:rsid w:val="00DA1DE4"/>
    <w:rsid w:val="00DA32AB"/>
    <w:rsid w:val="00DA4A60"/>
    <w:rsid w:val="00DA53E7"/>
    <w:rsid w:val="00DA5975"/>
    <w:rsid w:val="00DA5982"/>
    <w:rsid w:val="00DA5A7C"/>
    <w:rsid w:val="00DA7708"/>
    <w:rsid w:val="00DA7721"/>
    <w:rsid w:val="00DA7AB1"/>
    <w:rsid w:val="00DA7D00"/>
    <w:rsid w:val="00DB00BE"/>
    <w:rsid w:val="00DB098B"/>
    <w:rsid w:val="00DB0B30"/>
    <w:rsid w:val="00DB1B72"/>
    <w:rsid w:val="00DB3F28"/>
    <w:rsid w:val="00DB5874"/>
    <w:rsid w:val="00DB726D"/>
    <w:rsid w:val="00DB757F"/>
    <w:rsid w:val="00DB75F7"/>
    <w:rsid w:val="00DC040A"/>
    <w:rsid w:val="00DC0F44"/>
    <w:rsid w:val="00DC111E"/>
    <w:rsid w:val="00DC3686"/>
    <w:rsid w:val="00DC4861"/>
    <w:rsid w:val="00DC58AB"/>
    <w:rsid w:val="00DC5C18"/>
    <w:rsid w:val="00DC5DEE"/>
    <w:rsid w:val="00DC602E"/>
    <w:rsid w:val="00DC6432"/>
    <w:rsid w:val="00DC65D7"/>
    <w:rsid w:val="00DC68B8"/>
    <w:rsid w:val="00DC6F43"/>
    <w:rsid w:val="00DC6FD4"/>
    <w:rsid w:val="00DD06C5"/>
    <w:rsid w:val="00DD20D3"/>
    <w:rsid w:val="00DD3D0B"/>
    <w:rsid w:val="00DD69A7"/>
    <w:rsid w:val="00DD7374"/>
    <w:rsid w:val="00DD7C39"/>
    <w:rsid w:val="00DE02B3"/>
    <w:rsid w:val="00DE044A"/>
    <w:rsid w:val="00DE05D1"/>
    <w:rsid w:val="00DE0BC3"/>
    <w:rsid w:val="00DE20B5"/>
    <w:rsid w:val="00DE3E63"/>
    <w:rsid w:val="00DE3F3C"/>
    <w:rsid w:val="00DE4F6A"/>
    <w:rsid w:val="00DE55AB"/>
    <w:rsid w:val="00DE6418"/>
    <w:rsid w:val="00DF02A9"/>
    <w:rsid w:val="00DF03CB"/>
    <w:rsid w:val="00DF07CE"/>
    <w:rsid w:val="00DF0906"/>
    <w:rsid w:val="00DF1FB3"/>
    <w:rsid w:val="00DF24B8"/>
    <w:rsid w:val="00DF2DDD"/>
    <w:rsid w:val="00DF4988"/>
    <w:rsid w:val="00DF559D"/>
    <w:rsid w:val="00DF6852"/>
    <w:rsid w:val="00DF6D63"/>
    <w:rsid w:val="00E0092B"/>
    <w:rsid w:val="00E013EE"/>
    <w:rsid w:val="00E02190"/>
    <w:rsid w:val="00E03C4B"/>
    <w:rsid w:val="00E04688"/>
    <w:rsid w:val="00E04F32"/>
    <w:rsid w:val="00E05E65"/>
    <w:rsid w:val="00E073DA"/>
    <w:rsid w:val="00E10211"/>
    <w:rsid w:val="00E103F3"/>
    <w:rsid w:val="00E1043C"/>
    <w:rsid w:val="00E105F2"/>
    <w:rsid w:val="00E117E7"/>
    <w:rsid w:val="00E1181E"/>
    <w:rsid w:val="00E121F7"/>
    <w:rsid w:val="00E13284"/>
    <w:rsid w:val="00E14E4B"/>
    <w:rsid w:val="00E14FDD"/>
    <w:rsid w:val="00E158B7"/>
    <w:rsid w:val="00E20C37"/>
    <w:rsid w:val="00E213E6"/>
    <w:rsid w:val="00E214BD"/>
    <w:rsid w:val="00E21943"/>
    <w:rsid w:val="00E22B9C"/>
    <w:rsid w:val="00E238E2"/>
    <w:rsid w:val="00E24725"/>
    <w:rsid w:val="00E25286"/>
    <w:rsid w:val="00E30206"/>
    <w:rsid w:val="00E31A7A"/>
    <w:rsid w:val="00E35A25"/>
    <w:rsid w:val="00E36186"/>
    <w:rsid w:val="00E4035A"/>
    <w:rsid w:val="00E40992"/>
    <w:rsid w:val="00E40F57"/>
    <w:rsid w:val="00E41541"/>
    <w:rsid w:val="00E42EC0"/>
    <w:rsid w:val="00E438B8"/>
    <w:rsid w:val="00E452F4"/>
    <w:rsid w:val="00E45385"/>
    <w:rsid w:val="00E45787"/>
    <w:rsid w:val="00E46C26"/>
    <w:rsid w:val="00E4718A"/>
    <w:rsid w:val="00E50441"/>
    <w:rsid w:val="00E51D3F"/>
    <w:rsid w:val="00E5208A"/>
    <w:rsid w:val="00E54EF1"/>
    <w:rsid w:val="00E5609B"/>
    <w:rsid w:val="00E561D0"/>
    <w:rsid w:val="00E570E2"/>
    <w:rsid w:val="00E570F6"/>
    <w:rsid w:val="00E6007F"/>
    <w:rsid w:val="00E608F3"/>
    <w:rsid w:val="00E61737"/>
    <w:rsid w:val="00E62121"/>
    <w:rsid w:val="00E63A3C"/>
    <w:rsid w:val="00E64E25"/>
    <w:rsid w:val="00E64F4A"/>
    <w:rsid w:val="00E65A49"/>
    <w:rsid w:val="00E6656B"/>
    <w:rsid w:val="00E67369"/>
    <w:rsid w:val="00E67B1F"/>
    <w:rsid w:val="00E67C8F"/>
    <w:rsid w:val="00E7400B"/>
    <w:rsid w:val="00E7421D"/>
    <w:rsid w:val="00E7633A"/>
    <w:rsid w:val="00E7656F"/>
    <w:rsid w:val="00E76963"/>
    <w:rsid w:val="00E77903"/>
    <w:rsid w:val="00E77E45"/>
    <w:rsid w:val="00E8011E"/>
    <w:rsid w:val="00E80891"/>
    <w:rsid w:val="00E811FF"/>
    <w:rsid w:val="00E813B2"/>
    <w:rsid w:val="00E81460"/>
    <w:rsid w:val="00E84B72"/>
    <w:rsid w:val="00E84CF5"/>
    <w:rsid w:val="00E85243"/>
    <w:rsid w:val="00E85370"/>
    <w:rsid w:val="00E869BC"/>
    <w:rsid w:val="00E9062F"/>
    <w:rsid w:val="00E92751"/>
    <w:rsid w:val="00E92ADB"/>
    <w:rsid w:val="00E92EF0"/>
    <w:rsid w:val="00E9395A"/>
    <w:rsid w:val="00E93CA1"/>
    <w:rsid w:val="00E944DD"/>
    <w:rsid w:val="00E946D8"/>
    <w:rsid w:val="00E95229"/>
    <w:rsid w:val="00E979F0"/>
    <w:rsid w:val="00EA0D20"/>
    <w:rsid w:val="00EA188E"/>
    <w:rsid w:val="00EA1F54"/>
    <w:rsid w:val="00EA25B1"/>
    <w:rsid w:val="00EA2DC1"/>
    <w:rsid w:val="00EA304A"/>
    <w:rsid w:val="00EA663E"/>
    <w:rsid w:val="00EA6D9A"/>
    <w:rsid w:val="00EA73D8"/>
    <w:rsid w:val="00EA7A6C"/>
    <w:rsid w:val="00EB0372"/>
    <w:rsid w:val="00EB069F"/>
    <w:rsid w:val="00EB0A78"/>
    <w:rsid w:val="00EB1900"/>
    <w:rsid w:val="00EB34E0"/>
    <w:rsid w:val="00EB3FD8"/>
    <w:rsid w:val="00EB6969"/>
    <w:rsid w:val="00EB7325"/>
    <w:rsid w:val="00EC072A"/>
    <w:rsid w:val="00EC0FC7"/>
    <w:rsid w:val="00EC1072"/>
    <w:rsid w:val="00EC1847"/>
    <w:rsid w:val="00EC2220"/>
    <w:rsid w:val="00EC3312"/>
    <w:rsid w:val="00EC3919"/>
    <w:rsid w:val="00EC3B65"/>
    <w:rsid w:val="00EC3C16"/>
    <w:rsid w:val="00EC437F"/>
    <w:rsid w:val="00EC447A"/>
    <w:rsid w:val="00EC472F"/>
    <w:rsid w:val="00EC4794"/>
    <w:rsid w:val="00EC5062"/>
    <w:rsid w:val="00EC50DC"/>
    <w:rsid w:val="00EC567B"/>
    <w:rsid w:val="00EC6F40"/>
    <w:rsid w:val="00ED1C35"/>
    <w:rsid w:val="00ED1D68"/>
    <w:rsid w:val="00ED39D5"/>
    <w:rsid w:val="00ED508F"/>
    <w:rsid w:val="00ED59C6"/>
    <w:rsid w:val="00ED69B2"/>
    <w:rsid w:val="00ED6E24"/>
    <w:rsid w:val="00ED6F3C"/>
    <w:rsid w:val="00EE0000"/>
    <w:rsid w:val="00EE15C5"/>
    <w:rsid w:val="00EE1954"/>
    <w:rsid w:val="00EE291C"/>
    <w:rsid w:val="00EE4C6B"/>
    <w:rsid w:val="00EE5AF0"/>
    <w:rsid w:val="00EE6A80"/>
    <w:rsid w:val="00EE7422"/>
    <w:rsid w:val="00EE7428"/>
    <w:rsid w:val="00EE7D90"/>
    <w:rsid w:val="00EF0B77"/>
    <w:rsid w:val="00EF0EDB"/>
    <w:rsid w:val="00EF1909"/>
    <w:rsid w:val="00EF2FBB"/>
    <w:rsid w:val="00EF46B9"/>
    <w:rsid w:val="00EF46F1"/>
    <w:rsid w:val="00EF49D6"/>
    <w:rsid w:val="00EF4D3A"/>
    <w:rsid w:val="00EF5615"/>
    <w:rsid w:val="00EF5D8E"/>
    <w:rsid w:val="00EF765D"/>
    <w:rsid w:val="00EF7A7F"/>
    <w:rsid w:val="00F02ACD"/>
    <w:rsid w:val="00F02B7A"/>
    <w:rsid w:val="00F03FDF"/>
    <w:rsid w:val="00F04FA7"/>
    <w:rsid w:val="00F050D2"/>
    <w:rsid w:val="00F065D4"/>
    <w:rsid w:val="00F07090"/>
    <w:rsid w:val="00F07B3C"/>
    <w:rsid w:val="00F07C02"/>
    <w:rsid w:val="00F108C0"/>
    <w:rsid w:val="00F11D21"/>
    <w:rsid w:val="00F11FF4"/>
    <w:rsid w:val="00F122E2"/>
    <w:rsid w:val="00F12333"/>
    <w:rsid w:val="00F12BFF"/>
    <w:rsid w:val="00F15809"/>
    <w:rsid w:val="00F15AB2"/>
    <w:rsid w:val="00F16177"/>
    <w:rsid w:val="00F1724A"/>
    <w:rsid w:val="00F176FA"/>
    <w:rsid w:val="00F179A5"/>
    <w:rsid w:val="00F201FD"/>
    <w:rsid w:val="00F21CD3"/>
    <w:rsid w:val="00F21CDE"/>
    <w:rsid w:val="00F22392"/>
    <w:rsid w:val="00F233C6"/>
    <w:rsid w:val="00F24B8D"/>
    <w:rsid w:val="00F2511D"/>
    <w:rsid w:val="00F2562E"/>
    <w:rsid w:val="00F2605D"/>
    <w:rsid w:val="00F268CC"/>
    <w:rsid w:val="00F3175E"/>
    <w:rsid w:val="00F33A89"/>
    <w:rsid w:val="00F346F9"/>
    <w:rsid w:val="00F35078"/>
    <w:rsid w:val="00F3634E"/>
    <w:rsid w:val="00F36378"/>
    <w:rsid w:val="00F4150F"/>
    <w:rsid w:val="00F438B3"/>
    <w:rsid w:val="00F43CF5"/>
    <w:rsid w:val="00F45338"/>
    <w:rsid w:val="00F45F02"/>
    <w:rsid w:val="00F465BF"/>
    <w:rsid w:val="00F47654"/>
    <w:rsid w:val="00F50C02"/>
    <w:rsid w:val="00F5159A"/>
    <w:rsid w:val="00F519DC"/>
    <w:rsid w:val="00F51FE3"/>
    <w:rsid w:val="00F537BD"/>
    <w:rsid w:val="00F54459"/>
    <w:rsid w:val="00F55379"/>
    <w:rsid w:val="00F561A7"/>
    <w:rsid w:val="00F60133"/>
    <w:rsid w:val="00F60310"/>
    <w:rsid w:val="00F6052B"/>
    <w:rsid w:val="00F61BE9"/>
    <w:rsid w:val="00F62385"/>
    <w:rsid w:val="00F62420"/>
    <w:rsid w:val="00F63C1D"/>
    <w:rsid w:val="00F640B2"/>
    <w:rsid w:val="00F6441F"/>
    <w:rsid w:val="00F64D82"/>
    <w:rsid w:val="00F65787"/>
    <w:rsid w:val="00F668D5"/>
    <w:rsid w:val="00F678EA"/>
    <w:rsid w:val="00F679EF"/>
    <w:rsid w:val="00F67CE0"/>
    <w:rsid w:val="00F7174F"/>
    <w:rsid w:val="00F71C75"/>
    <w:rsid w:val="00F71F99"/>
    <w:rsid w:val="00F720B2"/>
    <w:rsid w:val="00F720C7"/>
    <w:rsid w:val="00F74338"/>
    <w:rsid w:val="00F75204"/>
    <w:rsid w:val="00F753BC"/>
    <w:rsid w:val="00F75650"/>
    <w:rsid w:val="00F75F46"/>
    <w:rsid w:val="00F771F0"/>
    <w:rsid w:val="00F773A1"/>
    <w:rsid w:val="00F80325"/>
    <w:rsid w:val="00F80453"/>
    <w:rsid w:val="00F80A6D"/>
    <w:rsid w:val="00F80D8F"/>
    <w:rsid w:val="00F83364"/>
    <w:rsid w:val="00F8341A"/>
    <w:rsid w:val="00F84C70"/>
    <w:rsid w:val="00F85AC3"/>
    <w:rsid w:val="00F86C6F"/>
    <w:rsid w:val="00F86D1F"/>
    <w:rsid w:val="00F87679"/>
    <w:rsid w:val="00F90EAB"/>
    <w:rsid w:val="00F92B4F"/>
    <w:rsid w:val="00F93365"/>
    <w:rsid w:val="00F9386E"/>
    <w:rsid w:val="00F938DD"/>
    <w:rsid w:val="00F9479F"/>
    <w:rsid w:val="00F96E1F"/>
    <w:rsid w:val="00F97129"/>
    <w:rsid w:val="00F97B10"/>
    <w:rsid w:val="00FA024E"/>
    <w:rsid w:val="00FA1817"/>
    <w:rsid w:val="00FA1F1E"/>
    <w:rsid w:val="00FA2027"/>
    <w:rsid w:val="00FA3AB4"/>
    <w:rsid w:val="00FA3FD1"/>
    <w:rsid w:val="00FA4C48"/>
    <w:rsid w:val="00FA5038"/>
    <w:rsid w:val="00FA54CF"/>
    <w:rsid w:val="00FA5E15"/>
    <w:rsid w:val="00FA67B0"/>
    <w:rsid w:val="00FB0C9F"/>
    <w:rsid w:val="00FB107B"/>
    <w:rsid w:val="00FB28EC"/>
    <w:rsid w:val="00FB3957"/>
    <w:rsid w:val="00FB403C"/>
    <w:rsid w:val="00FB41C6"/>
    <w:rsid w:val="00FB486F"/>
    <w:rsid w:val="00FB4E2B"/>
    <w:rsid w:val="00FB5E72"/>
    <w:rsid w:val="00FB674D"/>
    <w:rsid w:val="00FB706A"/>
    <w:rsid w:val="00FB7C50"/>
    <w:rsid w:val="00FB7F43"/>
    <w:rsid w:val="00FB7FF6"/>
    <w:rsid w:val="00FC00C4"/>
    <w:rsid w:val="00FC0E36"/>
    <w:rsid w:val="00FC132B"/>
    <w:rsid w:val="00FC1362"/>
    <w:rsid w:val="00FC1982"/>
    <w:rsid w:val="00FC2B82"/>
    <w:rsid w:val="00FC5598"/>
    <w:rsid w:val="00FC56ED"/>
    <w:rsid w:val="00FC696A"/>
    <w:rsid w:val="00FD041B"/>
    <w:rsid w:val="00FD0804"/>
    <w:rsid w:val="00FD0883"/>
    <w:rsid w:val="00FD10D5"/>
    <w:rsid w:val="00FD1B2E"/>
    <w:rsid w:val="00FD1CD4"/>
    <w:rsid w:val="00FD2241"/>
    <w:rsid w:val="00FD2414"/>
    <w:rsid w:val="00FD2C86"/>
    <w:rsid w:val="00FD3246"/>
    <w:rsid w:val="00FD340A"/>
    <w:rsid w:val="00FD4949"/>
    <w:rsid w:val="00FD6019"/>
    <w:rsid w:val="00FE0284"/>
    <w:rsid w:val="00FE31C4"/>
    <w:rsid w:val="00FE3202"/>
    <w:rsid w:val="00FE33E0"/>
    <w:rsid w:val="00FE3B0B"/>
    <w:rsid w:val="00FE433F"/>
    <w:rsid w:val="00FE56BF"/>
    <w:rsid w:val="00FE7F3D"/>
    <w:rsid w:val="00FF0455"/>
    <w:rsid w:val="00FF1360"/>
    <w:rsid w:val="00FF13E2"/>
    <w:rsid w:val="00FF190F"/>
    <w:rsid w:val="00FF318A"/>
    <w:rsid w:val="00FF49E8"/>
    <w:rsid w:val="00FF5F94"/>
    <w:rsid w:val="00FF60FA"/>
    <w:rsid w:val="00FF7025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30E44D41"/>
  <w15:chartTrackingRefBased/>
  <w15:docId w15:val="{8BF6E66A-2909-4EBB-BE94-08A1C7D84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pacing w:val="-10"/>
      <w:kern w:val="1"/>
      <w:position w:val="-8"/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63904"/>
    <w:pPr>
      <w:keepNext/>
      <w:numPr>
        <w:numId w:val="9"/>
      </w:numPr>
      <w:suppressAutoHyphens w:val="0"/>
      <w:jc w:val="center"/>
      <w:outlineLvl w:val="0"/>
    </w:pPr>
    <w:rPr>
      <w:b/>
      <w:bCs/>
      <w:spacing w:val="0"/>
      <w:kern w:val="0"/>
      <w:position w:val="0"/>
      <w:sz w:val="26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SimSun" w:hAnsi="Times New Roman" w:cs="Times New Roman" w:hint="default"/>
      <w:sz w:val="28"/>
      <w:szCs w:val="28"/>
      <w:lang w:val="en-AU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  <w:spacing w:val="0"/>
      <w:position w:val="0"/>
      <w:sz w:val="22"/>
      <w:szCs w:val="20"/>
      <w:vertAlign w:val="baseline"/>
      <w:lang w:val="en-AU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efaultParagraphFont1">
    <w:name w:val="Default Paragraph Font1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HeaderChar">
    <w:name w:val="Header Char"/>
    <w:uiPriority w:val="99"/>
    <w:rPr>
      <w:spacing w:val="-10"/>
      <w:kern w:val="1"/>
      <w:position w:val="-8"/>
      <w:sz w:val="28"/>
      <w:szCs w:val="28"/>
    </w:rPr>
  </w:style>
  <w:style w:type="character" w:customStyle="1" w:styleId="FooterChar">
    <w:name w:val="Footer Char"/>
    <w:uiPriority w:val="99"/>
    <w:rPr>
      <w:spacing w:val="-10"/>
      <w:kern w:val="1"/>
      <w:position w:val="-8"/>
      <w:sz w:val="28"/>
      <w:szCs w:val="28"/>
    </w:rPr>
  </w:style>
  <w:style w:type="character" w:customStyle="1" w:styleId="BalloonTextChar">
    <w:name w:val="Balloon Text Char"/>
    <w:rPr>
      <w:rFonts w:ascii="Tahoma" w:hAnsi="Tahoma" w:cs="Tahoma"/>
      <w:spacing w:val="-10"/>
      <w:kern w:val="1"/>
      <w:position w:val="-8"/>
      <w:sz w:val="16"/>
      <w:szCs w:val="16"/>
      <w:lang w:val="vi-VN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</w:rPr>
  </w:style>
  <w:style w:type="paragraph" w:styleId="BodyText">
    <w:name w:val="Body Text"/>
    <w:basedOn w:val="Normal"/>
    <w:link w:val="BodyTextChar"/>
    <w:uiPriority w:val="1"/>
    <w:qFormat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CharCharCharChar">
    <w:name w:val="Char Char Char Char"/>
    <w:basedOn w:val="Normal"/>
    <w:pPr>
      <w:spacing w:before="120" w:after="240"/>
    </w:pPr>
    <w:rPr>
      <w:rFonts w:ascii="Verdana" w:eastAsia="MS Mincho" w:hAnsi="Verdana" w:cs="Verdana"/>
      <w:spacing w:val="0"/>
      <w:position w:val="0"/>
      <w:sz w:val="20"/>
      <w:szCs w:val="20"/>
      <w:lang w:val="en-US"/>
    </w:rPr>
  </w:style>
  <w:style w:type="paragraph" w:customStyle="1" w:styleId="LO-normal">
    <w:name w:val="LO-normal"/>
    <w:basedOn w:val="Normal"/>
    <w:pPr>
      <w:spacing w:before="280" w:after="280"/>
    </w:pPr>
    <w:rPr>
      <w:rFonts w:eastAsia="SimSun"/>
      <w:color w:val="000000"/>
      <w:spacing w:val="0"/>
      <w:position w:val="0"/>
      <w:sz w:val="24"/>
      <w:szCs w:val="24"/>
      <w:lang w:val="en-U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uiPriority w:val="99"/>
    <w:pPr>
      <w:tabs>
        <w:tab w:val="center" w:pos="4513"/>
        <w:tab w:val="right" w:pos="9026"/>
      </w:tabs>
    </w:pPr>
    <w:rPr>
      <w:lang w:val="x-none"/>
    </w:rPr>
  </w:style>
  <w:style w:type="paragraph" w:styleId="Footer">
    <w:name w:val="footer"/>
    <w:basedOn w:val="Normal"/>
    <w:uiPriority w:val="99"/>
    <w:pPr>
      <w:tabs>
        <w:tab w:val="center" w:pos="4513"/>
        <w:tab w:val="right" w:pos="9026"/>
      </w:tabs>
    </w:pPr>
    <w:rPr>
      <w:lang w:val="x-non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MediumGrid21">
    <w:name w:val="Medium Grid 21"/>
    <w:pPr>
      <w:suppressAutoHyphens/>
    </w:pPr>
    <w:rPr>
      <w:spacing w:val="-10"/>
      <w:kern w:val="1"/>
      <w:position w:val="-8"/>
      <w:sz w:val="28"/>
      <w:szCs w:val="28"/>
      <w:lang w:eastAsia="zh-CN"/>
    </w:rPr>
  </w:style>
  <w:style w:type="character" w:customStyle="1" w:styleId="tgc">
    <w:name w:val="_tgc"/>
    <w:rsid w:val="002C410C"/>
  </w:style>
  <w:style w:type="table" w:styleId="TableGrid">
    <w:name w:val="Table Grid"/>
    <w:basedOn w:val="TableNormal"/>
    <w:uiPriority w:val="59"/>
    <w:rsid w:val="00992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223356"/>
    <w:rPr>
      <w:i/>
      <w:iCs/>
    </w:rPr>
  </w:style>
  <w:style w:type="paragraph" w:styleId="NormalWeb">
    <w:name w:val="Normal (Web)"/>
    <w:basedOn w:val="Normal"/>
    <w:uiPriority w:val="99"/>
    <w:rsid w:val="00AB0DF9"/>
    <w:pPr>
      <w:suppressAutoHyphens w:val="0"/>
      <w:spacing w:before="100" w:beforeAutospacing="1" w:after="100" w:afterAutospacing="1"/>
    </w:pPr>
    <w:rPr>
      <w:spacing w:val="0"/>
      <w:kern w:val="0"/>
      <w:position w:val="0"/>
      <w:sz w:val="24"/>
      <w:szCs w:val="24"/>
      <w:lang w:val="en-US" w:eastAsia="en-US"/>
    </w:rPr>
  </w:style>
  <w:style w:type="character" w:styleId="Strong">
    <w:name w:val="Strong"/>
    <w:uiPriority w:val="22"/>
    <w:qFormat/>
    <w:rsid w:val="00AB0DF9"/>
    <w:rPr>
      <w:b/>
      <w:bCs/>
    </w:rPr>
  </w:style>
  <w:style w:type="character" w:styleId="UnresolvedMention">
    <w:name w:val="Unresolved Mention"/>
    <w:uiPriority w:val="99"/>
    <w:semiHidden/>
    <w:unhideWhenUsed/>
    <w:rsid w:val="00AC3DC9"/>
    <w:rPr>
      <w:color w:val="605E5C"/>
      <w:shd w:val="clear" w:color="auto" w:fill="E1DFDD"/>
    </w:rPr>
  </w:style>
  <w:style w:type="paragraph" w:customStyle="1" w:styleId="Default">
    <w:name w:val="Default"/>
    <w:rsid w:val="00DE4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3375"/>
    <w:pPr>
      <w:suppressAutoHyphens w:val="0"/>
      <w:spacing w:after="160" w:line="256" w:lineRule="auto"/>
      <w:ind w:left="720"/>
      <w:contextualSpacing/>
    </w:pPr>
    <w:rPr>
      <w:rFonts w:eastAsia="Calibri"/>
      <w:spacing w:val="0"/>
      <w:kern w:val="0"/>
      <w:position w:val="0"/>
      <w:sz w:val="26"/>
      <w:szCs w:val="22"/>
      <w:lang w:val="en-US" w:eastAsia="en-US"/>
    </w:rPr>
  </w:style>
  <w:style w:type="character" w:customStyle="1" w:styleId="Heading1Char">
    <w:name w:val="Heading 1 Char"/>
    <w:link w:val="Heading1"/>
    <w:rsid w:val="00263904"/>
    <w:rPr>
      <w:b/>
      <w:bCs/>
      <w:sz w:val="26"/>
      <w:szCs w:val="24"/>
      <w:lang w:val="en-US" w:eastAsia="en-US"/>
    </w:rPr>
  </w:style>
  <w:style w:type="paragraph" w:customStyle="1" w:styleId="CharCharChar1Char">
    <w:name w:val="Char Char Char1 Char"/>
    <w:basedOn w:val="Normal"/>
    <w:rsid w:val="00401673"/>
    <w:pPr>
      <w:suppressAutoHyphens w:val="0"/>
      <w:spacing w:after="160" w:line="240" w:lineRule="exact"/>
    </w:pPr>
    <w:rPr>
      <w:rFonts w:ascii="Tahoma" w:eastAsia="PMingLiU" w:hAnsi="Tahoma"/>
      <w:spacing w:val="0"/>
      <w:kern w:val="0"/>
      <w:position w:val="0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DD06C5"/>
    <w:pPr>
      <w:suppressAutoHyphens w:val="0"/>
    </w:pPr>
    <w:rPr>
      <w:rFonts w:ascii="Calibri" w:eastAsia="Arial" w:hAnsi="Calibri"/>
      <w:spacing w:val="0"/>
      <w:kern w:val="0"/>
      <w:position w:val="0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DD06C5"/>
    <w:rPr>
      <w:rFonts w:ascii="Calibri" w:eastAsia="Arial" w:hAnsi="Calibri"/>
      <w:sz w:val="22"/>
      <w:szCs w:val="21"/>
      <w:lang w:eastAsia="en-US"/>
    </w:rPr>
  </w:style>
  <w:style w:type="character" w:customStyle="1" w:styleId="BodyTextChar">
    <w:name w:val="Body Text Char"/>
    <w:link w:val="BodyText"/>
    <w:uiPriority w:val="1"/>
    <w:rsid w:val="001045E8"/>
    <w:rPr>
      <w:spacing w:val="-10"/>
      <w:kern w:val="1"/>
      <w:position w:val="-8"/>
      <w:sz w:val="28"/>
      <w:szCs w:val="28"/>
      <w:lang w:val="vi-VN" w:eastAsia="zh-CN"/>
    </w:rPr>
  </w:style>
  <w:style w:type="character" w:customStyle="1" w:styleId="grkhzd">
    <w:name w:val="grkhzd"/>
    <w:basedOn w:val="DefaultParagraphFont"/>
    <w:rsid w:val="00983818"/>
  </w:style>
  <w:style w:type="character" w:customStyle="1" w:styleId="lrzxr">
    <w:name w:val="lrzxr"/>
    <w:basedOn w:val="DefaultParagraphFont"/>
    <w:rsid w:val="00983818"/>
  </w:style>
  <w:style w:type="character" w:styleId="HTMLCite">
    <w:name w:val="HTML Cite"/>
    <w:uiPriority w:val="99"/>
    <w:unhideWhenUsed/>
    <w:rsid w:val="00C422DB"/>
    <w:rPr>
      <w:i/>
      <w:iCs/>
    </w:rPr>
  </w:style>
  <w:style w:type="character" w:customStyle="1" w:styleId="s-mailinfo-addresslink">
    <w:name w:val="s-mailinfo-addresslink"/>
    <w:rsid w:val="00DC58AB"/>
  </w:style>
  <w:style w:type="character" w:customStyle="1" w:styleId="s-mailinfo-addresslink1">
    <w:name w:val="s-mailinfo-addresslink1"/>
    <w:basedOn w:val="DefaultParagraphFont"/>
    <w:rsid w:val="00EF0EDB"/>
  </w:style>
  <w:style w:type="character" w:customStyle="1" w:styleId="ng-binding">
    <w:name w:val="ng-binding"/>
    <w:basedOn w:val="DefaultParagraphFont"/>
    <w:rsid w:val="00F74338"/>
  </w:style>
  <w:style w:type="character" w:customStyle="1" w:styleId="text">
    <w:name w:val="text"/>
    <w:basedOn w:val="DefaultParagraphFont"/>
    <w:rsid w:val="006C548B"/>
  </w:style>
  <w:style w:type="character" w:customStyle="1" w:styleId="fontstyle01">
    <w:name w:val="fontstyle01"/>
    <w:rsid w:val="00D363ED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FA3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F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A3FD1"/>
    <w:rPr>
      <w:spacing w:val="-10"/>
      <w:kern w:val="1"/>
      <w:position w:val="-8"/>
      <w:lang w:val="vi-V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5658">
          <w:marLeft w:val="240"/>
          <w:marRight w:val="24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4772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4221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0103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86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4433972">
          <w:marLeft w:val="225"/>
          <w:marRight w:val="22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search?q=Trung+t%C3%A2m+Tin+h%E1%BB%8Dc+t%E1%BB%89nh+An+Giang&amp;sxsrf=AOaemvJxcuiXvfl7fOKT0nFOB1-7_i6FuQ%3A1630056297301&amp;ei=aa8oYcvlEaXbz7sPovGqaA&amp;oq=trung+t%C3%A2m+tin+ho%E1%BB%8Dc+an+giang&amp;gs_lcp=Cgdnd3Mtd2l6EAEYAjIHCAAQRxCwAzIHCAAQRxCwAzIHCAAQRxCwAzIHCAAQRxCwAzIHCAAQRxCwAzIHCAAQRxCwAzIHCAAQRxCwAzIHCAAQRxCwA0oECEEYAFAAWABgh5gBaAFwAXgAgAEAiAEAkgEAmAEAyAEIwAEB&amp;sclient=gws-wiz" TargetMode="External"/><Relationship Id="rId117" Type="http://schemas.openxmlformats.org/officeDocument/2006/relationships/hyperlink" Target="mailto:c1aancutb@angiang.edu.vn" TargetMode="External"/><Relationship Id="rId21" Type="http://schemas.openxmlformats.org/officeDocument/2006/relationships/hyperlink" Target="mailto:tanan@angiang.gov.vn" TargetMode="External"/><Relationship Id="rId42" Type="http://schemas.openxmlformats.org/officeDocument/2006/relationships/hyperlink" Target="mailto:c0hoamailx@angiang.edu.vn" TargetMode="External"/><Relationship Id="rId47" Type="http://schemas.openxmlformats.org/officeDocument/2006/relationships/hyperlink" Target="mailto:c1nguyendulx@angiang.edu.vn" TargetMode="External"/><Relationship Id="rId63" Type="http://schemas.openxmlformats.org/officeDocument/2006/relationships/hyperlink" Target="mailto:c2nguyentrailx@angiang.edu.vn" TargetMode="External"/><Relationship Id="rId68" Type="http://schemas.openxmlformats.org/officeDocument/2006/relationships/hyperlink" Target="mailto:c0vanganhlx@angiang.edu.vn" TargetMode="External"/><Relationship Id="rId84" Type="http://schemas.openxmlformats.org/officeDocument/2006/relationships/hyperlink" Target="mailto:c2mythoilx@angiang.edu.vn" TargetMode="External"/><Relationship Id="rId89" Type="http://schemas.openxmlformats.org/officeDocument/2006/relationships/hyperlink" Target="mailto:c1nguyentrungtruclx@angiang.edu.vn" TargetMode="External"/><Relationship Id="rId112" Type="http://schemas.openxmlformats.org/officeDocument/2006/relationships/hyperlink" Target="mailto:c2tranquangkhaitb@angiang.edu.vn" TargetMode="External"/><Relationship Id="rId133" Type="http://schemas.openxmlformats.org/officeDocument/2006/relationships/hyperlink" Target="mailto:c0tanlaptb@angiang.edu.vn" TargetMode="External"/><Relationship Id="rId138" Type="http://schemas.openxmlformats.org/officeDocument/2006/relationships/header" Target="header1.xml"/><Relationship Id="rId16" Type="http://schemas.openxmlformats.org/officeDocument/2006/relationships/hyperlink" Target="https://www.google.com/search?q=h%E1%BB%99i+c%E1%BB%B1u+gi%C3%A1o+ch%E1%BB%A9c+t%E1%BB%89nh+an+giang&amp;sxsrf=ALeKk02javPq_JzlYlMGjIqB2wAcViCOMg%3A1629551456131&amp;ei=YPsgYe3BB9yF4t4Pi6C9oA0&amp;oq=h%E1%BB%99i+c%E1%BB%B1u&amp;gs_lcp=Cgdnd3Mtd2l6EAMYADIECCMQJzIECCMQJzIFCAAQgAQyBQgAEIAEMgUIABCABDIFCAAQgAQyBQgAEIAEMgUIABCABDILCC4QgAQQxwEQrwEyBQgAEIAEOgsILhCABBCxAxCDAToFCC4QgAQ6CAgAELEDEIMBOggIABCABBCxAzoICC4QsQMQgwE6BAgAEEM6CwgAEIAEELEDEIMBOgQILhBDOggILhCABBCxAzoHCAAQsQMQQzoGCAAQFhAeOgIIJkoECEEYAVCo6khYh_hIYK2CSWgHcAB4AIABpAGIAfUNkgEEMC4xNJgBAKABAcABAQ&amp;sclient=gws-wiz" TargetMode="External"/><Relationship Id="rId107" Type="http://schemas.openxmlformats.org/officeDocument/2006/relationships/hyperlink" Target="mailto:c1aanphutb@angiang.edu.vn" TargetMode="External"/><Relationship Id="rId11" Type="http://schemas.openxmlformats.org/officeDocument/2006/relationships/hyperlink" Target="https://www.google.com/search?q=h%E1%BB%99i+ch%E1%BB%AF+th%E1%BA%ADp+%C4%91%E1%BB%8F+t%E1%BB%89nh+an+giang&amp;sxsrf=ALeKk01WnNyfg_0IZm6ZklfrXk0zytPScA%3A1629537163775&amp;ei=i8MgYZnhLoue9QOmkouIAQ&amp;oq=h%E1%BB%99i+ch%E1%BB%AF&amp;gs_lcp=Cgdnd3Mtd2l6EAMYADIECCMQJzIFCAAQgAQyCwguEIAEEMcBEK8BMgUIABCABDIFCAAQgAQyBQgAEIAEMgsILhCABBDHARCvATILCC4QgAQQxwEQrwEyBQgAEIAEMgUIABCABDoHCAAQRxCwAzoFCCEQoAE6CAghEBYQHRAeOgQIIRAVOgcIIxDqAhAnOgQIABBDOgsILhCABBCxAxCDAToICAAQsQMQgwE6BQguEIAEOgQILhBDOggIABCABBCxAzoLCAAQgAQQsQMQgwE6CgguEMcBEK8BEEM6CggAELEDEIMBEEM6BwgAELEDEEM6CggAELEDEIMBEApKBAhBGABQhYIGWMqiBmD_qgZoDnAEeAOAAcABiAHjFpIBBDIyLjmYAQCgAQGwAQrIAQjAAQE&amp;sclient=gws-wiz" TargetMode="External"/><Relationship Id="rId32" Type="http://schemas.openxmlformats.org/officeDocument/2006/relationships/hyperlink" Target="mailto:ttyte.tanchau@angiang.gov.vn" TargetMode="External"/><Relationship Id="rId37" Type="http://schemas.openxmlformats.org/officeDocument/2006/relationships/hyperlink" Target="mailto:nttuoitholx@angiang.edu.vn" TargetMode="External"/><Relationship Id="rId53" Type="http://schemas.openxmlformats.org/officeDocument/2006/relationships/hyperlink" Target="mailto:c1chuvananlx@angiang.edu.vn" TargetMode="External"/><Relationship Id="rId58" Type="http://schemas.openxmlformats.org/officeDocument/2006/relationships/hyperlink" Target="mailto:c1nguyenkhuyenlx@angiang.edu.vn" TargetMode="External"/><Relationship Id="rId74" Type="http://schemas.openxmlformats.org/officeDocument/2006/relationships/hyperlink" Target="mailto:c1levantamlx@angiang.edu.vn" TargetMode="External"/><Relationship Id="rId79" Type="http://schemas.openxmlformats.org/officeDocument/2006/relationships/hyperlink" Target="mailto:c1tranquangkhailx@angiang.edu.vn" TargetMode="External"/><Relationship Id="rId102" Type="http://schemas.openxmlformats.org/officeDocument/2006/relationships/hyperlink" Target="mailto:c2nguyensinhsactb@angiang.edu.vn" TargetMode="External"/><Relationship Id="rId123" Type="http://schemas.openxmlformats.org/officeDocument/2006/relationships/hyperlink" Target="mailto:c1vangiaotb@angiang.edu.vn" TargetMode="External"/><Relationship Id="rId128" Type="http://schemas.openxmlformats.org/officeDocument/2006/relationships/hyperlink" Target="mailto:c0chilangtb@angiang.edu.vn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chauthanhtunglx@gmail.com" TargetMode="External"/><Relationship Id="rId95" Type="http://schemas.openxmlformats.org/officeDocument/2006/relationships/hyperlink" Target="mailto:c1bthoisontb@angiang.edu.vn" TargetMode="External"/><Relationship Id="rId22" Type="http://schemas.openxmlformats.org/officeDocument/2006/relationships/hyperlink" Target="mailto:chauphong@angiang.gov.vn" TargetMode="External"/><Relationship Id="rId27" Type="http://schemas.openxmlformats.org/officeDocument/2006/relationships/hyperlink" Target="mailto:benhvien.tanchau@angiang.gov.vn" TargetMode="External"/><Relationship Id="rId43" Type="http://schemas.openxmlformats.org/officeDocument/2006/relationships/hyperlink" Target="mailto:c0hoacuclx@angiang.edu.vn" TargetMode="External"/><Relationship Id="rId48" Type="http://schemas.openxmlformats.org/officeDocument/2006/relationships/hyperlink" Target="mailto:c1leloilx@angiang.edu.vn" TargetMode="External"/><Relationship Id="rId64" Type="http://schemas.openxmlformats.org/officeDocument/2006/relationships/hyperlink" Target="mailto:c2myquylx@angiang.edu.vn" TargetMode="External"/><Relationship Id="rId69" Type="http://schemas.openxmlformats.org/officeDocument/2006/relationships/hyperlink" Target="mailto:c1luongthevinlx@angiang.edu.vn" TargetMode="External"/><Relationship Id="rId113" Type="http://schemas.openxmlformats.org/officeDocument/2006/relationships/hyperlink" Target="mailto:c2nguyensvantroitb@angiang.edu.vn" TargetMode="External"/><Relationship Id="rId118" Type="http://schemas.openxmlformats.org/officeDocument/2006/relationships/hyperlink" Target="mailto:c1bancutb@angiang.edu.vn" TargetMode="External"/><Relationship Id="rId134" Type="http://schemas.openxmlformats.org/officeDocument/2006/relationships/hyperlink" Target="mailto:c1canhaotb@angiang.edu.vn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s://www.google.com/search?gs_ssp=eJzj4tVP1zc0TDI3NzPLMzYwYLRSNagwNjRINDdKTTNKNjQyNzRLsjKoSDI2MkwyNTM2NzFOSU4zMfYSKX64e75CpULJw137FRLzFNIzE_PSAQ_UF1k&amp;q=s%E1%BB%9F+y+t%E1%BA%BF+an+giang&amp;oq=so+y+te+a&amp;aqs=chrome.1.69i57j46i175i199i512j0i512j0i22i30i457j0i22i30j69i60l3.4585j0j9&amp;sourceid=chrome&amp;ie=UTF-8" TargetMode="External"/><Relationship Id="rId51" Type="http://schemas.openxmlformats.org/officeDocument/2006/relationships/hyperlink" Target="mailto:c1chauvanliemlx@angiang.edu.vn" TargetMode="External"/><Relationship Id="rId72" Type="http://schemas.openxmlformats.org/officeDocument/2006/relationships/hyperlink" Target="mailto:c1phanboichaulx@angiang.edu.vn" TargetMode="External"/><Relationship Id="rId80" Type="http://schemas.openxmlformats.org/officeDocument/2006/relationships/hyperlink" Target="mailto:c1tranphulx@angiang.edu.vn" TargetMode="External"/><Relationship Id="rId85" Type="http://schemas.openxmlformats.org/officeDocument/2006/relationships/hyperlink" Target="mailto:c0hoangyenlx@angiang.edu.vn" TargetMode="External"/><Relationship Id="rId93" Type="http://schemas.openxmlformats.org/officeDocument/2006/relationships/hyperlink" Target="mailto:c0thoisontb@angiang.edu.vn" TargetMode="External"/><Relationship Id="rId98" Type="http://schemas.openxmlformats.org/officeDocument/2006/relationships/hyperlink" Target="mailto:c1cnhabangtb@angiang.edu.vn" TargetMode="External"/><Relationship Id="rId121" Type="http://schemas.openxmlformats.org/officeDocument/2006/relationships/hyperlink" Target="mailto:c1avinhtrungtb@angiang.edu.vn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google.com/search?sxsrf=ALeKk03b7nSuOFPqD55RAOOV68XnR3MkBA:1629537552454&amp;q=H%E1%BB%99i+%C4%90%C3%B4ng+y+t%E1%BB%89nh+An+Giang&amp;sa=X&amp;ved=2ahUKEwib4di35MHyAhXOXisKHWaXCVEQ1QIwCnoECAgQAQ&amp;biw=1366&amp;bih=657" TargetMode="External"/><Relationship Id="rId17" Type="http://schemas.openxmlformats.org/officeDocument/2006/relationships/hyperlink" Target="https://www.google.com/search?q=h%E1%BB%99i+c%E1%BB%B1u+chi%E1%BA%BFn+binh+t%E1%BB%89nh+an+giang&amp;sxsrf=ALeKk004NRbOOQRArLkmo2KAudkzhwdlpA%3A1629552653903&amp;ei=DQAhYeHRNoXn9QPD4qKQAg&amp;oq=h%E1%BB%99i+c%E1%BB%B1u+chi%E1%BA%BFn+t%E1%BB%89nh+an+giang&amp;gs_lcp=Cgdnd3Mtd2l6EAMYADIGCAAQBxAeOgIIJjoHCAAQsQMQQzoFCAAQgAQ6CAgAEAgQBxAeOggIABAHEAUQHjoICAAQCBANEB5KBAhBGABQsv4CWN6mA2CerQNoDnAAeAWAAf8BiAGcKZIBBjAuMjYuNJgBAKABAcABAQ&amp;sclient=gws-wiz" TargetMode="External"/><Relationship Id="rId25" Type="http://schemas.openxmlformats.org/officeDocument/2006/relationships/hyperlink" Target="https://www.google.com/search?q=UBND+x%C3%A3+H%E1%BB%99i+An&amp;oq=UBND+x%C3%A3+H%E1%BB%99i+An&amp;aqs=chrome..69i57j0i22i30l6.415j0j4&amp;sourceid=chrome&amp;ie=UTF-8" TargetMode="External"/><Relationship Id="rId33" Type="http://schemas.openxmlformats.org/officeDocument/2006/relationships/hyperlink" Target="mailto:nuoitremocoi@gmail.com" TargetMode="External"/><Relationship Id="rId38" Type="http://schemas.openxmlformats.org/officeDocument/2006/relationships/hyperlink" Target="mailto:c0huongduonglx@angiang.edu.vn" TargetMode="External"/><Relationship Id="rId46" Type="http://schemas.openxmlformats.org/officeDocument/2006/relationships/hyperlink" Target="mailto:c0hoanglanlx@angiang.edu.vn" TargetMode="External"/><Relationship Id="rId59" Type="http://schemas.openxmlformats.org/officeDocument/2006/relationships/hyperlink" Target="mailto:c2hungvuonglx@angiang.edu.vn" TargetMode="External"/><Relationship Id="rId67" Type="http://schemas.openxmlformats.org/officeDocument/2006/relationships/hyperlink" Target="mailto:c0vanhkhuyenlx@angiang.edu.vn" TargetMode="External"/><Relationship Id="rId103" Type="http://schemas.openxmlformats.org/officeDocument/2006/relationships/hyperlink" Target="mailto:c2doanminhhuyentb@angiang.edu.vn" TargetMode="External"/><Relationship Id="rId108" Type="http://schemas.openxmlformats.org/officeDocument/2006/relationships/hyperlink" Target="mailto:c1banphutb@angiang.edu.vn" TargetMode="External"/><Relationship Id="rId116" Type="http://schemas.openxmlformats.org/officeDocument/2006/relationships/hyperlink" Target="mailto:c0vangiaotb@angiang.edu.vn" TargetMode="External"/><Relationship Id="rId124" Type="http://schemas.openxmlformats.org/officeDocument/2006/relationships/hyperlink" Target="mailto:c2votruongtoantb@angiang.edu.vn" TargetMode="External"/><Relationship Id="rId129" Type="http://schemas.openxmlformats.org/officeDocument/2006/relationships/hyperlink" Target="mailto:mnhoahongtb@angiang.edu.vn" TargetMode="External"/><Relationship Id="rId137" Type="http://schemas.openxmlformats.org/officeDocument/2006/relationships/hyperlink" Target="mailto:c2nuicamtb@angiang.edu.vn" TargetMode="External"/><Relationship Id="rId20" Type="http://schemas.openxmlformats.org/officeDocument/2006/relationships/hyperlink" Target="mailto:longphu@angiang.gov.vn" TargetMode="External"/><Relationship Id="rId41" Type="http://schemas.openxmlformats.org/officeDocument/2006/relationships/hyperlink" Target="mailto:ainhanlx@gmail.com" TargetMode="External"/><Relationship Id="rId54" Type="http://schemas.openxmlformats.org/officeDocument/2006/relationships/hyperlink" Target="mailto:c1phamhongthailx@angiang.edu.vn" TargetMode="External"/><Relationship Id="rId62" Type="http://schemas.openxmlformats.org/officeDocument/2006/relationships/hyperlink" Target="mailto:c2buihuunghialx@angiang.edu.vn" TargetMode="External"/><Relationship Id="rId70" Type="http://schemas.openxmlformats.org/officeDocument/2006/relationships/hyperlink" Target="mailto:c1hamnghilx@angiang.edu.vn" TargetMode="External"/><Relationship Id="rId75" Type="http://schemas.openxmlformats.org/officeDocument/2006/relationships/hyperlink" Target="mailto:c2tranhungdaolx@angiang.edu.vn" TargetMode="External"/><Relationship Id="rId83" Type="http://schemas.openxmlformats.org/officeDocument/2006/relationships/hyperlink" Target="mailto:c2nguyenhuelx@angiang.edu.vn" TargetMode="External"/><Relationship Id="rId88" Type="http://schemas.openxmlformats.org/officeDocument/2006/relationships/hyperlink" Target="mailto:c1doanthidiemlx@angiang.edu.vn" TargetMode="External"/><Relationship Id="rId91" Type="http://schemas.openxmlformats.org/officeDocument/2006/relationships/hyperlink" Target="mailto:c0anhvutb@angiang.edu.vn" TargetMode="External"/><Relationship Id="rId96" Type="http://schemas.openxmlformats.org/officeDocument/2006/relationships/hyperlink" Target="mailto:c1bnhabangtb@angiang.edu.vn" TargetMode="External"/><Relationship Id="rId111" Type="http://schemas.openxmlformats.org/officeDocument/2006/relationships/hyperlink" Target="mailto:c1ctinhbientb@angiang.edu.vn" TargetMode="External"/><Relationship Id="rId132" Type="http://schemas.openxmlformats.org/officeDocument/2006/relationships/hyperlink" Target="mailto:c2caobaquattb@angiang.edu.vn" TargetMode="External"/><Relationship Id="rId14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google.com/search?q=ho%E1%BB%99i+ng%C6%B0%E1%BB%9Di+m%C3%B9+an+giang&amp;sxsrf=ALeKk01uqWuSf_zC6kGEMMlqhn7Emlm06g%3A1630031710226&amp;ei=Xk8oYdysDbPgz7sPrquO4AE&amp;oq=ho%E1%BB%99i+ng%C6%B0%E1%BB%9Di+m%C3%B9+an+giang&amp;gs_lcp=Cgdnd3Mtd2l6EAMyBwgjELACECcyCAgAEA0QBRAeSgQIQRgBUKDLDVia1w1gkdoNaAZwAHgAgAF_iAGMCpIBBDEwLjOYAQCgAQHAAQE&amp;sclient=gws-wiz&amp;ved=0ahUKEwjc072oldDyAhUz8HMBHa6VAxwQ4dUDCA8&amp;uact=5" TargetMode="External"/><Relationship Id="rId23" Type="http://schemas.openxmlformats.org/officeDocument/2006/relationships/hyperlink" Target="mailto:vinhxuong@angiang.gov.vn" TargetMode="External"/><Relationship Id="rId28" Type="http://schemas.openxmlformats.org/officeDocument/2006/relationships/hyperlink" Target="mailto:gdyk@angiang.gov.vn" TargetMode="External"/><Relationship Id="rId36" Type="http://schemas.openxmlformats.org/officeDocument/2006/relationships/hyperlink" Target="mailto:ntmangnonlx@angiang.edu.vn" TargetMode="External"/><Relationship Id="rId49" Type="http://schemas.openxmlformats.org/officeDocument/2006/relationships/hyperlink" Target="mailto:c1levannhunglx@angiang.edu.vn" TargetMode="External"/><Relationship Id="rId57" Type="http://schemas.openxmlformats.org/officeDocument/2006/relationships/hyperlink" Target="mailto:c1buithixuanlx@angiang.edu.vn" TargetMode="External"/><Relationship Id="rId106" Type="http://schemas.openxmlformats.org/officeDocument/2006/relationships/hyperlink" Target="mailto:c0annongtb@angiang.edu.vn" TargetMode="External"/><Relationship Id="rId114" Type="http://schemas.openxmlformats.org/officeDocument/2006/relationships/hyperlink" Target="mailto:c2luongthevinhtb@angiang.edu.vn" TargetMode="External"/><Relationship Id="rId119" Type="http://schemas.openxmlformats.org/officeDocument/2006/relationships/hyperlink" Target="mailto:c1cancutb@angiang.edu.vn" TargetMode="External"/><Relationship Id="rId127" Type="http://schemas.openxmlformats.org/officeDocument/2006/relationships/hyperlink" Target="mailto:c0nuivoitb@angiang.edu.vn" TargetMode="External"/><Relationship Id="rId10" Type="http://schemas.openxmlformats.org/officeDocument/2006/relationships/hyperlink" Target="tel:02963852103" TargetMode="External"/><Relationship Id="rId31" Type="http://schemas.openxmlformats.org/officeDocument/2006/relationships/hyperlink" Target="https://www.google.com/search?q=benh+vien+mat+long+xuyen&amp;rlz=1C1OKWM_enVN1023VN1023&amp;oq=benh+vien+mat+long+xuyen&amp;aqs=chrome..69i57.7632j0j4&amp;sourceid=chrome&amp;ie=UTF-8" TargetMode="External"/><Relationship Id="rId44" Type="http://schemas.openxmlformats.org/officeDocument/2006/relationships/hyperlink" Target="mailto:c0hoadaolx@angiang.edu.vn" TargetMode="External"/><Relationship Id="rId52" Type="http://schemas.openxmlformats.org/officeDocument/2006/relationships/hyperlink" Target="mailto:c1nguyenbinhkhiemlx@angiang.edu.vn" TargetMode="External"/><Relationship Id="rId60" Type="http://schemas.openxmlformats.org/officeDocument/2006/relationships/hyperlink" Target="mailto:c2lythuongkietlx@angiang.edu.vn" TargetMode="External"/><Relationship Id="rId65" Type="http://schemas.openxmlformats.org/officeDocument/2006/relationships/hyperlink" Target="mailto:c2trieuthitrinhlx@angiang.edu.vn" TargetMode="External"/><Relationship Id="rId73" Type="http://schemas.openxmlformats.org/officeDocument/2006/relationships/hyperlink" Target="mailto:c1phanchutrinhlx@angiang.edu.vn" TargetMode="External"/><Relationship Id="rId78" Type="http://schemas.openxmlformats.org/officeDocument/2006/relationships/hyperlink" Target="mailto:c1lehongphonglx@angiang.edu.vn" TargetMode="External"/><Relationship Id="rId81" Type="http://schemas.openxmlformats.org/officeDocument/2006/relationships/hyperlink" Target="mailto:c1nguyenvancunglx@angiang.edu.vn" TargetMode="External"/><Relationship Id="rId86" Type="http://schemas.openxmlformats.org/officeDocument/2006/relationships/hyperlink" Target="mailto:c0doanthigiaulx@angiang.edu.vn" TargetMode="External"/><Relationship Id="rId94" Type="http://schemas.openxmlformats.org/officeDocument/2006/relationships/hyperlink" Target="mailto:c1athoisontb@angiang.edu.vn" TargetMode="External"/><Relationship Id="rId99" Type="http://schemas.openxmlformats.org/officeDocument/2006/relationships/hyperlink" Target="mailto:c1anhonhungtb@angiang.edu.vn" TargetMode="External"/><Relationship Id="rId101" Type="http://schemas.openxmlformats.org/officeDocument/2006/relationships/hyperlink" Target="mailto:c2lehongphongtb@angiang.edu.vn" TargetMode="External"/><Relationship Id="rId122" Type="http://schemas.openxmlformats.org/officeDocument/2006/relationships/hyperlink" Target="mailto:c1bvinhtrungtb@angiang.edu.vn" TargetMode="External"/><Relationship Id="rId130" Type="http://schemas.openxmlformats.org/officeDocument/2006/relationships/hyperlink" Target="mailto:c2phanchutrinhtb@angiang.edu.vn" TargetMode="External"/><Relationship Id="rId135" Type="http://schemas.openxmlformats.org/officeDocument/2006/relationships/hyperlink" Target="mailto:c2ngoquyentb@angiang.edu.v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ganhangchinhsachangiang@gmail.com" TargetMode="External"/><Relationship Id="rId13" Type="http://schemas.openxmlformats.org/officeDocument/2006/relationships/hyperlink" Target="tel:02963.844.408" TargetMode="External"/><Relationship Id="rId18" Type="http://schemas.openxmlformats.org/officeDocument/2006/relationships/hyperlink" Target="mailto:ctymtdtag@gmail.com" TargetMode="External"/><Relationship Id="rId39" Type="http://schemas.openxmlformats.org/officeDocument/2006/relationships/hyperlink" Target="mailto:c0hoaphuonglx@angiang.edu.vn" TargetMode="External"/><Relationship Id="rId109" Type="http://schemas.openxmlformats.org/officeDocument/2006/relationships/hyperlink" Target="mailto:c1atinhbientb@angiang.edu.vn" TargetMode="External"/><Relationship Id="rId34" Type="http://schemas.openxmlformats.org/officeDocument/2006/relationships/hyperlink" Target="https://youth.agu.edu.vn/" TargetMode="External"/><Relationship Id="rId50" Type="http://schemas.openxmlformats.org/officeDocument/2006/relationships/hyperlink" Target="mailto:c1lequydonlx@angiang.edu.vn" TargetMode="External"/><Relationship Id="rId55" Type="http://schemas.openxmlformats.org/officeDocument/2006/relationships/hyperlink" Target="mailto:c1tranquoctoanlx@angiang.edu.vn" TargetMode="External"/><Relationship Id="rId76" Type="http://schemas.openxmlformats.org/officeDocument/2006/relationships/hyperlink" Target="mailto:c2phanvantrilx@angiang.edu.vn" TargetMode="External"/><Relationship Id="rId97" Type="http://schemas.openxmlformats.org/officeDocument/2006/relationships/hyperlink" Target="mailto:c1btanhabangtb@angiang.edu.vn" TargetMode="External"/><Relationship Id="rId104" Type="http://schemas.openxmlformats.org/officeDocument/2006/relationships/hyperlink" Target="mailto:c2dtnttinhbientb@angiang.edu.vn" TargetMode="External"/><Relationship Id="rId120" Type="http://schemas.openxmlformats.org/officeDocument/2006/relationships/hyperlink" Target="mailto:c1dancutb@angiang.edu.vn" TargetMode="External"/><Relationship Id="rId125" Type="http://schemas.openxmlformats.org/officeDocument/2006/relationships/hyperlink" Target="mailto:c2trandainghiatb@angiang.edu.vn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c1votruongtoanlx@angiang.edu.vn" TargetMode="External"/><Relationship Id="rId92" Type="http://schemas.openxmlformats.org/officeDocument/2006/relationships/hyperlink" Target="mailto:c0nhonhungtb@angiang.edu.vn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google.com/search?q=trung+t%C3%A2m+ki%E1%BB%83m+so%C3%A1t+b%E1%BB%87nh+t%E1%BA%ADt+an+giang&amp;ei=Iii3YI7UNfqEr7wPnKaHgAo&amp;oq=trung+t%C3%A2m+ki%E1%BB%83m+so%C3%A1t+&amp;gs_lcp=Cgdnd3Mtd2l6EAEYADIICAAQxwEQrwEyCAgAELEDEIMBMggIABCxAxCDATICCAAyCAgAELEDEIMBMggIABDHARCvATIICAAQsQMQgwEyCAgAELEDEIMBMggIABCxAxCDATICCAA6BwgAEEcQsAM6BwgAELADEEM6CggAELEDEIMBEEM6BQgAELEDOgQIABBDOgoIABDqAhC0AhBDOgsIABCxAxDHARCjAjoECC4QQzoHCC4QQxCTAjoNCAAQxwEQowIQyQMQQzoHCAAQsQMQQzoHCC4QsQMQQzoHCAAQyQMQQzoFCAAQkgM6BQgAEMkDOg4IABCxAxCDARDHARCvAToKCAAQxwEQrwEQCjoKCAAQsQMQgwEQCjoECAAQCjoGCAAQFhAeUIkcWOeMBGCRnQRoB3ACeAOAAZsEiAHPJpIBDDEuMjcuMS4xLjAuMZgBAKABAaoBB2d3cy13aXqwAQfIAQrAAQE&amp;sclient=gws-wiz" TargetMode="External"/><Relationship Id="rId24" Type="http://schemas.openxmlformats.org/officeDocument/2006/relationships/hyperlink" Target="mailto:tttriton@angiang.gov.vn" TargetMode="External"/><Relationship Id="rId40" Type="http://schemas.openxmlformats.org/officeDocument/2006/relationships/hyperlink" Target="mailto:c0hoasenlx@angiang.edu.vn" TargetMode="External"/><Relationship Id="rId45" Type="http://schemas.openxmlformats.org/officeDocument/2006/relationships/hyperlink" Target="mailto:c0maivanglx@angiang.edu.vn" TargetMode="External"/><Relationship Id="rId66" Type="http://schemas.openxmlformats.org/officeDocument/2006/relationships/hyperlink" Target="mailto:c0hoamilx@angiang.edu.vn" TargetMode="External"/><Relationship Id="rId87" Type="http://schemas.openxmlformats.org/officeDocument/2006/relationships/hyperlink" Target="mailto:c1nguyenhuucanhlx@angiang.edu.vn" TargetMode="External"/><Relationship Id="rId110" Type="http://schemas.openxmlformats.org/officeDocument/2006/relationships/hyperlink" Target="mailto:c1btinhbientb@angiang.edu.vn" TargetMode="External"/><Relationship Id="rId115" Type="http://schemas.openxmlformats.org/officeDocument/2006/relationships/hyperlink" Target="mailto:c0ancutb@angiang.edu.vn" TargetMode="External"/><Relationship Id="rId131" Type="http://schemas.openxmlformats.org/officeDocument/2006/relationships/hyperlink" Target="mailto:c2levanduyettb@angiang.edu.vn" TargetMode="External"/><Relationship Id="rId136" Type="http://schemas.openxmlformats.org/officeDocument/2006/relationships/hyperlink" Target="mailto:c2nguyenbinhkhiemtb@angiang.edu.vn" TargetMode="External"/><Relationship Id="rId61" Type="http://schemas.openxmlformats.org/officeDocument/2006/relationships/hyperlink" Target="mailto:c2macdinhchilx@angiang.edu.vn" TargetMode="External"/><Relationship Id="rId82" Type="http://schemas.openxmlformats.org/officeDocument/2006/relationships/hyperlink" Target="mailto:c1vothisaulx@angiang.edu.vn" TargetMode="External"/><Relationship Id="rId19" Type="http://schemas.openxmlformats.org/officeDocument/2006/relationships/hyperlink" Target="http://moitruongdothi.angiang.org.vn" TargetMode="External"/><Relationship Id="rId14" Type="http://schemas.openxmlformats.org/officeDocument/2006/relationships/hyperlink" Target="tel:02963.844.408" TargetMode="External"/><Relationship Id="rId30" Type="http://schemas.openxmlformats.org/officeDocument/2006/relationships/hyperlink" Target="mailto:bvmlx2017@gmail.com" TargetMode="External"/><Relationship Id="rId35" Type="http://schemas.openxmlformats.org/officeDocument/2006/relationships/hyperlink" Target="http://ahc.edu.vn/" TargetMode="External"/><Relationship Id="rId56" Type="http://schemas.openxmlformats.org/officeDocument/2006/relationships/hyperlink" Target="mailto:c1trinhhoaiduclx@angiang.edu.vn" TargetMode="External"/><Relationship Id="rId77" Type="http://schemas.openxmlformats.org/officeDocument/2006/relationships/hyperlink" Target="mailto:c2binhkhanhlx@angiang.edu.vn" TargetMode="External"/><Relationship Id="rId100" Type="http://schemas.openxmlformats.org/officeDocument/2006/relationships/hyperlink" Target="mailto:c1bnhonhungtb@angiang.edu.vn" TargetMode="External"/><Relationship Id="rId105" Type="http://schemas.openxmlformats.org/officeDocument/2006/relationships/hyperlink" Target="mailto:mntuoingoctb@angiang.edu.vn" TargetMode="External"/><Relationship Id="rId126" Type="http://schemas.openxmlformats.org/officeDocument/2006/relationships/hyperlink" Target="mailto:c2phanboichautb@angiang.edu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FAB19-09F6-4916-BA67-FC8F7DDD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52</Pages>
  <Words>11306</Words>
  <Characters>64446</Characters>
  <Application>Microsoft Office Word</Application>
  <DocSecurity>0</DocSecurity>
  <Lines>537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THÔNG TIN VÀ TRUYỀN THÔNG</vt:lpstr>
    </vt:vector>
  </TitlesOfParts>
  <Company/>
  <LinksUpToDate>false</LinksUpToDate>
  <CharactersWithSpaces>75601</CharactersWithSpaces>
  <SharedDoc>false</SharedDoc>
  <HLinks>
    <vt:vector size="1572" baseType="variant">
      <vt:variant>
        <vt:i4>7995477</vt:i4>
      </vt:variant>
      <vt:variant>
        <vt:i4>783</vt:i4>
      </vt:variant>
      <vt:variant>
        <vt:i4>0</vt:i4>
      </vt:variant>
      <vt:variant>
        <vt:i4>5</vt:i4>
      </vt:variant>
      <vt:variant>
        <vt:lpwstr>mailto:c2myquylx@angiang.edu.vn</vt:lpwstr>
      </vt:variant>
      <vt:variant>
        <vt:lpwstr/>
      </vt:variant>
      <vt:variant>
        <vt:i4>7405662</vt:i4>
      </vt:variant>
      <vt:variant>
        <vt:i4>780</vt:i4>
      </vt:variant>
      <vt:variant>
        <vt:i4>0</vt:i4>
      </vt:variant>
      <vt:variant>
        <vt:i4>5</vt:i4>
      </vt:variant>
      <vt:variant>
        <vt:lpwstr>mailto:c2binhkhanhlx@angiang.edu.vn</vt:lpwstr>
      </vt:variant>
      <vt:variant>
        <vt:lpwstr/>
      </vt:variant>
      <vt:variant>
        <vt:i4>3670046</vt:i4>
      </vt:variant>
      <vt:variant>
        <vt:i4>777</vt:i4>
      </vt:variant>
      <vt:variant>
        <vt:i4>0</vt:i4>
      </vt:variant>
      <vt:variant>
        <vt:i4>5</vt:i4>
      </vt:variant>
      <vt:variant>
        <vt:lpwstr>mailto:c2mythoilx@angiang.edu.vn</vt:lpwstr>
      </vt:variant>
      <vt:variant>
        <vt:lpwstr/>
      </vt:variant>
      <vt:variant>
        <vt:i4>3473436</vt:i4>
      </vt:variant>
      <vt:variant>
        <vt:i4>774</vt:i4>
      </vt:variant>
      <vt:variant>
        <vt:i4>0</vt:i4>
      </vt:variant>
      <vt:variant>
        <vt:i4>5</vt:i4>
      </vt:variant>
      <vt:variant>
        <vt:lpwstr>mailto:c2phanvantrilx@angiang.edu.vn</vt:lpwstr>
      </vt:variant>
      <vt:variant>
        <vt:lpwstr/>
      </vt:variant>
      <vt:variant>
        <vt:i4>7077980</vt:i4>
      </vt:variant>
      <vt:variant>
        <vt:i4>771</vt:i4>
      </vt:variant>
      <vt:variant>
        <vt:i4>0</vt:i4>
      </vt:variant>
      <vt:variant>
        <vt:i4>5</vt:i4>
      </vt:variant>
      <vt:variant>
        <vt:lpwstr>mailto:c2nguyenhuelx@angiang.edu.vn</vt:lpwstr>
      </vt:variant>
      <vt:variant>
        <vt:lpwstr/>
      </vt:variant>
      <vt:variant>
        <vt:i4>2424845</vt:i4>
      </vt:variant>
      <vt:variant>
        <vt:i4>768</vt:i4>
      </vt:variant>
      <vt:variant>
        <vt:i4>0</vt:i4>
      </vt:variant>
      <vt:variant>
        <vt:i4>5</vt:i4>
      </vt:variant>
      <vt:variant>
        <vt:lpwstr>mailto:c2nguyentrailx@angiang.edu.vn</vt:lpwstr>
      </vt:variant>
      <vt:variant>
        <vt:lpwstr/>
      </vt:variant>
      <vt:variant>
        <vt:i4>393279</vt:i4>
      </vt:variant>
      <vt:variant>
        <vt:i4>765</vt:i4>
      </vt:variant>
      <vt:variant>
        <vt:i4>0</vt:i4>
      </vt:variant>
      <vt:variant>
        <vt:i4>5</vt:i4>
      </vt:variant>
      <vt:variant>
        <vt:lpwstr>mailto:c2buihuunghialx@angiang.edu.vn</vt:lpwstr>
      </vt:variant>
      <vt:variant>
        <vt:lpwstr/>
      </vt:variant>
      <vt:variant>
        <vt:i4>1245218</vt:i4>
      </vt:variant>
      <vt:variant>
        <vt:i4>762</vt:i4>
      </vt:variant>
      <vt:variant>
        <vt:i4>0</vt:i4>
      </vt:variant>
      <vt:variant>
        <vt:i4>5</vt:i4>
      </vt:variant>
      <vt:variant>
        <vt:lpwstr>mailto:chauthanhtunglx@gmail.com</vt:lpwstr>
      </vt:variant>
      <vt:variant>
        <vt:lpwstr/>
      </vt:variant>
      <vt:variant>
        <vt:i4>458806</vt:i4>
      </vt:variant>
      <vt:variant>
        <vt:i4>759</vt:i4>
      </vt:variant>
      <vt:variant>
        <vt:i4>0</vt:i4>
      </vt:variant>
      <vt:variant>
        <vt:i4>5</vt:i4>
      </vt:variant>
      <vt:variant>
        <vt:lpwstr>mailto:c2tranhungdaolx@angiang.edu.vn</vt:lpwstr>
      </vt:variant>
      <vt:variant>
        <vt:lpwstr/>
      </vt:variant>
      <vt:variant>
        <vt:i4>2686983</vt:i4>
      </vt:variant>
      <vt:variant>
        <vt:i4>756</vt:i4>
      </vt:variant>
      <vt:variant>
        <vt:i4>0</vt:i4>
      </vt:variant>
      <vt:variant>
        <vt:i4>5</vt:i4>
      </vt:variant>
      <vt:variant>
        <vt:lpwstr>mailto:c2macdinhchilx@angiang.edu.vn</vt:lpwstr>
      </vt:variant>
      <vt:variant>
        <vt:lpwstr/>
      </vt:variant>
      <vt:variant>
        <vt:i4>4391010</vt:i4>
      </vt:variant>
      <vt:variant>
        <vt:i4>753</vt:i4>
      </vt:variant>
      <vt:variant>
        <vt:i4>0</vt:i4>
      </vt:variant>
      <vt:variant>
        <vt:i4>5</vt:i4>
      </vt:variant>
      <vt:variant>
        <vt:lpwstr>mailto:c2lythuongkietlx@angiang.edu.vn</vt:lpwstr>
      </vt:variant>
      <vt:variant>
        <vt:lpwstr/>
      </vt:variant>
      <vt:variant>
        <vt:i4>6750288</vt:i4>
      </vt:variant>
      <vt:variant>
        <vt:i4>750</vt:i4>
      </vt:variant>
      <vt:variant>
        <vt:i4>0</vt:i4>
      </vt:variant>
      <vt:variant>
        <vt:i4>5</vt:i4>
      </vt:variant>
      <vt:variant>
        <vt:lpwstr>mailto:c2hungvuonglx@angiang.edu.vn</vt:lpwstr>
      </vt:variant>
      <vt:variant>
        <vt:lpwstr/>
      </vt:variant>
      <vt:variant>
        <vt:i4>4456548</vt:i4>
      </vt:variant>
      <vt:variant>
        <vt:i4>747</vt:i4>
      </vt:variant>
      <vt:variant>
        <vt:i4>0</vt:i4>
      </vt:variant>
      <vt:variant>
        <vt:i4>5</vt:i4>
      </vt:variant>
      <vt:variant>
        <vt:lpwstr>mailto:c1vothisaulx@angiang.edu.vn</vt:lpwstr>
      </vt:variant>
      <vt:variant>
        <vt:lpwstr/>
      </vt:variant>
      <vt:variant>
        <vt:i4>7012422</vt:i4>
      </vt:variant>
      <vt:variant>
        <vt:i4>744</vt:i4>
      </vt:variant>
      <vt:variant>
        <vt:i4>0</vt:i4>
      </vt:variant>
      <vt:variant>
        <vt:i4>5</vt:i4>
      </vt:variant>
      <vt:variant>
        <vt:lpwstr>mailto:c1nguyenvancunglx@angiang.edu.vn</vt:lpwstr>
      </vt:variant>
      <vt:variant>
        <vt:lpwstr/>
      </vt:variant>
      <vt:variant>
        <vt:i4>983086</vt:i4>
      </vt:variant>
      <vt:variant>
        <vt:i4>741</vt:i4>
      </vt:variant>
      <vt:variant>
        <vt:i4>0</vt:i4>
      </vt:variant>
      <vt:variant>
        <vt:i4>5</vt:i4>
      </vt:variant>
      <vt:variant>
        <vt:lpwstr>mailto:c1tranphulx@angiang.edu.vn</vt:lpwstr>
      </vt:variant>
      <vt:variant>
        <vt:lpwstr/>
      </vt:variant>
      <vt:variant>
        <vt:i4>8126551</vt:i4>
      </vt:variant>
      <vt:variant>
        <vt:i4>738</vt:i4>
      </vt:variant>
      <vt:variant>
        <vt:i4>0</vt:i4>
      </vt:variant>
      <vt:variant>
        <vt:i4>5</vt:i4>
      </vt:variant>
      <vt:variant>
        <vt:lpwstr>mailto:c1tranquangkhailx@angiang.edu.vn</vt:lpwstr>
      </vt:variant>
      <vt:variant>
        <vt:lpwstr/>
      </vt:variant>
      <vt:variant>
        <vt:i4>852017</vt:i4>
      </vt:variant>
      <vt:variant>
        <vt:i4>735</vt:i4>
      </vt:variant>
      <vt:variant>
        <vt:i4>0</vt:i4>
      </vt:variant>
      <vt:variant>
        <vt:i4>5</vt:i4>
      </vt:variant>
      <vt:variant>
        <vt:lpwstr>mailto:c1lehongphonglx@angiang.edu.vn</vt:lpwstr>
      </vt:variant>
      <vt:variant>
        <vt:lpwstr/>
      </vt:variant>
      <vt:variant>
        <vt:i4>4915306</vt:i4>
      </vt:variant>
      <vt:variant>
        <vt:i4>732</vt:i4>
      </vt:variant>
      <vt:variant>
        <vt:i4>0</vt:i4>
      </vt:variant>
      <vt:variant>
        <vt:i4>5</vt:i4>
      </vt:variant>
      <vt:variant>
        <vt:lpwstr>mailto:c1nguyenkhuyenlx@angiang.edu.vn</vt:lpwstr>
      </vt:variant>
      <vt:variant>
        <vt:lpwstr/>
      </vt:variant>
      <vt:variant>
        <vt:i4>3407894</vt:i4>
      </vt:variant>
      <vt:variant>
        <vt:i4>729</vt:i4>
      </vt:variant>
      <vt:variant>
        <vt:i4>0</vt:i4>
      </vt:variant>
      <vt:variant>
        <vt:i4>5</vt:i4>
      </vt:variant>
      <vt:variant>
        <vt:lpwstr>mailto:c1buithixuanlx@angiang.edu.vn</vt:lpwstr>
      </vt:variant>
      <vt:variant>
        <vt:lpwstr/>
      </vt:variant>
      <vt:variant>
        <vt:i4>4718711</vt:i4>
      </vt:variant>
      <vt:variant>
        <vt:i4>726</vt:i4>
      </vt:variant>
      <vt:variant>
        <vt:i4>0</vt:i4>
      </vt:variant>
      <vt:variant>
        <vt:i4>5</vt:i4>
      </vt:variant>
      <vt:variant>
        <vt:lpwstr>mailto:c1trinhhoaiduclx@angiang.edu.vn</vt:lpwstr>
      </vt:variant>
      <vt:variant>
        <vt:lpwstr/>
      </vt:variant>
      <vt:variant>
        <vt:i4>5963896</vt:i4>
      </vt:variant>
      <vt:variant>
        <vt:i4>723</vt:i4>
      </vt:variant>
      <vt:variant>
        <vt:i4>0</vt:i4>
      </vt:variant>
      <vt:variant>
        <vt:i4>5</vt:i4>
      </vt:variant>
      <vt:variant>
        <vt:lpwstr>mailto:c1levantamlx@angiang.edu.vn</vt:lpwstr>
      </vt:variant>
      <vt:variant>
        <vt:lpwstr/>
      </vt:variant>
      <vt:variant>
        <vt:i4>5242990</vt:i4>
      </vt:variant>
      <vt:variant>
        <vt:i4>720</vt:i4>
      </vt:variant>
      <vt:variant>
        <vt:i4>0</vt:i4>
      </vt:variant>
      <vt:variant>
        <vt:i4>5</vt:i4>
      </vt:variant>
      <vt:variant>
        <vt:lpwstr>mailto:c1tranquoctoanlx@angiang.edu.vn</vt:lpwstr>
      </vt:variant>
      <vt:variant>
        <vt:lpwstr/>
      </vt:variant>
      <vt:variant>
        <vt:i4>4980841</vt:i4>
      </vt:variant>
      <vt:variant>
        <vt:i4>717</vt:i4>
      </vt:variant>
      <vt:variant>
        <vt:i4>0</vt:i4>
      </vt:variant>
      <vt:variant>
        <vt:i4>5</vt:i4>
      </vt:variant>
      <vt:variant>
        <vt:lpwstr>mailto:c1phamhongthailx@angiang.edu.vn</vt:lpwstr>
      </vt:variant>
      <vt:variant>
        <vt:lpwstr/>
      </vt:variant>
      <vt:variant>
        <vt:i4>5767291</vt:i4>
      </vt:variant>
      <vt:variant>
        <vt:i4>714</vt:i4>
      </vt:variant>
      <vt:variant>
        <vt:i4>0</vt:i4>
      </vt:variant>
      <vt:variant>
        <vt:i4>5</vt:i4>
      </vt:variant>
      <vt:variant>
        <vt:lpwstr>mailto:c1chuvananlx@angiang.edu.vn</vt:lpwstr>
      </vt:variant>
      <vt:variant>
        <vt:lpwstr/>
      </vt:variant>
      <vt:variant>
        <vt:i4>131110</vt:i4>
      </vt:variant>
      <vt:variant>
        <vt:i4>711</vt:i4>
      </vt:variant>
      <vt:variant>
        <vt:i4>0</vt:i4>
      </vt:variant>
      <vt:variant>
        <vt:i4>5</vt:i4>
      </vt:variant>
      <vt:variant>
        <vt:lpwstr>mailto:c1nguyenbinhkhiemlx@angiang.edu.vn</vt:lpwstr>
      </vt:variant>
      <vt:variant>
        <vt:lpwstr/>
      </vt:variant>
      <vt:variant>
        <vt:i4>65583</vt:i4>
      </vt:variant>
      <vt:variant>
        <vt:i4>708</vt:i4>
      </vt:variant>
      <vt:variant>
        <vt:i4>0</vt:i4>
      </vt:variant>
      <vt:variant>
        <vt:i4>5</vt:i4>
      </vt:variant>
      <vt:variant>
        <vt:lpwstr>mailto:c1chauvanliemlx@angiang.edu.vn</vt:lpwstr>
      </vt:variant>
      <vt:variant>
        <vt:lpwstr/>
      </vt:variant>
      <vt:variant>
        <vt:i4>4522111</vt:i4>
      </vt:variant>
      <vt:variant>
        <vt:i4>705</vt:i4>
      </vt:variant>
      <vt:variant>
        <vt:i4>0</vt:i4>
      </vt:variant>
      <vt:variant>
        <vt:i4>5</vt:i4>
      </vt:variant>
      <vt:variant>
        <vt:lpwstr>mailto:c1lequydonlx@angiang.edu.vn</vt:lpwstr>
      </vt:variant>
      <vt:variant>
        <vt:lpwstr/>
      </vt:variant>
      <vt:variant>
        <vt:i4>3932189</vt:i4>
      </vt:variant>
      <vt:variant>
        <vt:i4>702</vt:i4>
      </vt:variant>
      <vt:variant>
        <vt:i4>0</vt:i4>
      </vt:variant>
      <vt:variant>
        <vt:i4>5</vt:i4>
      </vt:variant>
      <vt:variant>
        <vt:lpwstr>mailto:c1levannhunglx@angiang.edu.vn</vt:lpwstr>
      </vt:variant>
      <vt:variant>
        <vt:lpwstr/>
      </vt:variant>
      <vt:variant>
        <vt:i4>7733328</vt:i4>
      </vt:variant>
      <vt:variant>
        <vt:i4>699</vt:i4>
      </vt:variant>
      <vt:variant>
        <vt:i4>0</vt:i4>
      </vt:variant>
      <vt:variant>
        <vt:i4>5</vt:i4>
      </vt:variant>
      <vt:variant>
        <vt:lpwstr>mailto:c1leloilx@angiang.edu.vn</vt:lpwstr>
      </vt:variant>
      <vt:variant>
        <vt:lpwstr/>
      </vt:variant>
      <vt:variant>
        <vt:i4>5505120</vt:i4>
      </vt:variant>
      <vt:variant>
        <vt:i4>696</vt:i4>
      </vt:variant>
      <vt:variant>
        <vt:i4>0</vt:i4>
      </vt:variant>
      <vt:variant>
        <vt:i4>5</vt:i4>
      </vt:variant>
      <vt:variant>
        <vt:lpwstr>mailto:c1nguyendulx@angiang.edu.vn</vt:lpwstr>
      </vt:variant>
      <vt:variant>
        <vt:lpwstr/>
      </vt:variant>
      <vt:variant>
        <vt:i4>5570686</vt:i4>
      </vt:variant>
      <vt:variant>
        <vt:i4>693</vt:i4>
      </vt:variant>
      <vt:variant>
        <vt:i4>0</vt:i4>
      </vt:variant>
      <vt:variant>
        <vt:i4>5</vt:i4>
      </vt:variant>
      <vt:variant>
        <vt:lpwstr>mailto:c1phanchutrinhlx@angiang.edu.vn</vt:lpwstr>
      </vt:variant>
      <vt:variant>
        <vt:lpwstr/>
      </vt:variant>
      <vt:variant>
        <vt:i4>1572913</vt:i4>
      </vt:variant>
      <vt:variant>
        <vt:i4>690</vt:i4>
      </vt:variant>
      <vt:variant>
        <vt:i4>0</vt:i4>
      </vt:variant>
      <vt:variant>
        <vt:i4>5</vt:i4>
      </vt:variant>
      <vt:variant>
        <vt:lpwstr>mailto:c1phanboichaulx@angiang.edu.vn</vt:lpwstr>
      </vt:variant>
      <vt:variant>
        <vt:lpwstr/>
      </vt:variant>
      <vt:variant>
        <vt:i4>4325489</vt:i4>
      </vt:variant>
      <vt:variant>
        <vt:i4>687</vt:i4>
      </vt:variant>
      <vt:variant>
        <vt:i4>0</vt:i4>
      </vt:variant>
      <vt:variant>
        <vt:i4>5</vt:i4>
      </vt:variant>
      <vt:variant>
        <vt:lpwstr>mailto:c1votruongtoanlx@angiang.edu.vn</vt:lpwstr>
      </vt:variant>
      <vt:variant>
        <vt:lpwstr/>
      </vt:variant>
      <vt:variant>
        <vt:i4>1310781</vt:i4>
      </vt:variant>
      <vt:variant>
        <vt:i4>684</vt:i4>
      </vt:variant>
      <vt:variant>
        <vt:i4>0</vt:i4>
      </vt:variant>
      <vt:variant>
        <vt:i4>5</vt:i4>
      </vt:variant>
      <vt:variant>
        <vt:lpwstr>mailto:c1hamnghilx@angiang.edu.vn</vt:lpwstr>
      </vt:variant>
      <vt:variant>
        <vt:lpwstr/>
      </vt:variant>
      <vt:variant>
        <vt:i4>720953</vt:i4>
      </vt:variant>
      <vt:variant>
        <vt:i4>681</vt:i4>
      </vt:variant>
      <vt:variant>
        <vt:i4>0</vt:i4>
      </vt:variant>
      <vt:variant>
        <vt:i4>5</vt:i4>
      </vt:variant>
      <vt:variant>
        <vt:lpwstr>mailto:c1luongthevinlx@angiang.edu.vn</vt:lpwstr>
      </vt:variant>
      <vt:variant>
        <vt:lpwstr/>
      </vt:variant>
      <vt:variant>
        <vt:i4>1441847</vt:i4>
      </vt:variant>
      <vt:variant>
        <vt:i4>678</vt:i4>
      </vt:variant>
      <vt:variant>
        <vt:i4>0</vt:i4>
      </vt:variant>
      <vt:variant>
        <vt:i4>5</vt:i4>
      </vt:variant>
      <vt:variant>
        <vt:lpwstr>mailto:c1nguyentrungtruclx@angiang.edu.vn</vt:lpwstr>
      </vt:variant>
      <vt:variant>
        <vt:lpwstr/>
      </vt:variant>
      <vt:variant>
        <vt:i4>196658</vt:i4>
      </vt:variant>
      <vt:variant>
        <vt:i4>675</vt:i4>
      </vt:variant>
      <vt:variant>
        <vt:i4>0</vt:i4>
      </vt:variant>
      <vt:variant>
        <vt:i4>5</vt:i4>
      </vt:variant>
      <vt:variant>
        <vt:lpwstr>mailto:c1doanthidiemlx@angiang.edu.vn</vt:lpwstr>
      </vt:variant>
      <vt:variant>
        <vt:lpwstr/>
      </vt:variant>
      <vt:variant>
        <vt:i4>7667794</vt:i4>
      </vt:variant>
      <vt:variant>
        <vt:i4>672</vt:i4>
      </vt:variant>
      <vt:variant>
        <vt:i4>0</vt:i4>
      </vt:variant>
      <vt:variant>
        <vt:i4>5</vt:i4>
      </vt:variant>
      <vt:variant>
        <vt:lpwstr>mailto:c1nguyenhuucanhlx@angiang.edu.vn</vt:lpwstr>
      </vt:variant>
      <vt:variant>
        <vt:lpwstr/>
      </vt:variant>
      <vt:variant>
        <vt:i4>1769524</vt:i4>
      </vt:variant>
      <vt:variant>
        <vt:i4>669</vt:i4>
      </vt:variant>
      <vt:variant>
        <vt:i4>0</vt:i4>
      </vt:variant>
      <vt:variant>
        <vt:i4>5</vt:i4>
      </vt:variant>
      <vt:variant>
        <vt:lpwstr>mailto:c0doanthigiaulx@angiang.edu.vn</vt:lpwstr>
      </vt:variant>
      <vt:variant>
        <vt:lpwstr/>
      </vt:variant>
      <vt:variant>
        <vt:i4>4259943</vt:i4>
      </vt:variant>
      <vt:variant>
        <vt:i4>666</vt:i4>
      </vt:variant>
      <vt:variant>
        <vt:i4>0</vt:i4>
      </vt:variant>
      <vt:variant>
        <vt:i4>5</vt:i4>
      </vt:variant>
      <vt:variant>
        <vt:lpwstr>mailto:c0hoanglanlx@angiang.edu.vn</vt:lpwstr>
      </vt:variant>
      <vt:variant>
        <vt:lpwstr/>
      </vt:variant>
      <vt:variant>
        <vt:i4>1900578</vt:i4>
      </vt:variant>
      <vt:variant>
        <vt:i4>663</vt:i4>
      </vt:variant>
      <vt:variant>
        <vt:i4>0</vt:i4>
      </vt:variant>
      <vt:variant>
        <vt:i4>5</vt:i4>
      </vt:variant>
      <vt:variant>
        <vt:lpwstr>mailto:c0maivanglx@angiang.edu.vn</vt:lpwstr>
      </vt:variant>
      <vt:variant>
        <vt:lpwstr/>
      </vt:variant>
      <vt:variant>
        <vt:i4>917555</vt:i4>
      </vt:variant>
      <vt:variant>
        <vt:i4>660</vt:i4>
      </vt:variant>
      <vt:variant>
        <vt:i4>0</vt:i4>
      </vt:variant>
      <vt:variant>
        <vt:i4>5</vt:i4>
      </vt:variant>
      <vt:variant>
        <vt:lpwstr>mailto:c0vanganhlx@angiang.edu.vn</vt:lpwstr>
      </vt:variant>
      <vt:variant>
        <vt:lpwstr/>
      </vt:variant>
      <vt:variant>
        <vt:i4>2490368</vt:i4>
      </vt:variant>
      <vt:variant>
        <vt:i4>657</vt:i4>
      </vt:variant>
      <vt:variant>
        <vt:i4>0</vt:i4>
      </vt:variant>
      <vt:variant>
        <vt:i4>5</vt:i4>
      </vt:variant>
      <vt:variant>
        <vt:lpwstr>mailto:c0hoadaolx@angiang.edu.vn</vt:lpwstr>
      </vt:variant>
      <vt:variant>
        <vt:lpwstr/>
      </vt:variant>
      <vt:variant>
        <vt:i4>1966130</vt:i4>
      </vt:variant>
      <vt:variant>
        <vt:i4>654</vt:i4>
      </vt:variant>
      <vt:variant>
        <vt:i4>0</vt:i4>
      </vt:variant>
      <vt:variant>
        <vt:i4>5</vt:i4>
      </vt:variant>
      <vt:variant>
        <vt:lpwstr>mailto:c0hoahonglx@angiang.edu.vn</vt:lpwstr>
      </vt:variant>
      <vt:variant>
        <vt:lpwstr/>
      </vt:variant>
      <vt:variant>
        <vt:i4>7864411</vt:i4>
      </vt:variant>
      <vt:variant>
        <vt:i4>651</vt:i4>
      </vt:variant>
      <vt:variant>
        <vt:i4>0</vt:i4>
      </vt:variant>
      <vt:variant>
        <vt:i4>5</vt:i4>
      </vt:variant>
      <vt:variant>
        <vt:lpwstr>mailto:c0hoangoanhlx@angiang.edu.vn</vt:lpwstr>
      </vt:variant>
      <vt:variant>
        <vt:lpwstr/>
      </vt:variant>
      <vt:variant>
        <vt:i4>3276811</vt:i4>
      </vt:variant>
      <vt:variant>
        <vt:i4>648</vt:i4>
      </vt:variant>
      <vt:variant>
        <vt:i4>0</vt:i4>
      </vt:variant>
      <vt:variant>
        <vt:i4>5</vt:i4>
      </vt:variant>
      <vt:variant>
        <vt:lpwstr>mailto:c0hoacuclx@angiang.edu.vn</vt:lpwstr>
      </vt:variant>
      <vt:variant>
        <vt:lpwstr/>
      </vt:variant>
      <vt:variant>
        <vt:i4>2949138</vt:i4>
      </vt:variant>
      <vt:variant>
        <vt:i4>645</vt:i4>
      </vt:variant>
      <vt:variant>
        <vt:i4>0</vt:i4>
      </vt:variant>
      <vt:variant>
        <vt:i4>5</vt:i4>
      </vt:variant>
      <vt:variant>
        <vt:lpwstr>mailto:c0vanhkhuyenlx@angiang.edu.vn</vt:lpwstr>
      </vt:variant>
      <vt:variant>
        <vt:lpwstr/>
      </vt:variant>
      <vt:variant>
        <vt:i4>2490383</vt:i4>
      </vt:variant>
      <vt:variant>
        <vt:i4>642</vt:i4>
      </vt:variant>
      <vt:variant>
        <vt:i4>0</vt:i4>
      </vt:variant>
      <vt:variant>
        <vt:i4>5</vt:i4>
      </vt:variant>
      <vt:variant>
        <vt:lpwstr>mailto:c0hoamailx@angiang.edu.vn</vt:lpwstr>
      </vt:variant>
      <vt:variant>
        <vt:lpwstr/>
      </vt:variant>
      <vt:variant>
        <vt:i4>6619220</vt:i4>
      </vt:variant>
      <vt:variant>
        <vt:i4>639</vt:i4>
      </vt:variant>
      <vt:variant>
        <vt:i4>0</vt:i4>
      </vt:variant>
      <vt:variant>
        <vt:i4>5</vt:i4>
      </vt:variant>
      <vt:variant>
        <vt:lpwstr>mailto:ainhanlx@gmail.com</vt:lpwstr>
      </vt:variant>
      <vt:variant>
        <vt:lpwstr/>
      </vt:variant>
      <vt:variant>
        <vt:i4>2228246</vt:i4>
      </vt:variant>
      <vt:variant>
        <vt:i4>636</vt:i4>
      </vt:variant>
      <vt:variant>
        <vt:i4>0</vt:i4>
      </vt:variant>
      <vt:variant>
        <vt:i4>5</vt:i4>
      </vt:variant>
      <vt:variant>
        <vt:lpwstr>mailto:c0hoasenlx@angiang.edu.vn</vt:lpwstr>
      </vt:variant>
      <vt:variant>
        <vt:lpwstr/>
      </vt:variant>
      <vt:variant>
        <vt:i4>7733343</vt:i4>
      </vt:variant>
      <vt:variant>
        <vt:i4>633</vt:i4>
      </vt:variant>
      <vt:variant>
        <vt:i4>0</vt:i4>
      </vt:variant>
      <vt:variant>
        <vt:i4>5</vt:i4>
      </vt:variant>
      <vt:variant>
        <vt:lpwstr>mailto:c0hoaphuonglx@angiang.edu.vn</vt:lpwstr>
      </vt:variant>
      <vt:variant>
        <vt:lpwstr/>
      </vt:variant>
      <vt:variant>
        <vt:i4>3473427</vt:i4>
      </vt:variant>
      <vt:variant>
        <vt:i4>630</vt:i4>
      </vt:variant>
      <vt:variant>
        <vt:i4>0</vt:i4>
      </vt:variant>
      <vt:variant>
        <vt:i4>5</vt:i4>
      </vt:variant>
      <vt:variant>
        <vt:lpwstr>mailto:c0huongduonglx@angiang.edu.vn</vt:lpwstr>
      </vt:variant>
      <vt:variant>
        <vt:lpwstr/>
      </vt:variant>
      <vt:variant>
        <vt:i4>8323161</vt:i4>
      </vt:variant>
      <vt:variant>
        <vt:i4>627</vt:i4>
      </vt:variant>
      <vt:variant>
        <vt:i4>0</vt:i4>
      </vt:variant>
      <vt:variant>
        <vt:i4>5</vt:i4>
      </vt:variant>
      <vt:variant>
        <vt:lpwstr>mailto:c0hoamilx@angiang.edu.vn</vt:lpwstr>
      </vt:variant>
      <vt:variant>
        <vt:lpwstr/>
      </vt:variant>
      <vt:variant>
        <vt:i4>4522098</vt:i4>
      </vt:variant>
      <vt:variant>
        <vt:i4>624</vt:i4>
      </vt:variant>
      <vt:variant>
        <vt:i4>0</vt:i4>
      </vt:variant>
      <vt:variant>
        <vt:i4>5</vt:i4>
      </vt:variant>
      <vt:variant>
        <vt:lpwstr>mailto:c0hoangyenlx@angiang.edu.vn</vt:lpwstr>
      </vt:variant>
      <vt:variant>
        <vt:lpwstr/>
      </vt:variant>
      <vt:variant>
        <vt:i4>1179755</vt:i4>
      </vt:variant>
      <vt:variant>
        <vt:i4>621</vt:i4>
      </vt:variant>
      <vt:variant>
        <vt:i4>0</vt:i4>
      </vt:variant>
      <vt:variant>
        <vt:i4>5</vt:i4>
      </vt:variant>
      <vt:variant>
        <vt:lpwstr>mailto:nttuoitholx@angiang.edu.vn</vt:lpwstr>
      </vt:variant>
      <vt:variant>
        <vt:lpwstr/>
      </vt:variant>
      <vt:variant>
        <vt:i4>1114230</vt:i4>
      </vt:variant>
      <vt:variant>
        <vt:i4>618</vt:i4>
      </vt:variant>
      <vt:variant>
        <vt:i4>0</vt:i4>
      </vt:variant>
      <vt:variant>
        <vt:i4>5</vt:i4>
      </vt:variant>
      <vt:variant>
        <vt:lpwstr>mailto:ntmangnonlx@angiang.edu.vn</vt:lpwstr>
      </vt:variant>
      <vt:variant>
        <vt:lpwstr/>
      </vt:variant>
      <vt:variant>
        <vt:i4>6619155</vt:i4>
      </vt:variant>
      <vt:variant>
        <vt:i4>615</vt:i4>
      </vt:variant>
      <vt:variant>
        <vt:i4>0</vt:i4>
      </vt:variant>
      <vt:variant>
        <vt:i4>5</vt:i4>
      </vt:variant>
      <vt:variant>
        <vt:lpwstr>mailto:ccdskhhgd@angiang.gov.vn</vt:lpwstr>
      </vt:variant>
      <vt:variant>
        <vt:lpwstr/>
      </vt:variant>
      <vt:variant>
        <vt:i4>4849721</vt:i4>
      </vt:variant>
      <vt:variant>
        <vt:i4>612</vt:i4>
      </vt:variant>
      <vt:variant>
        <vt:i4>0</vt:i4>
      </vt:variant>
      <vt:variant>
        <vt:i4>5</vt:i4>
      </vt:variant>
      <vt:variant>
        <vt:lpwstr>mailto:ccatvstp@angiang.gov.vn</vt:lpwstr>
      </vt:variant>
      <vt:variant>
        <vt:lpwstr/>
      </vt:variant>
      <vt:variant>
        <vt:i4>5767168</vt:i4>
      </vt:variant>
      <vt:variant>
        <vt:i4>609</vt:i4>
      </vt:variant>
      <vt:variant>
        <vt:i4>0</vt:i4>
      </vt:variant>
      <vt:variant>
        <vt:i4>5</vt:i4>
      </vt:variant>
      <vt:variant>
        <vt:lpwstr>https://www.google.com/search?q=Trung+t%C3%A2m+Tin+h%E1%BB%8Dc+t%E1%BB%89nh+An+Giang&amp;sxsrf=AOaemvJxcuiXvfl7fOKT0nFOB1-7_i6FuQ%3A1630056297301&amp;ei=aa8oYcvlEaXbz7sPovGqaA&amp;oq=trung+t%C3%A2m+tin+ho%E1%BB%8Dc+an+giang&amp;gs_lcp=Cgdnd3Mtd2l6EAEYAjIHCAAQRxCwAzIHCAAQRxCwAzIHCAAQRxCwAzIHCAAQRxCwAzIHCAAQRxCwAzIHCAAQRxCwAzIHCAAQRxCwAzIHCAAQRxCwA0oECEEYAFAAWABgh5gBaAFwAXgAgAEAiAEAkgEAmAEAyAEIwAEB&amp;sclient=gws-wiz</vt:lpwstr>
      </vt:variant>
      <vt:variant>
        <vt:lpwstr/>
      </vt:variant>
      <vt:variant>
        <vt:i4>7274534</vt:i4>
      </vt:variant>
      <vt:variant>
        <vt:i4>606</vt:i4>
      </vt:variant>
      <vt:variant>
        <vt:i4>0</vt:i4>
      </vt:variant>
      <vt:variant>
        <vt:i4>5</vt:i4>
      </vt:variant>
      <vt:variant>
        <vt:lpwstr>tel:02966280966</vt:lpwstr>
      </vt:variant>
      <vt:variant>
        <vt:lpwstr/>
      </vt:variant>
      <vt:variant>
        <vt:i4>655364</vt:i4>
      </vt:variant>
      <vt:variant>
        <vt:i4>603</vt:i4>
      </vt:variant>
      <vt:variant>
        <vt:i4>0</vt:i4>
      </vt:variant>
      <vt:variant>
        <vt:i4>5</vt:i4>
      </vt:variant>
      <vt:variant>
        <vt:lpwstr>http://tbtagi.angiang.gov.vn/</vt:lpwstr>
      </vt:variant>
      <vt:variant>
        <vt:lpwstr/>
      </vt:variant>
      <vt:variant>
        <vt:i4>1310816</vt:i4>
      </vt:variant>
      <vt:variant>
        <vt:i4>600</vt:i4>
      </vt:variant>
      <vt:variant>
        <vt:i4>0</vt:i4>
      </vt:variant>
      <vt:variant>
        <vt:i4>5</vt:i4>
      </vt:variant>
      <vt:variant>
        <vt:lpwstr>mailto:banqldadtxdctgt@angiang.gov.vn</vt:lpwstr>
      </vt:variant>
      <vt:variant>
        <vt:lpwstr/>
      </vt:variant>
      <vt:variant>
        <vt:i4>1245292</vt:i4>
      </vt:variant>
      <vt:variant>
        <vt:i4>597</vt:i4>
      </vt:variant>
      <vt:variant>
        <vt:i4>0</vt:i4>
      </vt:variant>
      <vt:variant>
        <vt:i4>5</vt:i4>
      </vt:variant>
      <vt:variant>
        <vt:lpwstr>https://www.google.com/search?gs_ssp=eJzj4tZP1zcsy8lKLq4sMWC0UjWoMDY0SDQ3Sk1NTk61ME20sLQyqLCwTDY0MUgyNzW3NDQ1tTTx4ivOzkgpUUjMU0jPTMxLBwCt0RQB&amp;q=skhdt+an+giang&amp;oq=sokhdt+an&amp;aqs=chrome.1.69i57j46i13i175i199j0i8i13i30.4961j0j7&amp;sourceid=chrome&amp;ie=UTF-8</vt:lpwstr>
      </vt:variant>
      <vt:variant>
        <vt:lpwstr/>
      </vt:variant>
      <vt:variant>
        <vt:i4>4259962</vt:i4>
      </vt:variant>
      <vt:variant>
        <vt:i4>594</vt:i4>
      </vt:variant>
      <vt:variant>
        <vt:i4>0</vt:i4>
      </vt:variant>
      <vt:variant>
        <vt:i4>5</vt:i4>
      </vt:variant>
      <vt:variant>
        <vt:lpwstr>mailto:c2dtnttinhbientb@angiang.edu.vn</vt:lpwstr>
      </vt:variant>
      <vt:variant>
        <vt:lpwstr/>
      </vt:variant>
      <vt:variant>
        <vt:i4>3145735</vt:i4>
      </vt:variant>
      <vt:variant>
        <vt:i4>591</vt:i4>
      </vt:variant>
      <vt:variant>
        <vt:i4>0</vt:i4>
      </vt:variant>
      <vt:variant>
        <vt:i4>5</vt:i4>
      </vt:variant>
      <vt:variant>
        <vt:lpwstr>mailto:c2nuicamtb@angiang.edu.vn</vt:lpwstr>
      </vt:variant>
      <vt:variant>
        <vt:lpwstr/>
      </vt:variant>
      <vt:variant>
        <vt:i4>1572925</vt:i4>
      </vt:variant>
      <vt:variant>
        <vt:i4>588</vt:i4>
      </vt:variant>
      <vt:variant>
        <vt:i4>0</vt:i4>
      </vt:variant>
      <vt:variant>
        <vt:i4>5</vt:i4>
      </vt:variant>
      <vt:variant>
        <vt:lpwstr>mailto:c2nguyenbinhkhiemtb@angiang.edu.vn</vt:lpwstr>
      </vt:variant>
      <vt:variant>
        <vt:lpwstr/>
      </vt:variant>
      <vt:variant>
        <vt:i4>6881362</vt:i4>
      </vt:variant>
      <vt:variant>
        <vt:i4>585</vt:i4>
      </vt:variant>
      <vt:variant>
        <vt:i4>0</vt:i4>
      </vt:variant>
      <vt:variant>
        <vt:i4>5</vt:i4>
      </vt:variant>
      <vt:variant>
        <vt:lpwstr>mailto:c2caobaquattb@angiang.edu.vn</vt:lpwstr>
      </vt:variant>
      <vt:variant>
        <vt:lpwstr/>
      </vt:variant>
      <vt:variant>
        <vt:i4>3276817</vt:i4>
      </vt:variant>
      <vt:variant>
        <vt:i4>582</vt:i4>
      </vt:variant>
      <vt:variant>
        <vt:i4>0</vt:i4>
      </vt:variant>
      <vt:variant>
        <vt:i4>5</vt:i4>
      </vt:variant>
      <vt:variant>
        <vt:lpwstr>mailto:c2levanduyettb@angiang.edu.vn</vt:lpwstr>
      </vt:variant>
      <vt:variant>
        <vt:lpwstr/>
      </vt:variant>
      <vt:variant>
        <vt:i4>4653181</vt:i4>
      </vt:variant>
      <vt:variant>
        <vt:i4>579</vt:i4>
      </vt:variant>
      <vt:variant>
        <vt:i4>0</vt:i4>
      </vt:variant>
      <vt:variant>
        <vt:i4>5</vt:i4>
      </vt:variant>
      <vt:variant>
        <vt:lpwstr>mailto:c2ngoquyentb@angiang.edu.vn</vt:lpwstr>
      </vt:variant>
      <vt:variant>
        <vt:lpwstr/>
      </vt:variant>
      <vt:variant>
        <vt:i4>131114</vt:i4>
      </vt:variant>
      <vt:variant>
        <vt:i4>576</vt:i4>
      </vt:variant>
      <vt:variant>
        <vt:i4>0</vt:i4>
      </vt:variant>
      <vt:variant>
        <vt:i4>5</vt:i4>
      </vt:variant>
      <vt:variant>
        <vt:lpwstr>mailto:c2phanboichautb@angiang.edu.vn</vt:lpwstr>
      </vt:variant>
      <vt:variant>
        <vt:lpwstr/>
      </vt:variant>
      <vt:variant>
        <vt:i4>4194406</vt:i4>
      </vt:variant>
      <vt:variant>
        <vt:i4>573</vt:i4>
      </vt:variant>
      <vt:variant>
        <vt:i4>0</vt:i4>
      </vt:variant>
      <vt:variant>
        <vt:i4>5</vt:i4>
      </vt:variant>
      <vt:variant>
        <vt:lpwstr>mailto:c2trandainghiatb@angiang.edu.vn</vt:lpwstr>
      </vt:variant>
      <vt:variant>
        <vt:lpwstr/>
      </vt:variant>
      <vt:variant>
        <vt:i4>5898344</vt:i4>
      </vt:variant>
      <vt:variant>
        <vt:i4>570</vt:i4>
      </vt:variant>
      <vt:variant>
        <vt:i4>0</vt:i4>
      </vt:variant>
      <vt:variant>
        <vt:i4>5</vt:i4>
      </vt:variant>
      <vt:variant>
        <vt:lpwstr>mailto:c2votruongtoantb@angiang.edu.vn</vt:lpwstr>
      </vt:variant>
      <vt:variant>
        <vt:lpwstr/>
      </vt:variant>
      <vt:variant>
        <vt:i4>8126545</vt:i4>
      </vt:variant>
      <vt:variant>
        <vt:i4>567</vt:i4>
      </vt:variant>
      <vt:variant>
        <vt:i4>0</vt:i4>
      </vt:variant>
      <vt:variant>
        <vt:i4>5</vt:i4>
      </vt:variant>
      <vt:variant>
        <vt:lpwstr>mailto:c2doanminhhuyentb@angiang.edu.vn</vt:lpwstr>
      </vt:variant>
      <vt:variant>
        <vt:lpwstr/>
      </vt:variant>
      <vt:variant>
        <vt:i4>4325495</vt:i4>
      </vt:variant>
      <vt:variant>
        <vt:i4>564</vt:i4>
      </vt:variant>
      <vt:variant>
        <vt:i4>0</vt:i4>
      </vt:variant>
      <vt:variant>
        <vt:i4>5</vt:i4>
      </vt:variant>
      <vt:variant>
        <vt:lpwstr>mailto:c2luongthevinhtb@angiang.edu.vn</vt:lpwstr>
      </vt:variant>
      <vt:variant>
        <vt:lpwstr/>
      </vt:variant>
      <vt:variant>
        <vt:i4>2162703</vt:i4>
      </vt:variant>
      <vt:variant>
        <vt:i4>561</vt:i4>
      </vt:variant>
      <vt:variant>
        <vt:i4>0</vt:i4>
      </vt:variant>
      <vt:variant>
        <vt:i4>5</vt:i4>
      </vt:variant>
      <vt:variant>
        <vt:lpwstr>mailto:c2nguyensvantroitb@angiang.edu.vn</vt:lpwstr>
      </vt:variant>
      <vt:variant>
        <vt:lpwstr/>
      </vt:variant>
      <vt:variant>
        <vt:i4>7733329</vt:i4>
      </vt:variant>
      <vt:variant>
        <vt:i4>558</vt:i4>
      </vt:variant>
      <vt:variant>
        <vt:i4>0</vt:i4>
      </vt:variant>
      <vt:variant>
        <vt:i4>5</vt:i4>
      </vt:variant>
      <vt:variant>
        <vt:lpwstr>mailto:c2nguyensinhsactb@angiang.edu.vn</vt:lpwstr>
      </vt:variant>
      <vt:variant>
        <vt:lpwstr/>
      </vt:variant>
      <vt:variant>
        <vt:i4>1507370</vt:i4>
      </vt:variant>
      <vt:variant>
        <vt:i4>555</vt:i4>
      </vt:variant>
      <vt:variant>
        <vt:i4>0</vt:i4>
      </vt:variant>
      <vt:variant>
        <vt:i4>5</vt:i4>
      </vt:variant>
      <vt:variant>
        <vt:lpwstr>mailto:c2lehongphongtb@angiang.edu.vn</vt:lpwstr>
      </vt:variant>
      <vt:variant>
        <vt:lpwstr/>
      </vt:variant>
      <vt:variant>
        <vt:i4>6684748</vt:i4>
      </vt:variant>
      <vt:variant>
        <vt:i4>552</vt:i4>
      </vt:variant>
      <vt:variant>
        <vt:i4>0</vt:i4>
      </vt:variant>
      <vt:variant>
        <vt:i4>5</vt:i4>
      </vt:variant>
      <vt:variant>
        <vt:lpwstr>mailto:c2tranquangkhaitb@angiang.edu.vn</vt:lpwstr>
      </vt:variant>
      <vt:variant>
        <vt:lpwstr/>
      </vt:variant>
      <vt:variant>
        <vt:i4>5046375</vt:i4>
      </vt:variant>
      <vt:variant>
        <vt:i4>549</vt:i4>
      </vt:variant>
      <vt:variant>
        <vt:i4>0</vt:i4>
      </vt:variant>
      <vt:variant>
        <vt:i4>5</vt:i4>
      </vt:variant>
      <vt:variant>
        <vt:lpwstr>mailto:c2phanchutrinhtb@angiang.edu.vn</vt:lpwstr>
      </vt:variant>
      <vt:variant>
        <vt:lpwstr/>
      </vt:variant>
      <vt:variant>
        <vt:i4>6291551</vt:i4>
      </vt:variant>
      <vt:variant>
        <vt:i4>546</vt:i4>
      </vt:variant>
      <vt:variant>
        <vt:i4>0</vt:i4>
      </vt:variant>
      <vt:variant>
        <vt:i4>5</vt:i4>
      </vt:variant>
      <vt:variant>
        <vt:lpwstr>mailto:c1ctinhbientb@angiang.edu.vn</vt:lpwstr>
      </vt:variant>
      <vt:variant>
        <vt:lpwstr/>
      </vt:variant>
      <vt:variant>
        <vt:i4>6357087</vt:i4>
      </vt:variant>
      <vt:variant>
        <vt:i4>543</vt:i4>
      </vt:variant>
      <vt:variant>
        <vt:i4>0</vt:i4>
      </vt:variant>
      <vt:variant>
        <vt:i4>5</vt:i4>
      </vt:variant>
      <vt:variant>
        <vt:lpwstr>mailto:c1btinhbientb@angiang.edu.vn</vt:lpwstr>
      </vt:variant>
      <vt:variant>
        <vt:lpwstr/>
      </vt:variant>
      <vt:variant>
        <vt:i4>6422623</vt:i4>
      </vt:variant>
      <vt:variant>
        <vt:i4>540</vt:i4>
      </vt:variant>
      <vt:variant>
        <vt:i4>0</vt:i4>
      </vt:variant>
      <vt:variant>
        <vt:i4>5</vt:i4>
      </vt:variant>
      <vt:variant>
        <vt:lpwstr>mailto:c1atinhbientb@angiang.edu.vn</vt:lpwstr>
      </vt:variant>
      <vt:variant>
        <vt:lpwstr/>
      </vt:variant>
      <vt:variant>
        <vt:i4>3276827</vt:i4>
      </vt:variant>
      <vt:variant>
        <vt:i4>537</vt:i4>
      </vt:variant>
      <vt:variant>
        <vt:i4>0</vt:i4>
      </vt:variant>
      <vt:variant>
        <vt:i4>5</vt:i4>
      </vt:variant>
      <vt:variant>
        <vt:lpwstr>mailto:c1banphutb@angiang.edu.vn</vt:lpwstr>
      </vt:variant>
      <vt:variant>
        <vt:lpwstr/>
      </vt:variant>
      <vt:variant>
        <vt:i4>3211291</vt:i4>
      </vt:variant>
      <vt:variant>
        <vt:i4>534</vt:i4>
      </vt:variant>
      <vt:variant>
        <vt:i4>0</vt:i4>
      </vt:variant>
      <vt:variant>
        <vt:i4>5</vt:i4>
      </vt:variant>
      <vt:variant>
        <vt:lpwstr>mailto:c1aanphutb@angiang.edu.vn</vt:lpwstr>
      </vt:variant>
      <vt:variant>
        <vt:lpwstr/>
      </vt:variant>
      <vt:variant>
        <vt:i4>7536709</vt:i4>
      </vt:variant>
      <vt:variant>
        <vt:i4>531</vt:i4>
      </vt:variant>
      <vt:variant>
        <vt:i4>0</vt:i4>
      </vt:variant>
      <vt:variant>
        <vt:i4>5</vt:i4>
      </vt:variant>
      <vt:variant>
        <vt:lpwstr>mailto:c1bnhonhungtb@angiang.edu.vn</vt:lpwstr>
      </vt:variant>
      <vt:variant>
        <vt:lpwstr/>
      </vt:variant>
      <vt:variant>
        <vt:i4>7340101</vt:i4>
      </vt:variant>
      <vt:variant>
        <vt:i4>528</vt:i4>
      </vt:variant>
      <vt:variant>
        <vt:i4>0</vt:i4>
      </vt:variant>
      <vt:variant>
        <vt:i4>5</vt:i4>
      </vt:variant>
      <vt:variant>
        <vt:lpwstr>mailto:c1anhonhungtb@angiang.edu.vn</vt:lpwstr>
      </vt:variant>
      <vt:variant>
        <vt:lpwstr/>
      </vt:variant>
      <vt:variant>
        <vt:i4>5308534</vt:i4>
      </vt:variant>
      <vt:variant>
        <vt:i4>525</vt:i4>
      </vt:variant>
      <vt:variant>
        <vt:i4>0</vt:i4>
      </vt:variant>
      <vt:variant>
        <vt:i4>5</vt:i4>
      </vt:variant>
      <vt:variant>
        <vt:lpwstr>mailto:c1cnhabangtb@angiang.edu.vn</vt:lpwstr>
      </vt:variant>
      <vt:variant>
        <vt:lpwstr/>
      </vt:variant>
      <vt:variant>
        <vt:i4>3211266</vt:i4>
      </vt:variant>
      <vt:variant>
        <vt:i4>522</vt:i4>
      </vt:variant>
      <vt:variant>
        <vt:i4>0</vt:i4>
      </vt:variant>
      <vt:variant>
        <vt:i4>5</vt:i4>
      </vt:variant>
      <vt:variant>
        <vt:lpwstr>mailto:c1btanhabangtb@angiang.edu.vn</vt:lpwstr>
      </vt:variant>
      <vt:variant>
        <vt:lpwstr/>
      </vt:variant>
      <vt:variant>
        <vt:i4>5242998</vt:i4>
      </vt:variant>
      <vt:variant>
        <vt:i4>519</vt:i4>
      </vt:variant>
      <vt:variant>
        <vt:i4>0</vt:i4>
      </vt:variant>
      <vt:variant>
        <vt:i4>5</vt:i4>
      </vt:variant>
      <vt:variant>
        <vt:lpwstr>mailto:c1bnhabangtb@angiang.edu.vn</vt:lpwstr>
      </vt:variant>
      <vt:variant>
        <vt:lpwstr/>
      </vt:variant>
      <vt:variant>
        <vt:i4>5898361</vt:i4>
      </vt:variant>
      <vt:variant>
        <vt:i4>516</vt:i4>
      </vt:variant>
      <vt:variant>
        <vt:i4>0</vt:i4>
      </vt:variant>
      <vt:variant>
        <vt:i4>5</vt:i4>
      </vt:variant>
      <vt:variant>
        <vt:lpwstr>mailto:c1bthoisontb@angiang.edu.vn</vt:lpwstr>
      </vt:variant>
      <vt:variant>
        <vt:lpwstr/>
      </vt:variant>
      <vt:variant>
        <vt:i4>5832825</vt:i4>
      </vt:variant>
      <vt:variant>
        <vt:i4>513</vt:i4>
      </vt:variant>
      <vt:variant>
        <vt:i4>0</vt:i4>
      </vt:variant>
      <vt:variant>
        <vt:i4>5</vt:i4>
      </vt:variant>
      <vt:variant>
        <vt:lpwstr>mailto:c1athoisontb@angiang.edu.vn</vt:lpwstr>
      </vt:variant>
      <vt:variant>
        <vt:lpwstr/>
      </vt:variant>
      <vt:variant>
        <vt:i4>1769509</vt:i4>
      </vt:variant>
      <vt:variant>
        <vt:i4>510</vt:i4>
      </vt:variant>
      <vt:variant>
        <vt:i4>0</vt:i4>
      </vt:variant>
      <vt:variant>
        <vt:i4>5</vt:i4>
      </vt:variant>
      <vt:variant>
        <vt:lpwstr>mailto:c1vangiaotb@angiang.edu.vn</vt:lpwstr>
      </vt:variant>
      <vt:variant>
        <vt:lpwstr/>
      </vt:variant>
      <vt:variant>
        <vt:i4>2686977</vt:i4>
      </vt:variant>
      <vt:variant>
        <vt:i4>507</vt:i4>
      </vt:variant>
      <vt:variant>
        <vt:i4>0</vt:i4>
      </vt:variant>
      <vt:variant>
        <vt:i4>5</vt:i4>
      </vt:variant>
      <vt:variant>
        <vt:lpwstr>mailto:c1bvinhtrungtb@angiang.edu.vn</vt:lpwstr>
      </vt:variant>
      <vt:variant>
        <vt:lpwstr/>
      </vt:variant>
      <vt:variant>
        <vt:i4>2752513</vt:i4>
      </vt:variant>
      <vt:variant>
        <vt:i4>504</vt:i4>
      </vt:variant>
      <vt:variant>
        <vt:i4>0</vt:i4>
      </vt:variant>
      <vt:variant>
        <vt:i4>5</vt:i4>
      </vt:variant>
      <vt:variant>
        <vt:lpwstr>mailto:c1avinhtrungtb@angiang.edu.vn</vt:lpwstr>
      </vt:variant>
      <vt:variant>
        <vt:lpwstr/>
      </vt:variant>
      <vt:variant>
        <vt:i4>7995456</vt:i4>
      </vt:variant>
      <vt:variant>
        <vt:i4>501</vt:i4>
      </vt:variant>
      <vt:variant>
        <vt:i4>0</vt:i4>
      </vt:variant>
      <vt:variant>
        <vt:i4>5</vt:i4>
      </vt:variant>
      <vt:variant>
        <vt:lpwstr>mailto:c1dancutb@angiang.edu.vn</vt:lpwstr>
      </vt:variant>
      <vt:variant>
        <vt:lpwstr/>
      </vt:variant>
      <vt:variant>
        <vt:i4>8192064</vt:i4>
      </vt:variant>
      <vt:variant>
        <vt:i4>498</vt:i4>
      </vt:variant>
      <vt:variant>
        <vt:i4>0</vt:i4>
      </vt:variant>
      <vt:variant>
        <vt:i4>5</vt:i4>
      </vt:variant>
      <vt:variant>
        <vt:lpwstr>mailto:c1cancutb@angiang.edu.vn</vt:lpwstr>
      </vt:variant>
      <vt:variant>
        <vt:lpwstr/>
      </vt:variant>
      <vt:variant>
        <vt:i4>8126528</vt:i4>
      </vt:variant>
      <vt:variant>
        <vt:i4>495</vt:i4>
      </vt:variant>
      <vt:variant>
        <vt:i4>0</vt:i4>
      </vt:variant>
      <vt:variant>
        <vt:i4>5</vt:i4>
      </vt:variant>
      <vt:variant>
        <vt:lpwstr>mailto:c1bancutb@angiang.edu.vn</vt:lpwstr>
      </vt:variant>
      <vt:variant>
        <vt:lpwstr/>
      </vt:variant>
      <vt:variant>
        <vt:i4>8323136</vt:i4>
      </vt:variant>
      <vt:variant>
        <vt:i4>492</vt:i4>
      </vt:variant>
      <vt:variant>
        <vt:i4>0</vt:i4>
      </vt:variant>
      <vt:variant>
        <vt:i4>5</vt:i4>
      </vt:variant>
      <vt:variant>
        <vt:lpwstr>mailto:c1aancutb@angiang.edu.vn</vt:lpwstr>
      </vt:variant>
      <vt:variant>
        <vt:lpwstr/>
      </vt:variant>
      <vt:variant>
        <vt:i4>3801113</vt:i4>
      </vt:variant>
      <vt:variant>
        <vt:i4>489</vt:i4>
      </vt:variant>
      <vt:variant>
        <vt:i4>0</vt:i4>
      </vt:variant>
      <vt:variant>
        <vt:i4>5</vt:i4>
      </vt:variant>
      <vt:variant>
        <vt:lpwstr>mailto:c1canhaotb@angiang.edu.vn</vt:lpwstr>
      </vt:variant>
      <vt:variant>
        <vt:lpwstr/>
      </vt:variant>
      <vt:variant>
        <vt:i4>655476</vt:i4>
      </vt:variant>
      <vt:variant>
        <vt:i4>486</vt:i4>
      </vt:variant>
      <vt:variant>
        <vt:i4>0</vt:i4>
      </vt:variant>
      <vt:variant>
        <vt:i4>5</vt:i4>
      </vt:variant>
      <vt:variant>
        <vt:lpwstr>mailto:mnhoahongtb@angiang.edu.vn</vt:lpwstr>
      </vt:variant>
      <vt:variant>
        <vt:lpwstr/>
      </vt:variant>
      <vt:variant>
        <vt:i4>589865</vt:i4>
      </vt:variant>
      <vt:variant>
        <vt:i4>483</vt:i4>
      </vt:variant>
      <vt:variant>
        <vt:i4>0</vt:i4>
      </vt:variant>
      <vt:variant>
        <vt:i4>5</vt:i4>
      </vt:variant>
      <vt:variant>
        <vt:lpwstr>mailto:c0chilangtb@angiang.edu.vn</vt:lpwstr>
      </vt:variant>
      <vt:variant>
        <vt:lpwstr/>
      </vt:variant>
      <vt:variant>
        <vt:i4>2949123</vt:i4>
      </vt:variant>
      <vt:variant>
        <vt:i4>480</vt:i4>
      </vt:variant>
      <vt:variant>
        <vt:i4>0</vt:i4>
      </vt:variant>
      <vt:variant>
        <vt:i4>5</vt:i4>
      </vt:variant>
      <vt:variant>
        <vt:lpwstr>mailto:c0tanlaptb@angiang.edu.vn</vt:lpwstr>
      </vt:variant>
      <vt:variant>
        <vt:lpwstr/>
      </vt:variant>
      <vt:variant>
        <vt:i4>4063252</vt:i4>
      </vt:variant>
      <vt:variant>
        <vt:i4>477</vt:i4>
      </vt:variant>
      <vt:variant>
        <vt:i4>0</vt:i4>
      </vt:variant>
      <vt:variant>
        <vt:i4>5</vt:i4>
      </vt:variant>
      <vt:variant>
        <vt:lpwstr>mailto:c0nuivoitb@angiang.edu.vn</vt:lpwstr>
      </vt:variant>
      <vt:variant>
        <vt:lpwstr/>
      </vt:variant>
      <vt:variant>
        <vt:i4>1769508</vt:i4>
      </vt:variant>
      <vt:variant>
        <vt:i4>474</vt:i4>
      </vt:variant>
      <vt:variant>
        <vt:i4>0</vt:i4>
      </vt:variant>
      <vt:variant>
        <vt:i4>5</vt:i4>
      </vt:variant>
      <vt:variant>
        <vt:lpwstr>mailto:c0vangiaotb@angiang.edu.vn</vt:lpwstr>
      </vt:variant>
      <vt:variant>
        <vt:lpwstr/>
      </vt:variant>
      <vt:variant>
        <vt:i4>196653</vt:i4>
      </vt:variant>
      <vt:variant>
        <vt:i4>471</vt:i4>
      </vt:variant>
      <vt:variant>
        <vt:i4>0</vt:i4>
      </vt:variant>
      <vt:variant>
        <vt:i4>5</vt:i4>
      </vt:variant>
      <vt:variant>
        <vt:lpwstr>mailto:c0thoisontb@angiang.edu.vn</vt:lpwstr>
      </vt:variant>
      <vt:variant>
        <vt:lpwstr/>
      </vt:variant>
      <vt:variant>
        <vt:i4>5505125</vt:i4>
      </vt:variant>
      <vt:variant>
        <vt:i4>468</vt:i4>
      </vt:variant>
      <vt:variant>
        <vt:i4>0</vt:i4>
      </vt:variant>
      <vt:variant>
        <vt:i4>5</vt:i4>
      </vt:variant>
      <vt:variant>
        <vt:lpwstr>mailto:c0ancutb@angiang.edu.vn</vt:lpwstr>
      </vt:variant>
      <vt:variant>
        <vt:lpwstr/>
      </vt:variant>
      <vt:variant>
        <vt:i4>3604504</vt:i4>
      </vt:variant>
      <vt:variant>
        <vt:i4>465</vt:i4>
      </vt:variant>
      <vt:variant>
        <vt:i4>0</vt:i4>
      </vt:variant>
      <vt:variant>
        <vt:i4>5</vt:i4>
      </vt:variant>
      <vt:variant>
        <vt:lpwstr>mailto:c0annongtb@angiang.edu.vn</vt:lpwstr>
      </vt:variant>
      <vt:variant>
        <vt:lpwstr/>
      </vt:variant>
      <vt:variant>
        <vt:i4>4325432</vt:i4>
      </vt:variant>
      <vt:variant>
        <vt:i4>462</vt:i4>
      </vt:variant>
      <vt:variant>
        <vt:i4>0</vt:i4>
      </vt:variant>
      <vt:variant>
        <vt:i4>5</vt:i4>
      </vt:variant>
      <vt:variant>
        <vt:lpwstr>mailto:mntuoingoctb@angiang.edu.vn</vt:lpwstr>
      </vt:variant>
      <vt:variant>
        <vt:lpwstr/>
      </vt:variant>
      <vt:variant>
        <vt:i4>5308522</vt:i4>
      </vt:variant>
      <vt:variant>
        <vt:i4>459</vt:i4>
      </vt:variant>
      <vt:variant>
        <vt:i4>0</vt:i4>
      </vt:variant>
      <vt:variant>
        <vt:i4>5</vt:i4>
      </vt:variant>
      <vt:variant>
        <vt:lpwstr>mailto:c0nhonhungtb@angiang.edu.vn</vt:lpwstr>
      </vt:variant>
      <vt:variant>
        <vt:lpwstr/>
      </vt:variant>
      <vt:variant>
        <vt:i4>7929947</vt:i4>
      </vt:variant>
      <vt:variant>
        <vt:i4>456</vt:i4>
      </vt:variant>
      <vt:variant>
        <vt:i4>0</vt:i4>
      </vt:variant>
      <vt:variant>
        <vt:i4>5</vt:i4>
      </vt:variant>
      <vt:variant>
        <vt:lpwstr>mailto:c0anhvutb@angiang.edu.vn</vt:lpwstr>
      </vt:variant>
      <vt:variant>
        <vt:lpwstr/>
      </vt:variant>
      <vt:variant>
        <vt:i4>7012419</vt:i4>
      </vt:variant>
      <vt:variant>
        <vt:i4>453</vt:i4>
      </vt:variant>
      <vt:variant>
        <vt:i4>0</vt:i4>
      </vt:variant>
      <vt:variant>
        <vt:i4>5</vt:i4>
      </vt:variant>
      <vt:variant>
        <vt:lpwstr>mailto:kiemnghiemag@gmail.com</vt:lpwstr>
      </vt:variant>
      <vt:variant>
        <vt:lpwstr/>
      </vt:variant>
      <vt:variant>
        <vt:i4>6553660</vt:i4>
      </vt:variant>
      <vt:variant>
        <vt:i4>450</vt:i4>
      </vt:variant>
      <vt:variant>
        <vt:i4>0</vt:i4>
      </vt:variant>
      <vt:variant>
        <vt:i4>5</vt:i4>
      </vt:variant>
      <vt:variant>
        <vt:lpwstr>http://hoilhpn.angiang.gov.vn/</vt:lpwstr>
      </vt:variant>
      <vt:variant>
        <vt:lpwstr/>
      </vt:variant>
      <vt:variant>
        <vt:i4>4653169</vt:i4>
      </vt:variant>
      <vt:variant>
        <vt:i4>447</vt:i4>
      </vt:variant>
      <vt:variant>
        <vt:i4>0</vt:i4>
      </vt:variant>
      <vt:variant>
        <vt:i4>5</vt:i4>
      </vt:variant>
      <vt:variant>
        <vt:lpwstr>mailto:thcsnuito.triton@angiang.gov.vn</vt:lpwstr>
      </vt:variant>
      <vt:variant>
        <vt:lpwstr/>
      </vt:variant>
      <vt:variant>
        <vt:i4>6946895</vt:i4>
      </vt:variant>
      <vt:variant>
        <vt:i4>444</vt:i4>
      </vt:variant>
      <vt:variant>
        <vt:i4>0</vt:i4>
      </vt:variant>
      <vt:variant>
        <vt:i4>5</vt:i4>
      </vt:variant>
      <vt:variant>
        <vt:lpwstr>mailto:c2trieuthitrinhlx@angiang.edu.vn</vt:lpwstr>
      </vt:variant>
      <vt:variant>
        <vt:lpwstr/>
      </vt:variant>
      <vt:variant>
        <vt:i4>7995477</vt:i4>
      </vt:variant>
      <vt:variant>
        <vt:i4>441</vt:i4>
      </vt:variant>
      <vt:variant>
        <vt:i4>0</vt:i4>
      </vt:variant>
      <vt:variant>
        <vt:i4>5</vt:i4>
      </vt:variant>
      <vt:variant>
        <vt:lpwstr>mailto:c2myquylx@angiang.edu.vn</vt:lpwstr>
      </vt:variant>
      <vt:variant>
        <vt:lpwstr/>
      </vt:variant>
      <vt:variant>
        <vt:i4>7405662</vt:i4>
      </vt:variant>
      <vt:variant>
        <vt:i4>438</vt:i4>
      </vt:variant>
      <vt:variant>
        <vt:i4>0</vt:i4>
      </vt:variant>
      <vt:variant>
        <vt:i4>5</vt:i4>
      </vt:variant>
      <vt:variant>
        <vt:lpwstr>mailto:c2binhkhanhlx@angiang.edu.vn</vt:lpwstr>
      </vt:variant>
      <vt:variant>
        <vt:lpwstr/>
      </vt:variant>
      <vt:variant>
        <vt:i4>3670046</vt:i4>
      </vt:variant>
      <vt:variant>
        <vt:i4>435</vt:i4>
      </vt:variant>
      <vt:variant>
        <vt:i4>0</vt:i4>
      </vt:variant>
      <vt:variant>
        <vt:i4>5</vt:i4>
      </vt:variant>
      <vt:variant>
        <vt:lpwstr>mailto:c2mythoilx@angiang.edu.vn</vt:lpwstr>
      </vt:variant>
      <vt:variant>
        <vt:lpwstr/>
      </vt:variant>
      <vt:variant>
        <vt:i4>3473436</vt:i4>
      </vt:variant>
      <vt:variant>
        <vt:i4>432</vt:i4>
      </vt:variant>
      <vt:variant>
        <vt:i4>0</vt:i4>
      </vt:variant>
      <vt:variant>
        <vt:i4>5</vt:i4>
      </vt:variant>
      <vt:variant>
        <vt:lpwstr>mailto:c2phanvantrilx@angiang.edu.vn</vt:lpwstr>
      </vt:variant>
      <vt:variant>
        <vt:lpwstr/>
      </vt:variant>
      <vt:variant>
        <vt:i4>7077980</vt:i4>
      </vt:variant>
      <vt:variant>
        <vt:i4>429</vt:i4>
      </vt:variant>
      <vt:variant>
        <vt:i4>0</vt:i4>
      </vt:variant>
      <vt:variant>
        <vt:i4>5</vt:i4>
      </vt:variant>
      <vt:variant>
        <vt:lpwstr>mailto:c2nguyenhuelx@angiang.edu.vn</vt:lpwstr>
      </vt:variant>
      <vt:variant>
        <vt:lpwstr/>
      </vt:variant>
      <vt:variant>
        <vt:i4>2424845</vt:i4>
      </vt:variant>
      <vt:variant>
        <vt:i4>426</vt:i4>
      </vt:variant>
      <vt:variant>
        <vt:i4>0</vt:i4>
      </vt:variant>
      <vt:variant>
        <vt:i4>5</vt:i4>
      </vt:variant>
      <vt:variant>
        <vt:lpwstr>mailto:c2nguyentrailx@angiang.edu.vn</vt:lpwstr>
      </vt:variant>
      <vt:variant>
        <vt:lpwstr/>
      </vt:variant>
      <vt:variant>
        <vt:i4>393279</vt:i4>
      </vt:variant>
      <vt:variant>
        <vt:i4>423</vt:i4>
      </vt:variant>
      <vt:variant>
        <vt:i4>0</vt:i4>
      </vt:variant>
      <vt:variant>
        <vt:i4>5</vt:i4>
      </vt:variant>
      <vt:variant>
        <vt:lpwstr>mailto:c2buihuunghialx@angiang.edu.vn</vt:lpwstr>
      </vt:variant>
      <vt:variant>
        <vt:lpwstr/>
      </vt:variant>
      <vt:variant>
        <vt:i4>1245218</vt:i4>
      </vt:variant>
      <vt:variant>
        <vt:i4>420</vt:i4>
      </vt:variant>
      <vt:variant>
        <vt:i4>0</vt:i4>
      </vt:variant>
      <vt:variant>
        <vt:i4>5</vt:i4>
      </vt:variant>
      <vt:variant>
        <vt:lpwstr>mailto:chauthanhtunglx@gmail.com</vt:lpwstr>
      </vt:variant>
      <vt:variant>
        <vt:lpwstr/>
      </vt:variant>
      <vt:variant>
        <vt:i4>458806</vt:i4>
      </vt:variant>
      <vt:variant>
        <vt:i4>417</vt:i4>
      </vt:variant>
      <vt:variant>
        <vt:i4>0</vt:i4>
      </vt:variant>
      <vt:variant>
        <vt:i4>5</vt:i4>
      </vt:variant>
      <vt:variant>
        <vt:lpwstr>mailto:c2tranhungdaolx@angiang.edu.vn</vt:lpwstr>
      </vt:variant>
      <vt:variant>
        <vt:lpwstr/>
      </vt:variant>
      <vt:variant>
        <vt:i4>2686983</vt:i4>
      </vt:variant>
      <vt:variant>
        <vt:i4>414</vt:i4>
      </vt:variant>
      <vt:variant>
        <vt:i4>0</vt:i4>
      </vt:variant>
      <vt:variant>
        <vt:i4>5</vt:i4>
      </vt:variant>
      <vt:variant>
        <vt:lpwstr>mailto:c2macdinhchilx@angiang.edu.vn</vt:lpwstr>
      </vt:variant>
      <vt:variant>
        <vt:lpwstr/>
      </vt:variant>
      <vt:variant>
        <vt:i4>4391010</vt:i4>
      </vt:variant>
      <vt:variant>
        <vt:i4>411</vt:i4>
      </vt:variant>
      <vt:variant>
        <vt:i4>0</vt:i4>
      </vt:variant>
      <vt:variant>
        <vt:i4>5</vt:i4>
      </vt:variant>
      <vt:variant>
        <vt:lpwstr>mailto:c2lythuongkietlx@angiang.edu.vn</vt:lpwstr>
      </vt:variant>
      <vt:variant>
        <vt:lpwstr/>
      </vt:variant>
      <vt:variant>
        <vt:i4>6750288</vt:i4>
      </vt:variant>
      <vt:variant>
        <vt:i4>408</vt:i4>
      </vt:variant>
      <vt:variant>
        <vt:i4>0</vt:i4>
      </vt:variant>
      <vt:variant>
        <vt:i4>5</vt:i4>
      </vt:variant>
      <vt:variant>
        <vt:lpwstr>mailto:c2hungvuonglx@angiang.edu.vn</vt:lpwstr>
      </vt:variant>
      <vt:variant>
        <vt:lpwstr/>
      </vt:variant>
      <vt:variant>
        <vt:i4>4456548</vt:i4>
      </vt:variant>
      <vt:variant>
        <vt:i4>405</vt:i4>
      </vt:variant>
      <vt:variant>
        <vt:i4>0</vt:i4>
      </vt:variant>
      <vt:variant>
        <vt:i4>5</vt:i4>
      </vt:variant>
      <vt:variant>
        <vt:lpwstr>mailto:c1vothisaulx@angiang.edu.vn</vt:lpwstr>
      </vt:variant>
      <vt:variant>
        <vt:lpwstr/>
      </vt:variant>
      <vt:variant>
        <vt:i4>7012422</vt:i4>
      </vt:variant>
      <vt:variant>
        <vt:i4>402</vt:i4>
      </vt:variant>
      <vt:variant>
        <vt:i4>0</vt:i4>
      </vt:variant>
      <vt:variant>
        <vt:i4>5</vt:i4>
      </vt:variant>
      <vt:variant>
        <vt:lpwstr>mailto:c1nguyenvancunglx@angiang.edu.vn</vt:lpwstr>
      </vt:variant>
      <vt:variant>
        <vt:lpwstr/>
      </vt:variant>
      <vt:variant>
        <vt:i4>983086</vt:i4>
      </vt:variant>
      <vt:variant>
        <vt:i4>399</vt:i4>
      </vt:variant>
      <vt:variant>
        <vt:i4>0</vt:i4>
      </vt:variant>
      <vt:variant>
        <vt:i4>5</vt:i4>
      </vt:variant>
      <vt:variant>
        <vt:lpwstr>mailto:c1tranphulx@angiang.edu.vn</vt:lpwstr>
      </vt:variant>
      <vt:variant>
        <vt:lpwstr/>
      </vt:variant>
      <vt:variant>
        <vt:i4>8126551</vt:i4>
      </vt:variant>
      <vt:variant>
        <vt:i4>396</vt:i4>
      </vt:variant>
      <vt:variant>
        <vt:i4>0</vt:i4>
      </vt:variant>
      <vt:variant>
        <vt:i4>5</vt:i4>
      </vt:variant>
      <vt:variant>
        <vt:lpwstr>mailto:c1tranquangkhailx@angiang.edu.vn</vt:lpwstr>
      </vt:variant>
      <vt:variant>
        <vt:lpwstr/>
      </vt:variant>
      <vt:variant>
        <vt:i4>852017</vt:i4>
      </vt:variant>
      <vt:variant>
        <vt:i4>393</vt:i4>
      </vt:variant>
      <vt:variant>
        <vt:i4>0</vt:i4>
      </vt:variant>
      <vt:variant>
        <vt:i4>5</vt:i4>
      </vt:variant>
      <vt:variant>
        <vt:lpwstr>mailto:c1lehongphonglx@angiang.edu.vn</vt:lpwstr>
      </vt:variant>
      <vt:variant>
        <vt:lpwstr/>
      </vt:variant>
      <vt:variant>
        <vt:i4>4915306</vt:i4>
      </vt:variant>
      <vt:variant>
        <vt:i4>390</vt:i4>
      </vt:variant>
      <vt:variant>
        <vt:i4>0</vt:i4>
      </vt:variant>
      <vt:variant>
        <vt:i4>5</vt:i4>
      </vt:variant>
      <vt:variant>
        <vt:lpwstr>mailto:c1nguyenkhuyenlx@angiang.edu.vn</vt:lpwstr>
      </vt:variant>
      <vt:variant>
        <vt:lpwstr/>
      </vt:variant>
      <vt:variant>
        <vt:i4>3407894</vt:i4>
      </vt:variant>
      <vt:variant>
        <vt:i4>387</vt:i4>
      </vt:variant>
      <vt:variant>
        <vt:i4>0</vt:i4>
      </vt:variant>
      <vt:variant>
        <vt:i4>5</vt:i4>
      </vt:variant>
      <vt:variant>
        <vt:lpwstr>mailto:c1buithixuanlx@angiang.edu.vn</vt:lpwstr>
      </vt:variant>
      <vt:variant>
        <vt:lpwstr/>
      </vt:variant>
      <vt:variant>
        <vt:i4>4718711</vt:i4>
      </vt:variant>
      <vt:variant>
        <vt:i4>384</vt:i4>
      </vt:variant>
      <vt:variant>
        <vt:i4>0</vt:i4>
      </vt:variant>
      <vt:variant>
        <vt:i4>5</vt:i4>
      </vt:variant>
      <vt:variant>
        <vt:lpwstr>mailto:c1trinhhoaiduclx@angiang.edu.vn</vt:lpwstr>
      </vt:variant>
      <vt:variant>
        <vt:lpwstr/>
      </vt:variant>
      <vt:variant>
        <vt:i4>5963896</vt:i4>
      </vt:variant>
      <vt:variant>
        <vt:i4>381</vt:i4>
      </vt:variant>
      <vt:variant>
        <vt:i4>0</vt:i4>
      </vt:variant>
      <vt:variant>
        <vt:i4>5</vt:i4>
      </vt:variant>
      <vt:variant>
        <vt:lpwstr>mailto:c1levantamlx@angiang.edu.vn</vt:lpwstr>
      </vt:variant>
      <vt:variant>
        <vt:lpwstr/>
      </vt:variant>
      <vt:variant>
        <vt:i4>5242990</vt:i4>
      </vt:variant>
      <vt:variant>
        <vt:i4>378</vt:i4>
      </vt:variant>
      <vt:variant>
        <vt:i4>0</vt:i4>
      </vt:variant>
      <vt:variant>
        <vt:i4>5</vt:i4>
      </vt:variant>
      <vt:variant>
        <vt:lpwstr>mailto:c1tranquoctoanlx@angiang.edu.vn</vt:lpwstr>
      </vt:variant>
      <vt:variant>
        <vt:lpwstr/>
      </vt:variant>
      <vt:variant>
        <vt:i4>4980841</vt:i4>
      </vt:variant>
      <vt:variant>
        <vt:i4>375</vt:i4>
      </vt:variant>
      <vt:variant>
        <vt:i4>0</vt:i4>
      </vt:variant>
      <vt:variant>
        <vt:i4>5</vt:i4>
      </vt:variant>
      <vt:variant>
        <vt:lpwstr>mailto:c1phamhongthailx@angiang.edu.vn</vt:lpwstr>
      </vt:variant>
      <vt:variant>
        <vt:lpwstr/>
      </vt:variant>
      <vt:variant>
        <vt:i4>5767291</vt:i4>
      </vt:variant>
      <vt:variant>
        <vt:i4>372</vt:i4>
      </vt:variant>
      <vt:variant>
        <vt:i4>0</vt:i4>
      </vt:variant>
      <vt:variant>
        <vt:i4>5</vt:i4>
      </vt:variant>
      <vt:variant>
        <vt:lpwstr>mailto:c1chuvananlx@angiang.edu.vn</vt:lpwstr>
      </vt:variant>
      <vt:variant>
        <vt:lpwstr/>
      </vt:variant>
      <vt:variant>
        <vt:i4>131110</vt:i4>
      </vt:variant>
      <vt:variant>
        <vt:i4>369</vt:i4>
      </vt:variant>
      <vt:variant>
        <vt:i4>0</vt:i4>
      </vt:variant>
      <vt:variant>
        <vt:i4>5</vt:i4>
      </vt:variant>
      <vt:variant>
        <vt:lpwstr>mailto:c1nguyenbinhkhiemlx@angiang.edu.vn</vt:lpwstr>
      </vt:variant>
      <vt:variant>
        <vt:lpwstr/>
      </vt:variant>
      <vt:variant>
        <vt:i4>65583</vt:i4>
      </vt:variant>
      <vt:variant>
        <vt:i4>366</vt:i4>
      </vt:variant>
      <vt:variant>
        <vt:i4>0</vt:i4>
      </vt:variant>
      <vt:variant>
        <vt:i4>5</vt:i4>
      </vt:variant>
      <vt:variant>
        <vt:lpwstr>mailto:c1chauvanliemlx@angiang.edu.vn</vt:lpwstr>
      </vt:variant>
      <vt:variant>
        <vt:lpwstr/>
      </vt:variant>
      <vt:variant>
        <vt:i4>4522111</vt:i4>
      </vt:variant>
      <vt:variant>
        <vt:i4>363</vt:i4>
      </vt:variant>
      <vt:variant>
        <vt:i4>0</vt:i4>
      </vt:variant>
      <vt:variant>
        <vt:i4>5</vt:i4>
      </vt:variant>
      <vt:variant>
        <vt:lpwstr>mailto:c1lequydonlx@angiang.edu.vn</vt:lpwstr>
      </vt:variant>
      <vt:variant>
        <vt:lpwstr/>
      </vt:variant>
      <vt:variant>
        <vt:i4>3932189</vt:i4>
      </vt:variant>
      <vt:variant>
        <vt:i4>360</vt:i4>
      </vt:variant>
      <vt:variant>
        <vt:i4>0</vt:i4>
      </vt:variant>
      <vt:variant>
        <vt:i4>5</vt:i4>
      </vt:variant>
      <vt:variant>
        <vt:lpwstr>mailto:c1levannhunglx@angiang.edu.vn</vt:lpwstr>
      </vt:variant>
      <vt:variant>
        <vt:lpwstr/>
      </vt:variant>
      <vt:variant>
        <vt:i4>7733328</vt:i4>
      </vt:variant>
      <vt:variant>
        <vt:i4>357</vt:i4>
      </vt:variant>
      <vt:variant>
        <vt:i4>0</vt:i4>
      </vt:variant>
      <vt:variant>
        <vt:i4>5</vt:i4>
      </vt:variant>
      <vt:variant>
        <vt:lpwstr>mailto:c1leloilx@angiang.edu.vn</vt:lpwstr>
      </vt:variant>
      <vt:variant>
        <vt:lpwstr/>
      </vt:variant>
      <vt:variant>
        <vt:i4>5505120</vt:i4>
      </vt:variant>
      <vt:variant>
        <vt:i4>354</vt:i4>
      </vt:variant>
      <vt:variant>
        <vt:i4>0</vt:i4>
      </vt:variant>
      <vt:variant>
        <vt:i4>5</vt:i4>
      </vt:variant>
      <vt:variant>
        <vt:lpwstr>mailto:c1nguyendulx@angiang.edu.vn</vt:lpwstr>
      </vt:variant>
      <vt:variant>
        <vt:lpwstr/>
      </vt:variant>
      <vt:variant>
        <vt:i4>5570686</vt:i4>
      </vt:variant>
      <vt:variant>
        <vt:i4>351</vt:i4>
      </vt:variant>
      <vt:variant>
        <vt:i4>0</vt:i4>
      </vt:variant>
      <vt:variant>
        <vt:i4>5</vt:i4>
      </vt:variant>
      <vt:variant>
        <vt:lpwstr>mailto:c1phanchutrinhlx@angiang.edu.vn</vt:lpwstr>
      </vt:variant>
      <vt:variant>
        <vt:lpwstr/>
      </vt:variant>
      <vt:variant>
        <vt:i4>1572913</vt:i4>
      </vt:variant>
      <vt:variant>
        <vt:i4>348</vt:i4>
      </vt:variant>
      <vt:variant>
        <vt:i4>0</vt:i4>
      </vt:variant>
      <vt:variant>
        <vt:i4>5</vt:i4>
      </vt:variant>
      <vt:variant>
        <vt:lpwstr>mailto:c1phanboichaulx@angiang.edu.vn</vt:lpwstr>
      </vt:variant>
      <vt:variant>
        <vt:lpwstr/>
      </vt:variant>
      <vt:variant>
        <vt:i4>4325489</vt:i4>
      </vt:variant>
      <vt:variant>
        <vt:i4>345</vt:i4>
      </vt:variant>
      <vt:variant>
        <vt:i4>0</vt:i4>
      </vt:variant>
      <vt:variant>
        <vt:i4>5</vt:i4>
      </vt:variant>
      <vt:variant>
        <vt:lpwstr>mailto:c1votruongtoanlx@angiang.edu.vn</vt:lpwstr>
      </vt:variant>
      <vt:variant>
        <vt:lpwstr/>
      </vt:variant>
      <vt:variant>
        <vt:i4>1310781</vt:i4>
      </vt:variant>
      <vt:variant>
        <vt:i4>342</vt:i4>
      </vt:variant>
      <vt:variant>
        <vt:i4>0</vt:i4>
      </vt:variant>
      <vt:variant>
        <vt:i4>5</vt:i4>
      </vt:variant>
      <vt:variant>
        <vt:lpwstr>mailto:c1hamnghilx@angiang.edu.vn</vt:lpwstr>
      </vt:variant>
      <vt:variant>
        <vt:lpwstr/>
      </vt:variant>
      <vt:variant>
        <vt:i4>720953</vt:i4>
      </vt:variant>
      <vt:variant>
        <vt:i4>339</vt:i4>
      </vt:variant>
      <vt:variant>
        <vt:i4>0</vt:i4>
      </vt:variant>
      <vt:variant>
        <vt:i4>5</vt:i4>
      </vt:variant>
      <vt:variant>
        <vt:lpwstr>mailto:c1luongthevinlx@angiang.edu.vn</vt:lpwstr>
      </vt:variant>
      <vt:variant>
        <vt:lpwstr/>
      </vt:variant>
      <vt:variant>
        <vt:i4>1441847</vt:i4>
      </vt:variant>
      <vt:variant>
        <vt:i4>336</vt:i4>
      </vt:variant>
      <vt:variant>
        <vt:i4>0</vt:i4>
      </vt:variant>
      <vt:variant>
        <vt:i4>5</vt:i4>
      </vt:variant>
      <vt:variant>
        <vt:lpwstr>mailto:c1nguyentrungtruclx@angiang.edu.vn</vt:lpwstr>
      </vt:variant>
      <vt:variant>
        <vt:lpwstr/>
      </vt:variant>
      <vt:variant>
        <vt:i4>196658</vt:i4>
      </vt:variant>
      <vt:variant>
        <vt:i4>333</vt:i4>
      </vt:variant>
      <vt:variant>
        <vt:i4>0</vt:i4>
      </vt:variant>
      <vt:variant>
        <vt:i4>5</vt:i4>
      </vt:variant>
      <vt:variant>
        <vt:lpwstr>mailto:c1doanthidiemlx@angiang.edu.vn</vt:lpwstr>
      </vt:variant>
      <vt:variant>
        <vt:lpwstr/>
      </vt:variant>
      <vt:variant>
        <vt:i4>7667794</vt:i4>
      </vt:variant>
      <vt:variant>
        <vt:i4>330</vt:i4>
      </vt:variant>
      <vt:variant>
        <vt:i4>0</vt:i4>
      </vt:variant>
      <vt:variant>
        <vt:i4>5</vt:i4>
      </vt:variant>
      <vt:variant>
        <vt:lpwstr>mailto:c1nguyenhuucanhlx@angiang.edu.vn</vt:lpwstr>
      </vt:variant>
      <vt:variant>
        <vt:lpwstr/>
      </vt:variant>
      <vt:variant>
        <vt:i4>1769524</vt:i4>
      </vt:variant>
      <vt:variant>
        <vt:i4>327</vt:i4>
      </vt:variant>
      <vt:variant>
        <vt:i4>0</vt:i4>
      </vt:variant>
      <vt:variant>
        <vt:i4>5</vt:i4>
      </vt:variant>
      <vt:variant>
        <vt:lpwstr>mailto:c0doanthigiaulx@angiang.edu.vn</vt:lpwstr>
      </vt:variant>
      <vt:variant>
        <vt:lpwstr/>
      </vt:variant>
      <vt:variant>
        <vt:i4>4259943</vt:i4>
      </vt:variant>
      <vt:variant>
        <vt:i4>324</vt:i4>
      </vt:variant>
      <vt:variant>
        <vt:i4>0</vt:i4>
      </vt:variant>
      <vt:variant>
        <vt:i4>5</vt:i4>
      </vt:variant>
      <vt:variant>
        <vt:lpwstr>mailto:c0hoanglanlx@angiang.edu.vn</vt:lpwstr>
      </vt:variant>
      <vt:variant>
        <vt:lpwstr/>
      </vt:variant>
      <vt:variant>
        <vt:i4>1900578</vt:i4>
      </vt:variant>
      <vt:variant>
        <vt:i4>321</vt:i4>
      </vt:variant>
      <vt:variant>
        <vt:i4>0</vt:i4>
      </vt:variant>
      <vt:variant>
        <vt:i4>5</vt:i4>
      </vt:variant>
      <vt:variant>
        <vt:lpwstr>mailto:c0maivanglx@angiang.edu.vn</vt:lpwstr>
      </vt:variant>
      <vt:variant>
        <vt:lpwstr/>
      </vt:variant>
      <vt:variant>
        <vt:i4>917555</vt:i4>
      </vt:variant>
      <vt:variant>
        <vt:i4>318</vt:i4>
      </vt:variant>
      <vt:variant>
        <vt:i4>0</vt:i4>
      </vt:variant>
      <vt:variant>
        <vt:i4>5</vt:i4>
      </vt:variant>
      <vt:variant>
        <vt:lpwstr>mailto:c0vanganhlx@angiang.edu.vn</vt:lpwstr>
      </vt:variant>
      <vt:variant>
        <vt:lpwstr/>
      </vt:variant>
      <vt:variant>
        <vt:i4>2490368</vt:i4>
      </vt:variant>
      <vt:variant>
        <vt:i4>315</vt:i4>
      </vt:variant>
      <vt:variant>
        <vt:i4>0</vt:i4>
      </vt:variant>
      <vt:variant>
        <vt:i4>5</vt:i4>
      </vt:variant>
      <vt:variant>
        <vt:lpwstr>mailto:c0hoadaolx@angiang.edu.vn</vt:lpwstr>
      </vt:variant>
      <vt:variant>
        <vt:lpwstr/>
      </vt:variant>
      <vt:variant>
        <vt:i4>1966130</vt:i4>
      </vt:variant>
      <vt:variant>
        <vt:i4>312</vt:i4>
      </vt:variant>
      <vt:variant>
        <vt:i4>0</vt:i4>
      </vt:variant>
      <vt:variant>
        <vt:i4>5</vt:i4>
      </vt:variant>
      <vt:variant>
        <vt:lpwstr>mailto:c0hoahonglx@angiang.edu.vn</vt:lpwstr>
      </vt:variant>
      <vt:variant>
        <vt:lpwstr/>
      </vt:variant>
      <vt:variant>
        <vt:i4>7864411</vt:i4>
      </vt:variant>
      <vt:variant>
        <vt:i4>309</vt:i4>
      </vt:variant>
      <vt:variant>
        <vt:i4>0</vt:i4>
      </vt:variant>
      <vt:variant>
        <vt:i4>5</vt:i4>
      </vt:variant>
      <vt:variant>
        <vt:lpwstr>mailto:c0hoangoanhlx@angiang.edu.vn</vt:lpwstr>
      </vt:variant>
      <vt:variant>
        <vt:lpwstr/>
      </vt:variant>
      <vt:variant>
        <vt:i4>3276811</vt:i4>
      </vt:variant>
      <vt:variant>
        <vt:i4>306</vt:i4>
      </vt:variant>
      <vt:variant>
        <vt:i4>0</vt:i4>
      </vt:variant>
      <vt:variant>
        <vt:i4>5</vt:i4>
      </vt:variant>
      <vt:variant>
        <vt:lpwstr>mailto:c0hoacuclx@angiang.edu.vn</vt:lpwstr>
      </vt:variant>
      <vt:variant>
        <vt:lpwstr/>
      </vt:variant>
      <vt:variant>
        <vt:i4>2949138</vt:i4>
      </vt:variant>
      <vt:variant>
        <vt:i4>303</vt:i4>
      </vt:variant>
      <vt:variant>
        <vt:i4>0</vt:i4>
      </vt:variant>
      <vt:variant>
        <vt:i4>5</vt:i4>
      </vt:variant>
      <vt:variant>
        <vt:lpwstr>mailto:c0vanhkhuyenlx@angiang.edu.vn</vt:lpwstr>
      </vt:variant>
      <vt:variant>
        <vt:lpwstr/>
      </vt:variant>
      <vt:variant>
        <vt:i4>2490383</vt:i4>
      </vt:variant>
      <vt:variant>
        <vt:i4>300</vt:i4>
      </vt:variant>
      <vt:variant>
        <vt:i4>0</vt:i4>
      </vt:variant>
      <vt:variant>
        <vt:i4>5</vt:i4>
      </vt:variant>
      <vt:variant>
        <vt:lpwstr>mailto:c0hoamailx@angiang.edu.vn</vt:lpwstr>
      </vt:variant>
      <vt:variant>
        <vt:lpwstr/>
      </vt:variant>
      <vt:variant>
        <vt:i4>6619220</vt:i4>
      </vt:variant>
      <vt:variant>
        <vt:i4>297</vt:i4>
      </vt:variant>
      <vt:variant>
        <vt:i4>0</vt:i4>
      </vt:variant>
      <vt:variant>
        <vt:i4>5</vt:i4>
      </vt:variant>
      <vt:variant>
        <vt:lpwstr>mailto:ainhanlx@gmail.com</vt:lpwstr>
      </vt:variant>
      <vt:variant>
        <vt:lpwstr/>
      </vt:variant>
      <vt:variant>
        <vt:i4>2228246</vt:i4>
      </vt:variant>
      <vt:variant>
        <vt:i4>294</vt:i4>
      </vt:variant>
      <vt:variant>
        <vt:i4>0</vt:i4>
      </vt:variant>
      <vt:variant>
        <vt:i4>5</vt:i4>
      </vt:variant>
      <vt:variant>
        <vt:lpwstr>mailto:c0hoasenlx@angiang.edu.vn</vt:lpwstr>
      </vt:variant>
      <vt:variant>
        <vt:lpwstr/>
      </vt:variant>
      <vt:variant>
        <vt:i4>7733343</vt:i4>
      </vt:variant>
      <vt:variant>
        <vt:i4>291</vt:i4>
      </vt:variant>
      <vt:variant>
        <vt:i4>0</vt:i4>
      </vt:variant>
      <vt:variant>
        <vt:i4>5</vt:i4>
      </vt:variant>
      <vt:variant>
        <vt:lpwstr>mailto:c0hoaphuonglx@angiang.edu.vn</vt:lpwstr>
      </vt:variant>
      <vt:variant>
        <vt:lpwstr/>
      </vt:variant>
      <vt:variant>
        <vt:i4>3473427</vt:i4>
      </vt:variant>
      <vt:variant>
        <vt:i4>288</vt:i4>
      </vt:variant>
      <vt:variant>
        <vt:i4>0</vt:i4>
      </vt:variant>
      <vt:variant>
        <vt:i4>5</vt:i4>
      </vt:variant>
      <vt:variant>
        <vt:lpwstr>mailto:c0huongduonglx@angiang.edu.vn</vt:lpwstr>
      </vt:variant>
      <vt:variant>
        <vt:lpwstr/>
      </vt:variant>
      <vt:variant>
        <vt:i4>8323161</vt:i4>
      </vt:variant>
      <vt:variant>
        <vt:i4>285</vt:i4>
      </vt:variant>
      <vt:variant>
        <vt:i4>0</vt:i4>
      </vt:variant>
      <vt:variant>
        <vt:i4>5</vt:i4>
      </vt:variant>
      <vt:variant>
        <vt:lpwstr>mailto:c0hoamilx@angiang.edu.vn</vt:lpwstr>
      </vt:variant>
      <vt:variant>
        <vt:lpwstr/>
      </vt:variant>
      <vt:variant>
        <vt:i4>4522098</vt:i4>
      </vt:variant>
      <vt:variant>
        <vt:i4>282</vt:i4>
      </vt:variant>
      <vt:variant>
        <vt:i4>0</vt:i4>
      </vt:variant>
      <vt:variant>
        <vt:i4>5</vt:i4>
      </vt:variant>
      <vt:variant>
        <vt:lpwstr>mailto:c0hoangyenlx@angiang.edu.vn</vt:lpwstr>
      </vt:variant>
      <vt:variant>
        <vt:lpwstr/>
      </vt:variant>
      <vt:variant>
        <vt:i4>1179755</vt:i4>
      </vt:variant>
      <vt:variant>
        <vt:i4>279</vt:i4>
      </vt:variant>
      <vt:variant>
        <vt:i4>0</vt:i4>
      </vt:variant>
      <vt:variant>
        <vt:i4>5</vt:i4>
      </vt:variant>
      <vt:variant>
        <vt:lpwstr>mailto:nttuoitholx@angiang.edu.vn</vt:lpwstr>
      </vt:variant>
      <vt:variant>
        <vt:lpwstr/>
      </vt:variant>
      <vt:variant>
        <vt:i4>1114230</vt:i4>
      </vt:variant>
      <vt:variant>
        <vt:i4>276</vt:i4>
      </vt:variant>
      <vt:variant>
        <vt:i4>0</vt:i4>
      </vt:variant>
      <vt:variant>
        <vt:i4>5</vt:i4>
      </vt:variant>
      <vt:variant>
        <vt:lpwstr>mailto:ntmangnonlx@angiang.edu.vn</vt:lpwstr>
      </vt:variant>
      <vt:variant>
        <vt:lpwstr/>
      </vt:variant>
      <vt:variant>
        <vt:i4>8323145</vt:i4>
      </vt:variant>
      <vt:variant>
        <vt:i4>273</vt:i4>
      </vt:variant>
      <vt:variant>
        <vt:i4>0</vt:i4>
      </vt:variant>
      <vt:variant>
        <vt:i4>5</vt:i4>
      </vt:variant>
      <vt:variant>
        <vt:lpwstr>mailto:banchqs.longxuyen@angiang.gov.vn</vt:lpwstr>
      </vt:variant>
      <vt:variant>
        <vt:lpwstr/>
      </vt:variant>
      <vt:variant>
        <vt:i4>7798858</vt:i4>
      </vt:variant>
      <vt:variant>
        <vt:i4>270</vt:i4>
      </vt:variant>
      <vt:variant>
        <vt:i4>0</vt:i4>
      </vt:variant>
      <vt:variant>
        <vt:i4>5</vt:i4>
      </vt:variant>
      <vt:variant>
        <vt:lpwstr>mailto:nuoitremocoi@gmail.com</vt:lpwstr>
      </vt:variant>
      <vt:variant>
        <vt:lpwstr/>
      </vt:variant>
      <vt:variant>
        <vt:i4>2490377</vt:i4>
      </vt:variant>
      <vt:variant>
        <vt:i4>267</vt:i4>
      </vt:variant>
      <vt:variant>
        <vt:i4>0</vt:i4>
      </vt:variant>
      <vt:variant>
        <vt:i4>5</vt:i4>
      </vt:variant>
      <vt:variant>
        <vt:lpwstr>https://www.google.com/search?q=benh+vien+mat+long+xuyen&amp;rlz=1C1OKWM_enVN1023VN1023&amp;oq=benh+vien+mat+long+xuyen&amp;aqs=chrome..69i57.7632j0j4&amp;sourceid=chrome&amp;ie=UTF-8</vt:lpwstr>
      </vt:variant>
      <vt:variant>
        <vt:lpwstr/>
      </vt:variant>
      <vt:variant>
        <vt:i4>7733334</vt:i4>
      </vt:variant>
      <vt:variant>
        <vt:i4>264</vt:i4>
      </vt:variant>
      <vt:variant>
        <vt:i4>0</vt:i4>
      </vt:variant>
      <vt:variant>
        <vt:i4>5</vt:i4>
      </vt:variant>
      <vt:variant>
        <vt:lpwstr>mailto:bvmlx2017@gmail.com</vt:lpwstr>
      </vt:variant>
      <vt:variant>
        <vt:lpwstr/>
      </vt:variant>
      <vt:variant>
        <vt:i4>5111862</vt:i4>
      </vt:variant>
      <vt:variant>
        <vt:i4>261</vt:i4>
      </vt:variant>
      <vt:variant>
        <vt:i4>0</vt:i4>
      </vt:variant>
      <vt:variant>
        <vt:i4>5</vt:i4>
      </vt:variant>
      <vt:variant>
        <vt:lpwstr>mailto:hdndancu@angiang.gov.vn</vt:lpwstr>
      </vt:variant>
      <vt:variant>
        <vt:lpwstr/>
      </vt:variant>
      <vt:variant>
        <vt:i4>2949195</vt:i4>
      </vt:variant>
      <vt:variant>
        <vt:i4>258</vt:i4>
      </vt:variant>
      <vt:variant>
        <vt:i4>0</vt:i4>
      </vt:variant>
      <vt:variant>
        <vt:i4>5</vt:i4>
      </vt:variant>
      <vt:variant>
        <vt:lpwstr>mailto:hdndannong@angiang.gov.vn</vt:lpwstr>
      </vt:variant>
      <vt:variant>
        <vt:lpwstr/>
      </vt:variant>
      <vt:variant>
        <vt:i4>6619139</vt:i4>
      </vt:variant>
      <vt:variant>
        <vt:i4>255</vt:i4>
      </vt:variant>
      <vt:variant>
        <vt:i4>0</vt:i4>
      </vt:variant>
      <vt:variant>
        <vt:i4>5</vt:i4>
      </vt:variant>
      <vt:variant>
        <vt:lpwstr>mailto:hdndanhao@angiang.gov.vn</vt:lpwstr>
      </vt:variant>
      <vt:variant>
        <vt:lpwstr/>
      </vt:variant>
      <vt:variant>
        <vt:i4>3604560</vt:i4>
      </vt:variant>
      <vt:variant>
        <vt:i4>252</vt:i4>
      </vt:variant>
      <vt:variant>
        <vt:i4>0</vt:i4>
      </vt:variant>
      <vt:variant>
        <vt:i4>5</vt:i4>
      </vt:variant>
      <vt:variant>
        <vt:lpwstr>mailto:hdndtanlap@angiang.gov.vn</vt:lpwstr>
      </vt:variant>
      <vt:variant>
        <vt:lpwstr/>
      </vt:variant>
      <vt:variant>
        <vt:i4>3735625</vt:i4>
      </vt:variant>
      <vt:variant>
        <vt:i4>249</vt:i4>
      </vt:variant>
      <vt:variant>
        <vt:i4>0</vt:i4>
      </vt:variant>
      <vt:variant>
        <vt:i4>5</vt:i4>
      </vt:variant>
      <vt:variant>
        <vt:lpwstr>mailto:hdndtanloi@angiang.gov.vn</vt:lpwstr>
      </vt:variant>
      <vt:variant>
        <vt:lpwstr/>
      </vt:variant>
      <vt:variant>
        <vt:i4>8192017</vt:i4>
      </vt:variant>
      <vt:variant>
        <vt:i4>246</vt:i4>
      </vt:variant>
      <vt:variant>
        <vt:i4>0</vt:i4>
      </vt:variant>
      <vt:variant>
        <vt:i4>5</vt:i4>
      </vt:variant>
      <vt:variant>
        <vt:lpwstr>mailto:hdndvinhtrung@angiang.gov.vn</vt:lpwstr>
      </vt:variant>
      <vt:variant>
        <vt:lpwstr/>
      </vt:variant>
      <vt:variant>
        <vt:i4>1900651</vt:i4>
      </vt:variant>
      <vt:variant>
        <vt:i4>243</vt:i4>
      </vt:variant>
      <vt:variant>
        <vt:i4>0</vt:i4>
      </vt:variant>
      <vt:variant>
        <vt:i4>5</vt:i4>
      </vt:variant>
      <vt:variant>
        <vt:lpwstr>mailto:hdndvangiao@angiang.gov.vn</vt:lpwstr>
      </vt:variant>
      <vt:variant>
        <vt:lpwstr/>
      </vt:variant>
      <vt:variant>
        <vt:i4>983142</vt:i4>
      </vt:variant>
      <vt:variant>
        <vt:i4>240</vt:i4>
      </vt:variant>
      <vt:variant>
        <vt:i4>0</vt:i4>
      </vt:variant>
      <vt:variant>
        <vt:i4>5</vt:i4>
      </vt:variant>
      <vt:variant>
        <vt:lpwstr>mailto:hdndchilang@angiang.gov.vn</vt:lpwstr>
      </vt:variant>
      <vt:variant>
        <vt:lpwstr/>
      </vt:variant>
      <vt:variant>
        <vt:i4>2359367</vt:i4>
      </vt:variant>
      <vt:variant>
        <vt:i4>237</vt:i4>
      </vt:variant>
      <vt:variant>
        <vt:i4>0</vt:i4>
      </vt:variant>
      <vt:variant>
        <vt:i4>5</vt:i4>
      </vt:variant>
      <vt:variant>
        <vt:lpwstr>mailto:hdndnuivoi@angiang.gov.vn</vt:lpwstr>
      </vt:variant>
      <vt:variant>
        <vt:lpwstr/>
      </vt:variant>
      <vt:variant>
        <vt:i4>327778</vt:i4>
      </vt:variant>
      <vt:variant>
        <vt:i4>234</vt:i4>
      </vt:variant>
      <vt:variant>
        <vt:i4>0</vt:i4>
      </vt:variant>
      <vt:variant>
        <vt:i4>5</vt:i4>
      </vt:variant>
      <vt:variant>
        <vt:lpwstr>mailto:hdndthoison@angiang.gov.vn</vt:lpwstr>
      </vt:variant>
      <vt:variant>
        <vt:lpwstr/>
      </vt:variant>
      <vt:variant>
        <vt:i4>6750218</vt:i4>
      </vt:variant>
      <vt:variant>
        <vt:i4>231</vt:i4>
      </vt:variant>
      <vt:variant>
        <vt:i4>0</vt:i4>
      </vt:variant>
      <vt:variant>
        <vt:i4>5</vt:i4>
      </vt:variant>
      <vt:variant>
        <vt:lpwstr>mailto:hdndanphu@angiang.gov.vn</vt:lpwstr>
      </vt:variant>
      <vt:variant>
        <vt:lpwstr/>
      </vt:variant>
      <vt:variant>
        <vt:i4>4915257</vt:i4>
      </vt:variant>
      <vt:variant>
        <vt:i4>228</vt:i4>
      </vt:variant>
      <vt:variant>
        <vt:i4>0</vt:i4>
      </vt:variant>
      <vt:variant>
        <vt:i4>5</vt:i4>
      </vt:variant>
      <vt:variant>
        <vt:lpwstr>mailto:hdndnhonhung@angiang.gov.vn</vt:lpwstr>
      </vt:variant>
      <vt:variant>
        <vt:lpwstr/>
      </vt:variant>
      <vt:variant>
        <vt:i4>655464</vt:i4>
      </vt:variant>
      <vt:variant>
        <vt:i4>225</vt:i4>
      </vt:variant>
      <vt:variant>
        <vt:i4>0</vt:i4>
      </vt:variant>
      <vt:variant>
        <vt:i4>5</vt:i4>
      </vt:variant>
      <vt:variant>
        <vt:lpwstr>mailto:hdndnhabang@angiang.gov.vn</vt:lpwstr>
      </vt:variant>
      <vt:variant>
        <vt:lpwstr/>
      </vt:variant>
      <vt:variant>
        <vt:i4>5308459</vt:i4>
      </vt:variant>
      <vt:variant>
        <vt:i4>222</vt:i4>
      </vt:variant>
      <vt:variant>
        <vt:i4>0</vt:i4>
      </vt:variant>
      <vt:variant>
        <vt:i4>5</vt:i4>
      </vt:variant>
      <vt:variant>
        <vt:lpwstr>mailto:hdndtinhbien@angiang.gov.vn</vt:lpwstr>
      </vt:variant>
      <vt:variant>
        <vt:lpwstr/>
      </vt:variant>
      <vt:variant>
        <vt:i4>6553705</vt:i4>
      </vt:variant>
      <vt:variant>
        <vt:i4>219</vt:i4>
      </vt:variant>
      <vt:variant>
        <vt:i4>0</vt:i4>
      </vt:variant>
      <vt:variant>
        <vt:i4>5</vt:i4>
      </vt:variant>
      <vt:variant>
        <vt:lpwstr>https://vinhchanh.thoaison.angiang.gov.vn/</vt:lpwstr>
      </vt:variant>
      <vt:variant>
        <vt:lpwstr/>
      </vt:variant>
      <vt:variant>
        <vt:i4>6553697</vt:i4>
      </vt:variant>
      <vt:variant>
        <vt:i4>216</vt:i4>
      </vt:variant>
      <vt:variant>
        <vt:i4>0</vt:i4>
      </vt:variant>
      <vt:variant>
        <vt:i4>5</vt:i4>
      </vt:variant>
      <vt:variant>
        <vt:lpwstr>https://vinhkhanh.thoaison.angiang.gov.vn/</vt:lpwstr>
      </vt:variant>
      <vt:variant>
        <vt:lpwstr/>
      </vt:variant>
      <vt:variant>
        <vt:i4>5046289</vt:i4>
      </vt:variant>
      <vt:variant>
        <vt:i4>213</vt:i4>
      </vt:variant>
      <vt:variant>
        <vt:i4>0</vt:i4>
      </vt:variant>
      <vt:variant>
        <vt:i4>5</vt:i4>
      </vt:variant>
      <vt:variant>
        <vt:lpwstr>https://phuthuan.thoaison.angiang.gov.vn/</vt:lpwstr>
      </vt:variant>
      <vt:variant>
        <vt:lpwstr/>
      </vt:variant>
      <vt:variant>
        <vt:i4>7536766</vt:i4>
      </vt:variant>
      <vt:variant>
        <vt:i4>210</vt:i4>
      </vt:variant>
      <vt:variant>
        <vt:i4>0</vt:i4>
      </vt:variant>
      <vt:variant>
        <vt:i4>5</vt:i4>
      </vt:variant>
      <vt:variant>
        <vt:lpwstr>https://vinhtrach.thoaison.angiang.gov.vn/</vt:lpwstr>
      </vt:variant>
      <vt:variant>
        <vt:lpwstr/>
      </vt:variant>
      <vt:variant>
        <vt:i4>655366</vt:i4>
      </vt:variant>
      <vt:variant>
        <vt:i4>207</vt:i4>
      </vt:variant>
      <vt:variant>
        <vt:i4>0</vt:i4>
      </vt:variant>
      <vt:variant>
        <vt:i4>5</vt:i4>
      </vt:variant>
      <vt:variant>
        <vt:lpwstr>https://vinhphu.thoaison.angiang.gov.vn/</vt:lpwstr>
      </vt:variant>
      <vt:variant>
        <vt:lpwstr/>
      </vt:variant>
      <vt:variant>
        <vt:i4>6553708</vt:i4>
      </vt:variant>
      <vt:variant>
        <vt:i4>204</vt:i4>
      </vt:variant>
      <vt:variant>
        <vt:i4>0</vt:i4>
      </vt:variant>
      <vt:variant>
        <vt:i4>5</vt:i4>
      </vt:variant>
      <vt:variant>
        <vt:lpwstr>https://dinhthanh.thoaison.angiang.gov.vn/</vt:lpwstr>
      </vt:variant>
      <vt:variant>
        <vt:lpwstr/>
      </vt:variant>
      <vt:variant>
        <vt:i4>3276922</vt:i4>
      </vt:variant>
      <vt:variant>
        <vt:i4>201</vt:i4>
      </vt:variant>
      <vt:variant>
        <vt:i4>0</vt:i4>
      </vt:variant>
      <vt:variant>
        <vt:i4>5</vt:i4>
      </vt:variant>
      <vt:variant>
        <vt:lpwstr>https://dinhmy.thoaison.angiang.gov.vn/</vt:lpwstr>
      </vt:variant>
      <vt:variant>
        <vt:lpwstr/>
      </vt:variant>
      <vt:variant>
        <vt:i4>2228328</vt:i4>
      </vt:variant>
      <vt:variant>
        <vt:i4>198</vt:i4>
      </vt:variant>
      <vt:variant>
        <vt:i4>0</vt:i4>
      </vt:variant>
      <vt:variant>
        <vt:i4>5</vt:i4>
      </vt:variant>
      <vt:variant>
        <vt:lpwstr>https://thoaigiang.thoaison.angiang.gov.vn/</vt:lpwstr>
      </vt:variant>
      <vt:variant>
        <vt:lpwstr/>
      </vt:variant>
      <vt:variant>
        <vt:i4>6553706</vt:i4>
      </vt:variant>
      <vt:variant>
        <vt:i4>195</vt:i4>
      </vt:variant>
      <vt:variant>
        <vt:i4>0</vt:i4>
      </vt:variant>
      <vt:variant>
        <vt:i4>5</vt:i4>
      </vt:variant>
      <vt:variant>
        <vt:lpwstr>https://binhthanh.thoaison.angiang.gov.vn/</vt:lpwstr>
      </vt:variant>
      <vt:variant>
        <vt:lpwstr/>
      </vt:variant>
      <vt:variant>
        <vt:i4>4849679</vt:i4>
      </vt:variant>
      <vt:variant>
        <vt:i4>192</vt:i4>
      </vt:variant>
      <vt:variant>
        <vt:i4>0</vt:i4>
      </vt:variant>
      <vt:variant>
        <vt:i4>5</vt:i4>
      </vt:variant>
      <vt:variant>
        <vt:lpwstr>https://vongdong.thoaison.angiang.gov.vn/</vt:lpwstr>
      </vt:variant>
      <vt:variant>
        <vt:lpwstr/>
      </vt:variant>
      <vt:variant>
        <vt:i4>196626</vt:i4>
      </vt:variant>
      <vt:variant>
        <vt:i4>189</vt:i4>
      </vt:variant>
      <vt:variant>
        <vt:i4>0</vt:i4>
      </vt:variant>
      <vt:variant>
        <vt:i4>5</vt:i4>
      </vt:variant>
      <vt:variant>
        <vt:lpwstr>https://vongthe.thoaison.angiang.gov.vn/</vt:lpwstr>
      </vt:variant>
      <vt:variant>
        <vt:lpwstr/>
      </vt:variant>
      <vt:variant>
        <vt:i4>7864443</vt:i4>
      </vt:variant>
      <vt:variant>
        <vt:i4>186</vt:i4>
      </vt:variant>
      <vt:variant>
        <vt:i4>0</vt:i4>
      </vt:variant>
      <vt:variant>
        <vt:i4>5</vt:i4>
      </vt:variant>
      <vt:variant>
        <vt:lpwstr>https://myphudong.thoaison.angiang.gov.vn/</vt:lpwstr>
      </vt:variant>
      <vt:variant>
        <vt:lpwstr/>
      </vt:variant>
      <vt:variant>
        <vt:i4>2424944</vt:i4>
      </vt:variant>
      <vt:variant>
        <vt:i4>183</vt:i4>
      </vt:variant>
      <vt:variant>
        <vt:i4>0</vt:i4>
      </vt:variant>
      <vt:variant>
        <vt:i4>5</vt:i4>
      </vt:variant>
      <vt:variant>
        <vt:lpwstr>https://anbinh.thoaison.angiang.gov.vn/</vt:lpwstr>
      </vt:variant>
      <vt:variant>
        <vt:lpwstr/>
      </vt:variant>
      <vt:variant>
        <vt:i4>3014776</vt:i4>
      </vt:variant>
      <vt:variant>
        <vt:i4>180</vt:i4>
      </vt:variant>
      <vt:variant>
        <vt:i4>0</vt:i4>
      </vt:variant>
      <vt:variant>
        <vt:i4>5</vt:i4>
      </vt:variant>
      <vt:variant>
        <vt:lpwstr>https://tayphu.thoaison.angiang.gov.vn/</vt:lpwstr>
      </vt:variant>
      <vt:variant>
        <vt:lpwstr/>
      </vt:variant>
      <vt:variant>
        <vt:i4>4587543</vt:i4>
      </vt:variant>
      <vt:variant>
        <vt:i4>177</vt:i4>
      </vt:variant>
      <vt:variant>
        <vt:i4>0</vt:i4>
      </vt:variant>
      <vt:variant>
        <vt:i4>5</vt:i4>
      </vt:variant>
      <vt:variant>
        <vt:lpwstr>https://oceo.thoaison.angiang.gov.vn/</vt:lpwstr>
      </vt:variant>
      <vt:variant>
        <vt:lpwstr/>
      </vt:variant>
      <vt:variant>
        <vt:i4>2818167</vt:i4>
      </vt:variant>
      <vt:variant>
        <vt:i4>174</vt:i4>
      </vt:variant>
      <vt:variant>
        <vt:i4>0</vt:i4>
      </vt:variant>
      <vt:variant>
        <vt:i4>5</vt:i4>
      </vt:variant>
      <vt:variant>
        <vt:lpwstr>https://phuhoa.thoaison.angiang.gov.vn/</vt:lpwstr>
      </vt:variant>
      <vt:variant>
        <vt:lpwstr/>
      </vt:variant>
      <vt:variant>
        <vt:i4>2097228</vt:i4>
      </vt:variant>
      <vt:variant>
        <vt:i4>171</vt:i4>
      </vt:variant>
      <vt:variant>
        <vt:i4>0</vt:i4>
      </vt:variant>
      <vt:variant>
        <vt:i4>5</vt:i4>
      </vt:variant>
      <vt:variant>
        <vt:lpwstr>mailto:phuhoa@angiang.gov.vn</vt:lpwstr>
      </vt:variant>
      <vt:variant>
        <vt:lpwstr/>
      </vt:variant>
      <vt:variant>
        <vt:i4>3932283</vt:i4>
      </vt:variant>
      <vt:variant>
        <vt:i4>168</vt:i4>
      </vt:variant>
      <vt:variant>
        <vt:i4>0</vt:i4>
      </vt:variant>
      <vt:variant>
        <vt:i4>5</vt:i4>
      </vt:variant>
      <vt:variant>
        <vt:lpwstr>https://nuisap.thoaison.angiang.gov.vn/</vt:lpwstr>
      </vt:variant>
      <vt:variant>
        <vt:lpwstr/>
      </vt:variant>
      <vt:variant>
        <vt:i4>2883675</vt:i4>
      </vt:variant>
      <vt:variant>
        <vt:i4>165</vt:i4>
      </vt:variant>
      <vt:variant>
        <vt:i4>0</vt:i4>
      </vt:variant>
      <vt:variant>
        <vt:i4>5</vt:i4>
      </vt:variant>
      <vt:variant>
        <vt:lpwstr>mailto:nuisap@angiang.gov.vn</vt:lpwstr>
      </vt:variant>
      <vt:variant>
        <vt:lpwstr/>
      </vt:variant>
      <vt:variant>
        <vt:i4>3670087</vt:i4>
      </vt:variant>
      <vt:variant>
        <vt:i4>162</vt:i4>
      </vt:variant>
      <vt:variant>
        <vt:i4>0</vt:i4>
      </vt:variant>
      <vt:variant>
        <vt:i4>5</vt:i4>
      </vt:variant>
      <vt:variant>
        <vt:lpwstr>mailto:hdndbachuc@angiang.gov.vn</vt:lpwstr>
      </vt:variant>
      <vt:variant>
        <vt:lpwstr/>
      </vt:variant>
      <vt:variant>
        <vt:i4>4194338</vt:i4>
      </vt:variant>
      <vt:variant>
        <vt:i4>159</vt:i4>
      </vt:variant>
      <vt:variant>
        <vt:i4>0</vt:i4>
      </vt:variant>
      <vt:variant>
        <vt:i4>5</vt:i4>
      </vt:variant>
      <vt:variant>
        <vt:lpwstr>mailto:hdndlongkien@angiang.gov.vn</vt:lpwstr>
      </vt:variant>
      <vt:variant>
        <vt:lpwstr/>
      </vt:variant>
      <vt:variant>
        <vt:i4>6422531</vt:i4>
      </vt:variant>
      <vt:variant>
        <vt:i4>156</vt:i4>
      </vt:variant>
      <vt:variant>
        <vt:i4>0</vt:i4>
      </vt:variant>
      <vt:variant>
        <vt:i4>5</vt:i4>
      </vt:variant>
      <vt:variant>
        <vt:lpwstr>mailto:hdndlongdienb@angiang.gov.vn</vt:lpwstr>
      </vt:variant>
      <vt:variant>
        <vt:lpwstr/>
      </vt:variant>
      <vt:variant>
        <vt:i4>6356995</vt:i4>
      </vt:variant>
      <vt:variant>
        <vt:i4>153</vt:i4>
      </vt:variant>
      <vt:variant>
        <vt:i4>0</vt:i4>
      </vt:variant>
      <vt:variant>
        <vt:i4>5</vt:i4>
      </vt:variant>
      <vt:variant>
        <vt:lpwstr>mailto:hdndlongdiena@angiang.gov.vn</vt:lpwstr>
      </vt:variant>
      <vt:variant>
        <vt:lpwstr/>
      </vt:variant>
      <vt:variant>
        <vt:i4>2883661</vt:i4>
      </vt:variant>
      <vt:variant>
        <vt:i4>150</vt:i4>
      </vt:variant>
      <vt:variant>
        <vt:i4>0</vt:i4>
      </vt:variant>
      <vt:variant>
        <vt:i4>5</vt:i4>
      </vt:variant>
      <vt:variant>
        <vt:lpwstr>mailto:hdndmyhiep@angiang.gov.vn</vt:lpwstr>
      </vt:variant>
      <vt:variant>
        <vt:lpwstr/>
      </vt:variant>
      <vt:variant>
        <vt:i4>6291456</vt:i4>
      </vt:variant>
      <vt:variant>
        <vt:i4>147</vt:i4>
      </vt:variant>
      <vt:variant>
        <vt:i4>0</vt:i4>
      </vt:variant>
      <vt:variant>
        <vt:i4>5</vt:i4>
      </vt:variant>
      <vt:variant>
        <vt:lpwstr>mailto:hdndtanmy@angiang.gov.vn</vt:lpwstr>
      </vt:variant>
      <vt:variant>
        <vt:lpwstr/>
      </vt:variant>
      <vt:variant>
        <vt:i4>7471123</vt:i4>
      </vt:variant>
      <vt:variant>
        <vt:i4>144</vt:i4>
      </vt:variant>
      <vt:variant>
        <vt:i4>0</vt:i4>
      </vt:variant>
      <vt:variant>
        <vt:i4>5</vt:i4>
      </vt:variant>
      <vt:variant>
        <vt:lpwstr>mailto:hdndbinhphuocxuan@angiang.gov.vn</vt:lpwstr>
      </vt:variant>
      <vt:variant>
        <vt:lpwstr/>
      </vt:variant>
      <vt:variant>
        <vt:i4>7077890</vt:i4>
      </vt:variant>
      <vt:variant>
        <vt:i4>141</vt:i4>
      </vt:variant>
      <vt:variant>
        <vt:i4>0</vt:i4>
      </vt:variant>
      <vt:variant>
        <vt:i4>5</vt:i4>
      </vt:variant>
      <vt:variant>
        <vt:lpwstr>mailto:hdndhoian@angiang.gov.vn</vt:lpwstr>
      </vt:variant>
      <vt:variant>
        <vt:lpwstr/>
      </vt:variant>
      <vt:variant>
        <vt:i4>4194362</vt:i4>
      </vt:variant>
      <vt:variant>
        <vt:i4>138</vt:i4>
      </vt:variant>
      <vt:variant>
        <vt:i4>0</vt:i4>
      </vt:variant>
      <vt:variant>
        <vt:i4>5</vt:i4>
      </vt:variant>
      <vt:variant>
        <vt:lpwstr>mailto:hdndmyan@angiang.gov.vn</vt:lpwstr>
      </vt:variant>
      <vt:variant>
        <vt:lpwstr/>
      </vt:variant>
      <vt:variant>
        <vt:i4>4980771</vt:i4>
      </vt:variant>
      <vt:variant>
        <vt:i4>135</vt:i4>
      </vt:variant>
      <vt:variant>
        <vt:i4>0</vt:i4>
      </vt:variant>
      <vt:variant>
        <vt:i4>5</vt:i4>
      </vt:variant>
      <vt:variant>
        <vt:lpwstr>mailto:hdndanthanhtrung@angiang.gov.vn</vt:lpwstr>
      </vt:variant>
      <vt:variant>
        <vt:lpwstr/>
      </vt:variant>
      <vt:variant>
        <vt:i4>721007</vt:i4>
      </vt:variant>
      <vt:variant>
        <vt:i4>132</vt:i4>
      </vt:variant>
      <vt:variant>
        <vt:i4>0</vt:i4>
      </vt:variant>
      <vt:variant>
        <vt:i4>5</vt:i4>
      </vt:variant>
      <vt:variant>
        <vt:lpwstr>mailto:hdndhoabinh@angiang.gov.vn</vt:lpwstr>
      </vt:variant>
      <vt:variant>
        <vt:lpwstr/>
      </vt:variant>
      <vt:variant>
        <vt:i4>6553602</vt:i4>
      </vt:variant>
      <vt:variant>
        <vt:i4>129</vt:i4>
      </vt:variant>
      <vt:variant>
        <vt:i4>0</vt:i4>
      </vt:variant>
      <vt:variant>
        <vt:i4>5</vt:i4>
      </vt:variant>
      <vt:variant>
        <vt:lpwstr>mailto:hdndhoaan@angiang.gov.vn</vt:lpwstr>
      </vt:variant>
      <vt:variant>
        <vt:lpwstr/>
      </vt:variant>
      <vt:variant>
        <vt:i4>6291459</vt:i4>
      </vt:variant>
      <vt:variant>
        <vt:i4>126</vt:i4>
      </vt:variant>
      <vt:variant>
        <vt:i4>0</vt:i4>
      </vt:variant>
      <vt:variant>
        <vt:i4>5</vt:i4>
      </vt:variant>
      <vt:variant>
        <vt:lpwstr>mailto:hdndlonggiang@angiang.gov.vn</vt:lpwstr>
      </vt:variant>
      <vt:variant>
        <vt:lpwstr/>
      </vt:variant>
      <vt:variant>
        <vt:i4>2097234</vt:i4>
      </vt:variant>
      <vt:variant>
        <vt:i4>123</vt:i4>
      </vt:variant>
      <vt:variant>
        <vt:i4>0</vt:i4>
      </vt:variant>
      <vt:variant>
        <vt:i4>5</vt:i4>
      </vt:variant>
      <vt:variant>
        <vt:lpwstr>mailto:hdndnhonmy@angiang.gov.vn</vt:lpwstr>
      </vt:variant>
      <vt:variant>
        <vt:lpwstr/>
      </vt:variant>
      <vt:variant>
        <vt:i4>7340045</vt:i4>
      </vt:variant>
      <vt:variant>
        <vt:i4>120</vt:i4>
      </vt:variant>
      <vt:variant>
        <vt:i4>0</vt:i4>
      </vt:variant>
      <vt:variant>
        <vt:i4>5</vt:i4>
      </vt:variant>
      <vt:variant>
        <vt:lpwstr>mailto:hdndkienthanh@angiang.gov.vn</vt:lpwstr>
      </vt:variant>
      <vt:variant>
        <vt:lpwstr/>
      </vt:variant>
      <vt:variant>
        <vt:i4>8257562</vt:i4>
      </vt:variant>
      <vt:variant>
        <vt:i4>117</vt:i4>
      </vt:variant>
      <vt:variant>
        <vt:i4>0</vt:i4>
      </vt:variant>
      <vt:variant>
        <vt:i4>5</vt:i4>
      </vt:variant>
      <vt:variant>
        <vt:lpwstr>mailto:hdndttmyluong@angiang.gov.vn</vt:lpwstr>
      </vt:variant>
      <vt:variant>
        <vt:lpwstr/>
      </vt:variant>
      <vt:variant>
        <vt:i4>5963829</vt:i4>
      </vt:variant>
      <vt:variant>
        <vt:i4>114</vt:i4>
      </vt:variant>
      <vt:variant>
        <vt:i4>0</vt:i4>
      </vt:variant>
      <vt:variant>
        <vt:i4>5</vt:i4>
      </vt:variant>
      <vt:variant>
        <vt:lpwstr>mailto:hdndttchomoi@angiang.gov.vn</vt:lpwstr>
      </vt:variant>
      <vt:variant>
        <vt:lpwstr/>
      </vt:variant>
      <vt:variant>
        <vt:i4>6750224</vt:i4>
      </vt:variant>
      <vt:variant>
        <vt:i4>111</vt:i4>
      </vt:variant>
      <vt:variant>
        <vt:i4>0</vt:i4>
      </vt:variant>
      <vt:variant>
        <vt:i4>5</vt:i4>
      </vt:variant>
      <vt:variant>
        <vt:lpwstr>mailto:hdndmyhoidong@angiang.gov.vn</vt:lpwstr>
      </vt:variant>
      <vt:variant>
        <vt:lpwstr/>
      </vt:variant>
      <vt:variant>
        <vt:i4>2293828</vt:i4>
      </vt:variant>
      <vt:variant>
        <vt:i4>108</vt:i4>
      </vt:variant>
      <vt:variant>
        <vt:i4>0</vt:i4>
      </vt:variant>
      <vt:variant>
        <vt:i4>5</vt:i4>
      </vt:variant>
      <vt:variant>
        <vt:lpwstr>mailto:hdndkienan@angiang.gov.vn</vt:lpwstr>
      </vt:variant>
      <vt:variant>
        <vt:lpwstr/>
      </vt:variant>
      <vt:variant>
        <vt:i4>3342402</vt:i4>
      </vt:variant>
      <vt:variant>
        <vt:i4>105</vt:i4>
      </vt:variant>
      <vt:variant>
        <vt:i4>0</vt:i4>
      </vt:variant>
      <vt:variant>
        <vt:i4>5</vt:i4>
      </vt:variant>
      <vt:variant>
        <vt:lpwstr>mailto:vinhan@angiang.gov.vn</vt:lpwstr>
      </vt:variant>
      <vt:variant>
        <vt:lpwstr/>
      </vt:variant>
      <vt:variant>
        <vt:i4>5701715</vt:i4>
      </vt:variant>
      <vt:variant>
        <vt:i4>102</vt:i4>
      </vt:variant>
      <vt:variant>
        <vt:i4>0</vt:i4>
      </vt:variant>
      <vt:variant>
        <vt:i4>5</vt:i4>
      </vt:variant>
      <vt:variant>
        <vt:lpwstr>https://binhlong.chauphu.angiang.gov.vn/</vt:lpwstr>
      </vt:variant>
      <vt:variant>
        <vt:lpwstr/>
      </vt:variant>
      <vt:variant>
        <vt:i4>5111888</vt:i4>
      </vt:variant>
      <vt:variant>
        <vt:i4>99</vt:i4>
      </vt:variant>
      <vt:variant>
        <vt:i4>0</vt:i4>
      </vt:variant>
      <vt:variant>
        <vt:i4>5</vt:i4>
      </vt:variant>
      <vt:variant>
        <vt:lpwstr>https://binhthuy.chauphu.angiang.gov.vn/</vt:lpwstr>
      </vt:variant>
      <vt:variant>
        <vt:lpwstr/>
      </vt:variant>
      <vt:variant>
        <vt:i4>2490428</vt:i4>
      </vt:variant>
      <vt:variant>
        <vt:i4>96</vt:i4>
      </vt:variant>
      <vt:variant>
        <vt:i4>0</vt:i4>
      </vt:variant>
      <vt:variant>
        <vt:i4>5</vt:i4>
      </vt:variant>
      <vt:variant>
        <vt:lpwstr>https://binhmy.chauphu.angiang.gov.vn/</vt:lpwstr>
      </vt:variant>
      <vt:variant>
        <vt:lpwstr/>
      </vt:variant>
      <vt:variant>
        <vt:i4>720966</vt:i4>
      </vt:variant>
      <vt:variant>
        <vt:i4>93</vt:i4>
      </vt:variant>
      <vt:variant>
        <vt:i4>0</vt:i4>
      </vt:variant>
      <vt:variant>
        <vt:i4>5</vt:i4>
      </vt:variant>
      <vt:variant>
        <vt:lpwstr>https://binhchanh.chauphu.angiang.gov.vn/</vt:lpwstr>
      </vt:variant>
      <vt:variant>
        <vt:lpwstr/>
      </vt:variant>
      <vt:variant>
        <vt:i4>6619177</vt:i4>
      </vt:variant>
      <vt:variant>
        <vt:i4>90</vt:i4>
      </vt:variant>
      <vt:variant>
        <vt:i4>0</vt:i4>
      </vt:variant>
      <vt:variant>
        <vt:i4>5</vt:i4>
      </vt:variant>
      <vt:variant>
        <vt:lpwstr>https://binhphu.chauphu.angiang.gov.vn/</vt:lpwstr>
      </vt:variant>
      <vt:variant>
        <vt:lpwstr/>
      </vt:variant>
      <vt:variant>
        <vt:i4>2818094</vt:i4>
      </vt:variant>
      <vt:variant>
        <vt:i4>87</vt:i4>
      </vt:variant>
      <vt:variant>
        <vt:i4>0</vt:i4>
      </vt:variant>
      <vt:variant>
        <vt:i4>5</vt:i4>
      </vt:variant>
      <vt:variant>
        <vt:lpwstr>https://daohuucanh.chauphu.angiang.gov.vn/</vt:lpwstr>
      </vt:variant>
      <vt:variant>
        <vt:lpwstr/>
      </vt:variant>
      <vt:variant>
        <vt:i4>6226000</vt:i4>
      </vt:variant>
      <vt:variant>
        <vt:i4>84</vt:i4>
      </vt:variant>
      <vt:variant>
        <vt:i4>0</vt:i4>
      </vt:variant>
      <vt:variant>
        <vt:i4>5</vt:i4>
      </vt:variant>
      <vt:variant>
        <vt:lpwstr>https://thanhmytay.chauphu./</vt:lpwstr>
      </vt:variant>
      <vt:variant>
        <vt:lpwstr/>
      </vt:variant>
      <vt:variant>
        <vt:i4>7864366</vt:i4>
      </vt:variant>
      <vt:variant>
        <vt:i4>81</vt:i4>
      </vt:variant>
      <vt:variant>
        <vt:i4>0</vt:i4>
      </vt:variant>
      <vt:variant>
        <vt:i4>5</vt:i4>
      </vt:variant>
      <vt:variant>
        <vt:lpwstr>https://olongvi.chauphu.angiang.gov.vn/</vt:lpwstr>
      </vt:variant>
      <vt:variant>
        <vt:lpwstr/>
      </vt:variant>
      <vt:variant>
        <vt:i4>1900616</vt:i4>
      </vt:variant>
      <vt:variant>
        <vt:i4>78</vt:i4>
      </vt:variant>
      <vt:variant>
        <vt:i4>0</vt:i4>
      </vt:variant>
      <vt:variant>
        <vt:i4>5</vt:i4>
      </vt:variant>
      <vt:variant>
        <vt:lpwstr>https://myphu.chauphu.angiang.gov.vn/</vt:lpwstr>
      </vt:variant>
      <vt:variant>
        <vt:lpwstr/>
      </vt:variant>
      <vt:variant>
        <vt:i4>74</vt:i4>
      </vt:variant>
      <vt:variant>
        <vt:i4>75</vt:i4>
      </vt:variant>
      <vt:variant>
        <vt:i4>0</vt:i4>
      </vt:variant>
      <vt:variant>
        <vt:i4>5</vt:i4>
      </vt:variant>
      <vt:variant>
        <vt:lpwstr>https://myduc.chauphu.angiang.gov.vn/</vt:lpwstr>
      </vt:variant>
      <vt:variant>
        <vt:lpwstr/>
      </vt:variant>
      <vt:variant>
        <vt:i4>5308496</vt:i4>
      </vt:variant>
      <vt:variant>
        <vt:i4>72</vt:i4>
      </vt:variant>
      <vt:variant>
        <vt:i4>0</vt:i4>
      </vt:variant>
      <vt:variant>
        <vt:i4>5</vt:i4>
      </vt:variant>
      <vt:variant>
        <vt:lpwstr>https://khanhhoa.chauphu.angiang.gov.vn/</vt:lpwstr>
      </vt:variant>
      <vt:variant>
        <vt:lpwstr/>
      </vt:variant>
      <vt:variant>
        <vt:i4>4128804</vt:i4>
      </vt:variant>
      <vt:variant>
        <vt:i4>69</vt:i4>
      </vt:variant>
      <vt:variant>
        <vt:i4>0</vt:i4>
      </vt:variant>
      <vt:variant>
        <vt:i4>5</vt:i4>
      </vt:variant>
      <vt:variant>
        <vt:lpwstr>https://vinhthanhtrung.chauphu.angiang.gov.vn/</vt:lpwstr>
      </vt:variant>
      <vt:variant>
        <vt:lpwstr/>
      </vt:variant>
      <vt:variant>
        <vt:i4>3342412</vt:i4>
      </vt:variant>
      <vt:variant>
        <vt:i4>66</vt:i4>
      </vt:variant>
      <vt:variant>
        <vt:i4>0</vt:i4>
      </vt:variant>
      <vt:variant>
        <vt:i4>5</vt:i4>
      </vt:variant>
      <vt:variant>
        <vt:lpwstr>mailto:vinhthanhtrung@angiang.gov.vn</vt:lpwstr>
      </vt:variant>
      <vt:variant>
        <vt:lpwstr/>
      </vt:variant>
      <vt:variant>
        <vt:i4>3014710</vt:i4>
      </vt:variant>
      <vt:variant>
        <vt:i4>63</vt:i4>
      </vt:variant>
      <vt:variant>
        <vt:i4>0</vt:i4>
      </vt:variant>
      <vt:variant>
        <vt:i4>5</vt:i4>
      </vt:variant>
      <vt:variant>
        <vt:lpwstr>https://caidau.chauphu.angiang.gov.vn/</vt:lpwstr>
      </vt:variant>
      <vt:variant>
        <vt:lpwstr/>
      </vt:variant>
      <vt:variant>
        <vt:i4>2162781</vt:i4>
      </vt:variant>
      <vt:variant>
        <vt:i4>60</vt:i4>
      </vt:variant>
      <vt:variant>
        <vt:i4>0</vt:i4>
      </vt:variant>
      <vt:variant>
        <vt:i4>5</vt:i4>
      </vt:variant>
      <vt:variant>
        <vt:lpwstr>mailto:caidau@angiang.gov.vn</vt:lpwstr>
      </vt:variant>
      <vt:variant>
        <vt:lpwstr/>
      </vt:variant>
      <vt:variant>
        <vt:i4>6750230</vt:i4>
      </vt:variant>
      <vt:variant>
        <vt:i4>57</vt:i4>
      </vt:variant>
      <vt:variant>
        <vt:i4>0</vt:i4>
      </vt:variant>
      <vt:variant>
        <vt:i4>5</vt:i4>
      </vt:variant>
      <vt:variant>
        <vt:lpwstr>mailto:hdndxvinhchau@angiang.gov.vn</vt:lpwstr>
      </vt:variant>
      <vt:variant>
        <vt:lpwstr/>
      </vt:variant>
      <vt:variant>
        <vt:i4>2031712</vt:i4>
      </vt:variant>
      <vt:variant>
        <vt:i4>54</vt:i4>
      </vt:variant>
      <vt:variant>
        <vt:i4>0</vt:i4>
      </vt:variant>
      <vt:variant>
        <vt:i4>5</vt:i4>
      </vt:variant>
      <vt:variant>
        <vt:lpwstr>mailto:hdndxvinhte@angiang.gov.vn</vt:lpwstr>
      </vt:variant>
      <vt:variant>
        <vt:lpwstr/>
      </vt:variant>
      <vt:variant>
        <vt:i4>1572970</vt:i4>
      </vt:variant>
      <vt:variant>
        <vt:i4>51</vt:i4>
      </vt:variant>
      <vt:variant>
        <vt:i4>0</vt:i4>
      </vt:variant>
      <vt:variant>
        <vt:i4>5</vt:i4>
      </vt:variant>
      <vt:variant>
        <vt:lpwstr>mailto:hdndpnuisam@angiang.gov.vn</vt:lpwstr>
      </vt:variant>
      <vt:variant>
        <vt:lpwstr/>
      </vt:variant>
      <vt:variant>
        <vt:i4>3473472</vt:i4>
      </vt:variant>
      <vt:variant>
        <vt:i4>48</vt:i4>
      </vt:variant>
      <vt:variant>
        <vt:i4>0</vt:i4>
      </vt:variant>
      <vt:variant>
        <vt:i4>5</vt:i4>
      </vt:variant>
      <vt:variant>
        <vt:lpwstr>mailto:hdndpvinhnguon@angiang.gov.vn</vt:lpwstr>
      </vt:variant>
      <vt:variant>
        <vt:lpwstr/>
      </vt:variant>
      <vt:variant>
        <vt:i4>721017</vt:i4>
      </vt:variant>
      <vt:variant>
        <vt:i4>45</vt:i4>
      </vt:variant>
      <vt:variant>
        <vt:i4>0</vt:i4>
      </vt:variant>
      <vt:variant>
        <vt:i4>5</vt:i4>
      </vt:variant>
      <vt:variant>
        <vt:lpwstr>mailto:hdndpvinhmy@angiang.gov.vn</vt:lpwstr>
      </vt:variant>
      <vt:variant>
        <vt:lpwstr/>
      </vt:variant>
      <vt:variant>
        <vt:i4>6553611</vt:i4>
      </vt:variant>
      <vt:variant>
        <vt:i4>42</vt:i4>
      </vt:variant>
      <vt:variant>
        <vt:i4>0</vt:i4>
      </vt:variant>
      <vt:variant>
        <vt:i4>5</vt:i4>
      </vt:variant>
      <vt:variant>
        <vt:lpwstr>mailto:hdndpchauphub@angiang.gov.vn</vt:lpwstr>
      </vt:variant>
      <vt:variant>
        <vt:lpwstr/>
      </vt:variant>
      <vt:variant>
        <vt:i4>6750219</vt:i4>
      </vt:variant>
      <vt:variant>
        <vt:i4>39</vt:i4>
      </vt:variant>
      <vt:variant>
        <vt:i4>0</vt:i4>
      </vt:variant>
      <vt:variant>
        <vt:i4>5</vt:i4>
      </vt:variant>
      <vt:variant>
        <vt:lpwstr>mailto:hdndpchauphua@angiang.gov.vn</vt:lpwstr>
      </vt:variant>
      <vt:variant>
        <vt:lpwstr/>
      </vt:variant>
      <vt:variant>
        <vt:i4>65574</vt:i4>
      </vt:variant>
      <vt:variant>
        <vt:i4>36</vt:i4>
      </vt:variant>
      <vt:variant>
        <vt:i4>0</vt:i4>
      </vt:variant>
      <vt:variant>
        <vt:i4>5</vt:i4>
      </vt:variant>
      <vt:variant>
        <vt:lpwstr>mailto:hoidongnhandanphuongmyxuyen@gmail.com</vt:lpwstr>
      </vt:variant>
      <vt:variant>
        <vt:lpwstr/>
      </vt:variant>
      <vt:variant>
        <vt:i4>7077978</vt:i4>
      </vt:variant>
      <vt:variant>
        <vt:i4>33</vt:i4>
      </vt:variant>
      <vt:variant>
        <vt:i4>0</vt:i4>
      </vt:variant>
      <vt:variant>
        <vt:i4>5</vt:i4>
      </vt:variant>
      <vt:variant>
        <vt:lpwstr>mailto:nganhangchinhsachangiang@gmail.com</vt:lpwstr>
      </vt:variant>
      <vt:variant>
        <vt:lpwstr/>
      </vt:variant>
      <vt:variant>
        <vt:i4>2556001</vt:i4>
      </vt:variant>
      <vt:variant>
        <vt:i4>30</vt:i4>
      </vt:variant>
      <vt:variant>
        <vt:i4>0</vt:i4>
      </vt:variant>
      <vt:variant>
        <vt:i4>5</vt:i4>
      </vt:variant>
      <vt:variant>
        <vt:lpwstr>https://www.google.com/search?q=c%E1%BB%A5c+thu%E1%BA%BF+t%E1%BB%89nhan+giang&amp;sca_esv=eb239daa366442ce&amp;sxsrf=ADLYWILa2xhJV0-vEdJPkQH3sZHU7TPLKA%3A1730257565379&amp;ei=naIhZ4zwFp_Q2roPxs2X-A8&amp;ved=0ahUKEwjMsrfcj7WJAxUfqFYBHcbmBf8Q4dUDCBA&amp;uact=5&amp;oq=c%E1%BB%A5c+thu%E1%BA%BF+t%E1%BB%89nhan+giang&amp;gs_lp=Egxnd3Mtd2l6LXNlcnAiG2Phu6VjIHRodeG6vyB04buJbmhhbiBnaWFuZzIHEAAYgAQYDTIHEAAYgAQYDTIHEAAYgAQYDTIIEAAYBRgNGB4yCBAAGAUYDRgeMggQABgFGA0YHjIIEAAYBRgNGB4yCBAAGAUYDRgeMggQABiABBiiBDIIEAAYgAQYogRI_AxQAFjfCnAEeAGQAQGYAY0BoAGfDKoBBDAuMTO4AQPIAQD4AQGYAgugAr4HwgIHEC4YgAQYDcICFhAuGIAEGA0YlwUY3AQY3gQY4ATYAQHCAggQABgIGA0YHpgDAOIDBRIBMSBAugYGCAEQARgUkgcDNC43oAeAdA&amp;sclient=gws-wiz-serp&amp;lqi=Chxj4bulYyB0aHXhur8gdOG7iW5oIGFuIGdpYW5nIgOIAQFIpvO46-KwgIAIWiwQABABGAAYARgCGAMYBCIcY-G7pWMgdGh14bq_IHThu4luaCBhbiBnaWFuZ5IBEWdvdmVybm1lbnRfb2ZmaWNlqgFXEAEqECIMY-G7pWMgdGh14bq_KEIyHxABIht4d0Te1K7ZrRHC4sIyYWDmJOFR68lAT8bRp1syIBACIhxj4bulYyB0aHXhur8gdOG7iW5oIGFuIGdpYW5n</vt:lpwstr>
      </vt:variant>
      <vt:variant>
        <vt:lpwstr/>
      </vt:variant>
      <vt:variant>
        <vt:i4>3014751</vt:i4>
      </vt:variant>
      <vt:variant>
        <vt:i4>27</vt:i4>
      </vt:variant>
      <vt:variant>
        <vt:i4>0</vt:i4>
      </vt:variant>
      <vt:variant>
        <vt:i4>5</vt:i4>
      </vt:variant>
      <vt:variant>
        <vt:lpwstr>mailto:phutan@angiang.gov.vn</vt:lpwstr>
      </vt:variant>
      <vt:variant>
        <vt:lpwstr/>
      </vt:variant>
      <vt:variant>
        <vt:i4>2424915</vt:i4>
      </vt:variant>
      <vt:variant>
        <vt:i4>24</vt:i4>
      </vt:variant>
      <vt:variant>
        <vt:i4>0</vt:i4>
      </vt:variant>
      <vt:variant>
        <vt:i4>5</vt:i4>
      </vt:variant>
      <vt:variant>
        <vt:lpwstr>mailto:hdndtxtinhbien@angiang.gov.vn</vt:lpwstr>
      </vt:variant>
      <vt:variant>
        <vt:lpwstr/>
      </vt:variant>
      <vt:variant>
        <vt:i4>6029402</vt:i4>
      </vt:variant>
      <vt:variant>
        <vt:i4>21</vt:i4>
      </vt:variant>
      <vt:variant>
        <vt:i4>0</vt:i4>
      </vt:variant>
      <vt:variant>
        <vt:i4>5</vt:i4>
      </vt:variant>
      <vt:variant>
        <vt:lpwstr>https://thoaison.angiang.vn/</vt:lpwstr>
      </vt:variant>
      <vt:variant>
        <vt:lpwstr/>
      </vt:variant>
      <vt:variant>
        <vt:i4>3211380</vt:i4>
      </vt:variant>
      <vt:variant>
        <vt:i4>18</vt:i4>
      </vt:variant>
      <vt:variant>
        <vt:i4>0</vt:i4>
      </vt:variant>
      <vt:variant>
        <vt:i4>5</vt:i4>
      </vt:variant>
      <vt:variant>
        <vt:lpwstr>https://triton.angiang.gov.vn/</vt:lpwstr>
      </vt:variant>
      <vt:variant>
        <vt:lpwstr/>
      </vt:variant>
      <vt:variant>
        <vt:i4>3670085</vt:i4>
      </vt:variant>
      <vt:variant>
        <vt:i4>15</vt:i4>
      </vt:variant>
      <vt:variant>
        <vt:i4>0</vt:i4>
      </vt:variant>
      <vt:variant>
        <vt:i4>5</vt:i4>
      </vt:variant>
      <vt:variant>
        <vt:lpwstr>mailto:triton@angiang.gov.vn</vt:lpwstr>
      </vt:variant>
      <vt:variant>
        <vt:lpwstr/>
      </vt:variant>
      <vt:variant>
        <vt:i4>4259951</vt:i4>
      </vt:variant>
      <vt:variant>
        <vt:i4>12</vt:i4>
      </vt:variant>
      <vt:variant>
        <vt:i4>0</vt:i4>
      </vt:variant>
      <vt:variant>
        <vt:i4>5</vt:i4>
      </vt:variant>
      <vt:variant>
        <vt:lpwstr>mailto:hdnd.chomoi@angiang.gov.vn</vt:lpwstr>
      </vt:variant>
      <vt:variant>
        <vt:lpwstr/>
      </vt:variant>
      <vt:variant>
        <vt:i4>2228256</vt:i4>
      </vt:variant>
      <vt:variant>
        <vt:i4>9</vt:i4>
      </vt:variant>
      <vt:variant>
        <vt:i4>0</vt:i4>
      </vt:variant>
      <vt:variant>
        <vt:i4>5</vt:i4>
      </vt:variant>
      <vt:variant>
        <vt:lpwstr>https://chauphu.angiang.gov.vn/</vt:lpwstr>
      </vt:variant>
      <vt:variant>
        <vt:lpwstr/>
      </vt:variant>
      <vt:variant>
        <vt:i4>131193</vt:i4>
      </vt:variant>
      <vt:variant>
        <vt:i4>6</vt:i4>
      </vt:variant>
      <vt:variant>
        <vt:i4>0</vt:i4>
      </vt:variant>
      <vt:variant>
        <vt:i4>5</vt:i4>
      </vt:variant>
      <vt:variant>
        <vt:lpwstr>mailto:chauphu@angiang.gov.vn</vt:lpwstr>
      </vt:variant>
      <vt:variant>
        <vt:lpwstr/>
      </vt:variant>
      <vt:variant>
        <vt:i4>131183</vt:i4>
      </vt:variant>
      <vt:variant>
        <vt:i4>3</vt:i4>
      </vt:variant>
      <vt:variant>
        <vt:i4>0</vt:i4>
      </vt:variant>
      <vt:variant>
        <vt:i4>5</vt:i4>
      </vt:variant>
      <vt:variant>
        <vt:lpwstr>mailto:tanchau@angiang.gov.vn</vt:lpwstr>
      </vt:variant>
      <vt:variant>
        <vt:lpwstr/>
      </vt:variant>
      <vt:variant>
        <vt:i4>7471118</vt:i4>
      </vt:variant>
      <vt:variant>
        <vt:i4>0</vt:i4>
      </vt:variant>
      <vt:variant>
        <vt:i4>0</vt:i4>
      </vt:variant>
      <vt:variant>
        <vt:i4>5</vt:i4>
      </vt:variant>
      <vt:variant>
        <vt:lpwstr>mailto:hdndtpchaudoc@angiang.gov.vn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THÔNG TIN VÀ TRUYỀN THÔNG</dc:title>
  <dc:subject/>
  <dc:creator>Le Chuong</dc:creator>
  <cp:keywords/>
  <dc:description/>
  <cp:lastModifiedBy>Nguyễn Thuận</cp:lastModifiedBy>
  <cp:revision>15</cp:revision>
  <cp:lastPrinted>2021-10-13T07:27:00Z</cp:lastPrinted>
  <dcterms:created xsi:type="dcterms:W3CDTF">2025-06-13T02:43:00Z</dcterms:created>
  <dcterms:modified xsi:type="dcterms:W3CDTF">2025-06-15T01:14:00Z</dcterms:modified>
</cp:coreProperties>
</file>